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65569" style="position:absolute;left:0;text-align:left;margin-left:215.85pt;margin-top:5.9pt;width:34pt;height:48.2pt;z-index:25170022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6557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6557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6557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6557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6557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6557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6557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6557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6557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6557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6558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6558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6558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6558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6558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6558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6558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6558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6558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6558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65590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65591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65592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65593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65594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65595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65596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65597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65598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65599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44528A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№33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774B28" w:rsidRPr="0044528A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28A">
        <w:rPr>
          <w:rFonts w:ascii="Times New Roman" w:hAnsi="Times New Roman" w:cs="Times New Roman"/>
          <w:b/>
          <w:sz w:val="24"/>
          <w:szCs w:val="24"/>
        </w:rPr>
        <w:t>Дем’янчуку Л.П.</w:t>
      </w:r>
    </w:p>
    <w:p w:rsidR="00774B28" w:rsidRPr="0044528A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Дем’янчука Л.П., сільська рада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>ВИРІШИЛА: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1.Надати Дем’янчуку Леоніду Петровичу, який зареєстрована за адресою</w:t>
      </w:r>
      <w:r w:rsidR="009632AC">
        <w:rPr>
          <w:rFonts w:ascii="Times New Roman" w:hAnsi="Times New Roman" w:cs="Times New Roman"/>
          <w:sz w:val="24"/>
          <w:szCs w:val="24"/>
        </w:rPr>
        <w:t>______________</w:t>
      </w:r>
      <w:r w:rsidRPr="0044528A">
        <w:rPr>
          <w:rFonts w:ascii="Times New Roman" w:hAnsi="Times New Roman" w:cs="Times New Roman"/>
          <w:sz w:val="24"/>
          <w:szCs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28A">
        <w:rPr>
          <w:rFonts w:ascii="Times New Roman" w:hAnsi="Times New Roman" w:cs="Times New Roman"/>
          <w:sz w:val="24"/>
          <w:szCs w:val="24"/>
        </w:rPr>
        <w:t>га,  для будівництва та обслуговування  житлового будинку, господарських будівель і споруд (присадибна ділянка), земельна ділянка  розташована в</w:t>
      </w:r>
      <w:r w:rsidR="009632AC">
        <w:rPr>
          <w:rFonts w:ascii="Times New Roman" w:hAnsi="Times New Roman" w:cs="Times New Roman"/>
          <w:sz w:val="24"/>
          <w:szCs w:val="24"/>
        </w:rPr>
        <w:t xml:space="preserve"> с.Стригани.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2.Дем’янчуку Л.П.,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28A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В.А.Михалюк </w:t>
      </w:r>
    </w:p>
    <w:p w:rsidR="00774B28" w:rsidRDefault="00774B28" w:rsidP="00774B2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Pr="007701E3" w:rsidRDefault="00A936F2" w:rsidP="00774B28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632AC"/>
    <w:rsid w:val="009A274A"/>
    <w:rsid w:val="009B21EB"/>
    <w:rsid w:val="009D1B2F"/>
    <w:rsid w:val="009E66F2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4437F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2019-05-15T06:11:00Z</dcterms:created>
  <dcterms:modified xsi:type="dcterms:W3CDTF">2019-05-15T06:11:00Z</dcterms:modified>
</cp:coreProperties>
</file>