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A4F" w:rsidRDefault="00A77A4F" w:rsidP="00A77A4F">
      <w:pPr>
        <w:tabs>
          <w:tab w:val="left" w:pos="708"/>
        </w:tabs>
        <w:spacing w:after="0" w:line="240" w:lineRule="auto"/>
        <w:rPr>
          <w:rFonts w:ascii="Times New Roman" w:eastAsia="Arial Unicode MS" w:hAnsi="Times New Roman"/>
          <w:b/>
          <w:color w:val="000000"/>
          <w:sz w:val="24"/>
          <w:szCs w:val="24"/>
        </w:rPr>
      </w:pPr>
    </w:p>
    <w:p w:rsidR="00A77A4F" w:rsidRDefault="001F079E" w:rsidP="00A77A4F">
      <w:pPr>
        <w:tabs>
          <w:tab w:val="left" w:pos="708"/>
        </w:tabs>
        <w:spacing w:after="0" w:line="240" w:lineRule="auto"/>
        <w:jc w:val="center"/>
        <w:rPr>
          <w:rFonts w:ascii="Times New Roman" w:eastAsia="Arial Unicode MS" w:hAnsi="Times New Roman"/>
          <w:b/>
          <w:color w:val="000000"/>
          <w:sz w:val="24"/>
          <w:szCs w:val="24"/>
        </w:rPr>
      </w:pPr>
      <w:r w:rsidRPr="001F079E">
        <w:pict>
          <v:group id="Группа 63" o:spid="_x0000_s1150" style="position:absolute;left:0;text-align:left;margin-left:213.35pt;margin-top:-.3pt;width:34pt;height:48.2pt;z-index:251659264;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">
            <v:shape id="Freeform 3" o:spid="_x0000_s1151"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jjdcQA&#10;AADbAAAADwAAAGRycy9kb3ducmV2LnhtbESPT2vCQBTE7wW/w/IEb3VjLFGiq4hSKfRU/+HxkX0m&#10;wezbsLuN6bfvFgoeh5n5DbNc96YRHTlfW1YwGScgiAuray4VnI7vr3MQPiBrbCyTgh/ysF4NXpaY&#10;a/vgL+oOoRQRwj5HBVUIbS6lLyoy6Me2JY7ezTqDIUpXSu3wEeGmkWmSZNJgzXGhwpa2FRX3w7dR&#10;8Nml2eW635njtExnrpied2ndKDUa9psFiEB9eIb/2x9aQfYGf1/iD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Y43X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152"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DlicUA&#10;AADbAAAADwAAAGRycy9kb3ducmV2LnhtbESPQWvCQBSE74L/YXkFL0U3KdRK6ioiFGqFQhPB6yP7&#10;msRm34bdbRL/vVsoeBxm5htmvR1NK3pyvrGsIF0kIIhLqxuuFJyKt/kKhA/IGlvLpOBKHrab6WSN&#10;mbYDf1Gfh0pECPsMFdQhdJmUvqzJoF/Yjjh639YZDFG6SmqHQ4SbVj4lyVIabDgu1NjRvqbyJ/81&#10;CmSRH8LhpTGP6cf5c0ztZX8sL0rNHsbdK4hAY7iH/9vvWsHyGf6+xB8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EOWJ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153"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lEF8YA&#10;AADbAAAADwAAAGRycy9kb3ducmV2LnhtbESPQWsCMRSE7wX/Q3hCL6VmlbrY1SgqWMRDQW3vz81z&#10;d3Xzsiapbvvrm0LB4zAz3zCTWWtqcSXnK8sK+r0EBHFudcWFgo/96nkEwgdkjbVlUvBNHmbTzsME&#10;M21vvKXrLhQiQthnqKAMocmk9HlJBn3PNsTRO1pnMETpCqkd3iLc1HKQJKk0WHFcKLGhZUn5efdl&#10;FKzWdH79bC5vLz9uWIxOh/fNYv+k1GO3nY9BBGrDPfzfXmsFaQp/X+IPkN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9lEF8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154"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SHDMMA&#10;AADbAAAADwAAAGRycy9kb3ducmV2LnhtbESPT4vCMBTE78J+h/AW9qapwqpU0yKKy8Ke/INen82z&#10;rTYvpYm2++2NIHgcZuY3zDztTCXu1LjSsoLhIAJBnFldcq5gv1v3pyCcR9ZYWSYF/+QgTT56c4y1&#10;bXlD963PRYCwi1FB4X0dS+myggy6ga2Jg3e2jUEfZJNL3WAb4KaSoygaS4Mlh4UCa1oWlF23N6Mg&#10;+vuuTucDd9Pj6ie7Xto1t+VQqa/PbjED4anz7/Cr/asVjC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YSHDM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155"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p1/sMA&#10;AADbAAAADwAAAGRycy9kb3ducmV2LnhtbERPy2rCQBTdF/oPwy24KTqpWNE0E6mCIl0I9bG/zVyT&#10;aOZOnBk17dd3FoUuD+edzTrTiBs5X1tW8DJIQBAXVtdcKtjvlv0JCB+QNTaWScE3eZjljw8Zptre&#10;+ZNu21CKGMI+RQVVCG0qpS8qMugHtiWO3NE6gyFCV0rt8B7DTSOHSTKWBmuODRW2tKioOG+vRsFy&#10;Tefpob2sRj/utZycvjYf892zUr2n7v0NRKAu/Iv/3GutYBzHxi/xB8j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Qp1/sMAAADbAAAADwAAAAAAAAAAAAAAAACYAgAAZHJzL2Rv&#10;d25yZXYueG1sUEsFBgAAAAAEAAQA9QAAAIg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156"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e25cQA&#10;AADbAAAADwAAAGRycy9kb3ducmV2LnhtbESPT2vCQBTE70K/w/IKvelGoSFN3UipWARPjdJeX7Mv&#10;f2r2bchuk/jt3YLgcZiZ3zDrzWRaMVDvGssKlosIBHFhdcOVgtNxN09AOI+ssbVMCi7kYJM9zNaY&#10;ajvyJw25r0SAsEtRQe19l0rpipoMuoXtiINX2t6gD7KvpO5xDHDTylUUxdJgw2Ghxo7eayrO+Z9R&#10;EB2e25/yi6fke/tRnH/HHY/NUqmnx+ntFYSnyd/Dt/ZeK4hf4P9L+AEyu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9XtuXEAAAA2w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157"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8D5sAA&#10;AADbAAAADwAAAGRycy9kb3ducmV2LnhtbERPTYvCMBC9C/6HMII3TVVYtRpFqgt71e0evI3N2JY2&#10;k9LE2t1fvzkIHh/ve7vvTS06al1pWcFsGoEgzqwuOVeQfn9OViCcR9ZYWyYFv+RgvxsOthhr++Qz&#10;dRefixDCLkYFhfdNLKXLCjLoprYhDtzdtgZ9gG0udYvPEG5qOY+iD2mw5NBQYENJQVl1eRgFP8eq&#10;Wqw5Wvxdu2Tlkluazu8npcaj/rAB4an3b/HL/aUVLMP68CX8ALn7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z8D5sAAAADb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158"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w66cYA&#10;AADbAAAADwAAAGRycy9kb3ducmV2LnhtbESPQWvCQBSE70L/w/IEL6KbSLESXUVKBQv2oC3V3h7Z&#10;ZxKafRuza4z+erdQ8DjMzDfMbNGaUjRUu8KygngYgSBOrS44U/D1uRpMQDiPrLG0TAqu5GAxf+rM&#10;MNH2wltqdj4TAcIuQQW591UipUtzMuiGtiIO3tHWBn2QdSZ1jZcAN6UcRdFYGiw4LORY0WtO6e/u&#10;bBQ8U3NYbm4/H9+H05u3x/7+3cV7pXrddjkF4an1j/B/e60VvMTw9yX8ADm/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8w66cYAAADb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159"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E4CsQA&#10;AADbAAAADwAAAGRycy9kb3ducmV2LnhtbESPQWvCQBSE7wX/w/IEb3VjBKvRVSS10Gs1Hrw9s88k&#10;JPs2ZLcx7a93CwWPw8x8w2x2g2lET52rLCuYTSMQxLnVFRcKstPH6xKE88gaG8uk4Icc7Lajlw0m&#10;2t75i/qjL0SAsEtQQel9m0jp8pIMuqltiYN3s51BH2RXSN3hPcBNI+MoWkiDFYeFEltKS8rr47dR&#10;cH6v6/mKo/nvpU+XLr1mWXw7KDUZD/s1CE+Df4b/259awVsMf1/CD5Db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ihOAr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160"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IBBccA&#10;AADbAAAADwAAAGRycy9kb3ducmV2LnhtbESPT2vCQBTE70K/w/IKvUizsRUr0VVEKlioB23xz+2R&#10;fSbB7Ns0u8bUT98tCB6HmfkNM562phQN1a6wrKAXxSCIU6sLzhR8fy2ehyCcR9ZYWiYFv+RgOnno&#10;jDHR9sJrajY+EwHCLkEFufdVIqVLczLoIlsRB+9oa4M+yDqTusZLgJtSvsTxQBosOCzkWNE8p/S0&#10;ORsFfWr2s8/rYbXd/7x7e+zuPlxvp9TTYzsbgfDU+nv41l5qBW+v8P8l/AA5+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hSAQXHAAAA2wAAAA8AAAAAAAAAAAAAAAAAmAIAAGRy&#10;cy9kb3ducmV2LnhtbFBLBQYAAAAABAAEAPUAAACM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161"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V9+sYA&#10;AADbAAAADwAAAGRycy9kb3ducmV2LnhtbESPQWvCQBSE7wX/w/IKvdVNrVSJriKKbaFQMIpeH9ln&#10;Npp9G7OrSfvru4VCj8PMfMNM552txI0aXzpW8NRPQBDnTpdcKNht149jED4ga6wck4Iv8jCf9e6m&#10;mGrX8oZuWShEhLBPUYEJoU6l9Lkhi77vauLoHV1jMUTZFFI32Ea4reQgSV6kxZLjgsGalobyc3a1&#10;Cg7D509n3jJ3bVev3+fNZXTaLz+UerjvFhMQgbrwH/5rv2sFoyH8fok/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V9+s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162"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6DgMMA&#10;AADbAAAADwAAAGRycy9kb3ducmV2LnhtbESPT2sCMRTE7wW/Q3iCN81WsZV1o6ioSD3V1vtj8/YP&#10;3bysm3RNv31TEHocZuY3TLYOphE9da62rOB5koAgzq2uuVTw+XEYL0A4j6yxsUwKfsjBejV4yjDV&#10;9s7v1F98KSKEXYoKKu/bVEqXV2TQTWxLHL3CdgZ9lF0pdYf3CDeNnCbJizRYc1yosKVdRfnX5dso&#10;mL3Nb0e9Lfd9szi686k4hDpclRoNw2YJwlPw/+FH+6QVvM7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36DgM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163"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xcLcMA&#10;AADbAAAADwAAAGRycy9kb3ducmV2LnhtbESPwWrDMBBE74H+g9hCbonsHuzGiWxMSyFQeqiTQ46L&#10;tbVMrJWxVMf5+6pQ6HGYmTfMoVrsIGaafO9YQbpNQBC3TvfcKTif3jbPIHxA1jg4JgV38lCVD6sD&#10;Ftrd+JPmJnQiQtgXqMCEMBZS+taQRb91I3H0vtxkMUQ5dVJPeItwO8inJMmkxZ7jgsGRXgy11+bb&#10;KrjsPnbpYl6T9zmvj6FlxOucKbV+XOo9iEBL+A//tY9aQZ7B75f4A2T5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xcLcMAAADb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164"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rI28UA&#10;AADbAAAADwAAAGRycy9kb3ducmV2LnhtbESPT2vCQBTE74LfYXmCN92YgtroKiJYvPTgv7bHR/aZ&#10;RLNvY3bV1E/fLQgeh5n5DTOdN6YUN6pdYVnBoB+BIE6tLjhTsN+temMQziNrLC2Tgl9yMJ+1W1NM&#10;tL3zhm5bn4kAYZeggtz7KpHSpTkZdH1bEQfvaGuDPsg6k7rGe4CbUsZRNJQGCw4LOVa0zCk9b69G&#10;wffg8/FevTWH+Mdf1qf445KuvoZKdTvNYgLCU+Nf4Wd7rRWMRvD/JfwAOf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qsjbxQAAANsAAAAPAAAAAAAAAAAAAAAAAJgCAABkcnMv&#10;ZG93bnJldi54bWxQSwUGAAAAAAQABAD1AAAAig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165"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a2zb8A&#10;AADbAAAADwAAAGRycy9kb3ducmV2LnhtbERP3WrCMBS+F3yHcAbeabohVapRimPQsSu7PcChOWvq&#10;mpOQZLZ7++VisMuP7/94nu0o7hTi4FjB46YAQdw5PXCv4OP9Zb0HEROyxtExKfihCOfTcnHESruJ&#10;r3RvUy9yCMcKFZiUfCVl7AxZjBvniTP36YLFlGHopQ445XA7yqeiKKXFgXODQU8XQ91X+20VYPC7&#10;Z9/K6Vre3rC5vda0dbVSq4e5PoBINKd/8Z+70Qp2eWz+kn+AP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JrbN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166"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4PYsYA&#10;AADbAAAADwAAAGRycy9kb3ducmV2LnhtbESPT2vCQBTE74V+h+UJ3urGFtRGV+kfA2Jz0erB2yP7&#10;TEKzb0N2E2M/vVsoeBxm5jfMYtWbSnTUuNKygvEoAkGcWV1yruDwnTzNQDiPrLGyTAqu5GC1fHxY&#10;YKzthXfU7X0uAoRdjAoK7+tYSpcVZNCNbE0cvLNtDPogm1zqBi8Bbir5HEUTabDksFBgTR8FZT/7&#10;1ihIk7ROv3g9O3227y+nze9xyttEqeGgf5uD8NT7e/i/vdEKpq/w9yX8ALm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04PYsYAAADbAAAADwAAAAAAAAAAAAAAAACYAgAAZHJz&#10;L2Rvd25yZXYueG1sUEsFBgAAAAAEAAQA9QAAAIs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167"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TrZasEA&#10;AADbAAAADwAAAGRycy9kb3ducmV2LnhtbERPTYvCMBC9C/6HMII3TfUgbtcoIogKKqwK7nG2mW2L&#10;zaQmsXb//eYgeHy879miNZVoyPnSsoLRMAFBnFldcq7gcl4PpiB8QNZYWSYFf+RhMe92Zphq++Qv&#10;ak4hFzGEfYoKihDqVEqfFWTQD21NHLlf6wyGCF0utcNnDDeVHCfJRBosOTYUWNOqoOx2ehgFx/vk&#10;sW+u35sf167re7VbHfRHqVS/1y4/QQRqw1v8cm+1gmlcH7/EHyD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062Wr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168"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wgrcMA&#10;AADbAAAADwAAAGRycy9kb3ducmV2LnhtbESP0WrCQBRE3wv+w3IF35qNBVuJriKCtUihGPMBl+w1&#10;G8zeDdk1if36bqHQx2FmzjDr7Wgb0VPna8cK5kkKgrh0uuZKQXE5PC9B+ICssXFMCh7kYbuZPK0x&#10;027gM/V5qESEsM9QgQmhzaT0pSGLPnEtcfSurrMYouwqqTscItw28iVNX6XFmuOCwZb2hspbfrcK&#10;OJWHr8+y0fL9u3g7HU1+WtxzpWbTcbcCEWgM/+G/9odWsJzD75f4A+Tm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kwgrcMAAADbAAAADwAAAAAAAAAAAAAAAACYAgAAZHJzL2Rv&#10;d25yZXYueG1sUEsFBgAAAAAEAAQA9QAAAIg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169"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zOTsYA&#10;AADbAAAADwAAAGRycy9kb3ducmV2LnhtbESPW2vCQBSE34X+h+UUfNNNrZWYZpXWC1jfTAvi2yF7&#10;cqHZsyG7auyv7wqFPg4z8w2TLnvTiAt1rras4GkcgSDOra65VPD1uR3FIJxH1thYJgU3crBcPAxS&#10;TLS98oEumS9FgLBLUEHlfZtI6fKKDLqxbYmDV9jOoA+yK6Xu8BrgppGTKJpJgzWHhQpbWlWUf2dn&#10;oyArTif9zpvpR/ziVvv988/8uF0rNXzs315BeOr9f/ivvdMK4gncv4QfIB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8zOT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170"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EBv8IA&#10;AADbAAAADwAAAGRycy9kb3ducmV2LnhtbESPQYvCMBSE78L+h/CEvWmqBZHaKCIKHvagbn/Ao3k2&#10;rc1Lt4na/fcbQdjjMDPfMPlmsK14UO9rxwpm0wQEcel0zZWC4vswWYLwAVlj65gU/JKHzfpjlGOm&#10;3ZPP9LiESkQI+wwVmBC6TEpfGrLop64jjt7V9RZDlH0ldY/PCLetnCfJQlqsOS4Y7GhnqLxd7lbB&#10;vNg2u+sp/Wp+0oT31gz7+9ko9TketisQgYbwH363j1rBMoXXl/gD5PoP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QG/wgAAANsAAAAPAAAAAAAAAAAAAAAAAJgCAABkcnMvZG93&#10;bnJldi54bWxQSwUGAAAAAAQABAD1AAAAhw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171"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695sYA&#10;AADbAAAADwAAAGRycy9kb3ducmV2LnhtbESPQWvCQBSE74X+h+UVvNVNxUqMbqQKgpdCtT3o7Zl9&#10;JiHZt3F31bS/3i0Uehxm5htmvuhNK67kfG1ZwcswAUFcWF1zqeDrc/2cgvABWWNrmRR8k4dF/vgw&#10;x0zbG2/puguliBD2GSqoQugyKX1RkUE/tB1x9E7WGQxRulJqh7cIN60cJclEGqw5LlTY0aqiotld&#10;jILlNF2eP8b8/rM9HuiwPzavI5coNXjq32YgAvXhP/zX3mgF6Rh+v8QfIP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p695sYAAADbAAAADwAAAAAAAAAAAAAAAACYAgAAZHJz&#10;L2Rvd25yZXYueG1sUEsFBgAAAAAEAAQA9QAAAIsDAAAAAA==&#10;" fillcolor="black" stroked="f"/>
            <v:shape id="Freeform 24" o:spid="_x0000_s1172"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BnswsMA&#10;AADbAAAADwAAAGRycy9kb3ducmV2LnhtbESPQYvCMBSE74L/ITzBi2haUSldo4go6F5E14U9Ppq3&#10;bbF5KU2s9d+bBWGPw8x8wyzXnalES40rLSuIJxEI4szqknMF16/9OAHhPLLGyjIpeJKD9arfW2Kq&#10;7YPP1F58LgKEXYoKCu/rVEqXFWTQTWxNHLxf2xj0QTa51A0+AtxUchpFC2mw5LBQYE3bgrLb5W4U&#10;fMqsHR1nFJ/y9ue2OyXfZnGOlRoOus0HCE+d/w+/2wetIJnD35fwA+Tq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BnswsMAAADbAAAADwAAAAAAAAAAAAAAAACYAgAAZHJzL2Rv&#10;d25yZXYueG1sUEsFBgAAAAAEAAQA9QAAAIgDAAAAAA==&#10;" path="m400,1615r,9l400,,,,,1624r,8l,1624r,3l1,1632r399,-17xe" fillcolor="black" stroked="f">
              <v:path arrowok="t" o:connecttype="custom" o:connectlocs="40,161;40,162;40,0;0,0;0,162;0,163;0,162;0,163;0,163;40,161" o:connectangles="0,0,0,0,0,0,0,0,0,0"/>
            </v:shape>
            <v:shape id="Freeform 25" o:spid="_x0000_s1173"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Oq9MQA&#10;AADbAAAADwAAAGRycy9kb3ducmV2LnhtbESP3WrCQBSE74W+w3KE3ulGQYnRVaS00EKh+PMAh93T&#10;JDR7NmSPJvr03ULBy2FmvmE2u8E36kpdrAMbmE0zUMQ2uJpLA+fT2yQHFQXZYROYDNwowm77NNpg&#10;4ULPB7oepVQJwrFAA5VIW2gdbUUe4zS0xMn7Dp1HSbIrteuwT3Df6HmWLbXHmtNChS29VGR/jhdv&#10;YH6xYv3q4/75epbF16nts0W+N+Z5POzXoIQGeYT/2+/OQL6Evy/pB+jt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jqvTEAAAA2wAAAA8AAAAAAAAAAAAAAAAAmAIAAGRycy9k&#10;b3ducmV2LnhtbFBLBQYAAAAABAAEAPUAAACJAw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174"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dKxcUA&#10;AADbAAAADwAAAGRycy9kb3ducmV2LnhtbESPT2sCMRTE7wW/Q3iCt5qtgpXVKKVUaWGr+OfS2yN5&#10;bpZuXpZN1PXbNwXB4zAzv2Hmy87V4kJtqDwreBlmIIi1NxWXCo6H1fMURIjIBmvPpOBGAZaL3tMc&#10;c+OvvKPLPpYiQTjkqMDG2ORSBm3JYRj6hjh5J986jEm2pTQtXhPc1XKUZRPpsOK0YLGhd0v6d392&#10;CvR6XHx8FT9Wn0fb77LabAu3Oyk16HdvMxCRuvgI39ufRsH0Ff6/pB8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90rF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175"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hgLwA&#10;AADbAAAADwAAAGRycy9kb3ducmV2LnhtbERPuwrCMBTdBf8hXMHNpjqIVKOIIOgi+ELHS3Nti81N&#10;aWJb/XozCI6H816sOlOKhmpXWFYwjmIQxKnVBWcKLuftaAbCeWSNpWVS8CYHq2W/t8BE25aP1Jx8&#10;JkIIuwQV5N5XiZQuzcmgi2xFHLiHrQ36AOtM6hrbEG5KOYnjqTRYcGjIsaJNTunz9DIKKvO5Xu77&#10;QxOPbzjR7Ybb55SVGg669RyEp87/xT/3TiuYhbHhS/gBcvkF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b42GAvAAAANsAAAAPAAAAAAAAAAAAAAAAAJgCAABkcnMvZG93bnJldi54&#10;bWxQSwUGAAAAAAQABAD1AAAAgQMAAAAA&#10;" path="m4042,r-4,2l,1662r152,369l4190,371r-4,1l4042,r-3,1l4038,2r4,-2xe" fillcolor="black" stroked="f">
              <v:path arrowok="t" o:connecttype="custom" o:connectlocs="404,0;404,0;0,166;15,203;419,37;419,37;404,0;404,0;404,0;404,0" o:connectangles="0,0,0,0,0,0,0,0,0,0"/>
            </v:shape>
            <v:shape id="Freeform 28" o:spid="_x0000_s1176"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sR6sUA&#10;AADbAAAADwAAAGRycy9kb3ducmV2LnhtbESPQWuDQBSE74H+h+UFekvWhFIS6yqhkOAp0BiwvT3c&#10;VxXdt+Juou2v7xYKPQ4z8w2TZLPpxZ1G11pWsFlHIIgrq1uuFVyL42oHwnlkjb1lUvBFDrL0YZFg&#10;rO3Eb3S/+FoECLsYFTTeD7GUrmrIoFvbgTh4n3Y06IMca6lHnALc9HIbRc/SYMthocGBXhuqusvN&#10;KHh63x+Kkj6+u/JkS5kXZ3s+3pR6XM6HFxCeZv8f/mvnWsFuD79fwg+Q6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xHqxQAAANsAAAAPAAAAAAAAAAAAAAAAAJgCAABkcnMv&#10;ZG93bnJldi54bWxQSwUGAAAAAAQABAD1AAAAigM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177"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TNJsIA&#10;AADbAAAADwAAAGRycy9kb3ducmV2LnhtbERPXWvCMBR9H+w/hDvwbaYqFFdNRZTBykCYG/h6ba5t&#10;bXNTk0zrvzcPgz0ezvdyNZhOXMn5xrKCyTgBQVxa3XCl4Of7/XUOwgdkjZ1lUnAnD6v8+WmJmbY3&#10;/qLrPlQihrDPUEEdQp9J6cuaDPqx7Ykjd7LOYIjQVVI7vMVw08lpkqTSYMOxocaeNjWV7f7XKLjM&#10;tu3OHQ/n42cxv6dteZnKIlVq9DKsFyACDeFf/Of+0Are4vr4Jf4Am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tM0mwgAAANsAAAAPAAAAAAAAAAAAAAAAAJgCAABkcnMvZG93&#10;bnJldi54bWxQSwUGAAAAAAQABAD1AAAAhwMAAAAA&#10;" path="m199,400l,200,,13403r400,l400,200,199,,400,200,400,,199,r,400xe" fillcolor="black" stroked="f">
              <v:path arrowok="t" o:connecttype="custom" o:connectlocs="20,40;0,20;0,1340;40,1340;40,20;20,0;40,20;40,0;20,0;20,40" o:connectangles="0,0,0,0,0,0,0,0,0,0"/>
            </v:shape>
            <v:rect id="Rectangle 30" o:spid="_x0000_s1178"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zCIo8UA&#10;AADbAAAADwAAAGRycy9kb3ducmV2LnhtbESPT2sCMRTE7wW/Q3hCbzWrtEVXo2ih4KXgv4Penpvn&#10;7uLmZU2irn76RhA8DjPzG2Y0aUwlLuR8aVlBt5OAIM6sLjlXsFn/fvRB+ICssbJMCm7kYTJuvY0w&#10;1fbKS7qsQi4ihH2KCooQ6lRKnxVk0HdsTRy9g3UGQ5Qul9rhNcJNJXtJ8i0NlhwXCqzpp6DsuDob&#10;BbNBf3ZafPLffbnf0W67P371XKLUe7uZDkEEasIr/GzPtYJBFx5f4g+Q4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MIijxQAAANsAAAAPAAAAAAAAAAAAAAAAAJgCAABkcnMv&#10;ZG93bnJldi54bWxQSwUGAAAAAAQABAD1AAAAigMAAAAA&#10;" fillcolor="black" stroked="f"/>
            <v:shape id="Freeform 31" o:spid="_x0000_s1179"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oK448QA&#10;AADbAAAADwAAAGRycy9kb3ducmV2LnhtbESP3WoCMRSE7wu+QziCN0Wz7kWpq1GkVKh0YfHnAY6b&#10;4+5icrIkqW7fvikUejnMzDfMajNYI+7kQ+dYwXyWgSCune64UXA+7aavIEJE1mgck4JvCrBZj55W&#10;WGj34APdj7ERCcKhQAVtjH0hZahbshhmridO3tV5izFJ30jt8ZHg1sg8y16kxY7TQos9vbVU345f&#10;VsF7fvHVBT9NnZ0aU+6r8nlRlUpNxsN2CSLSEP/Df+0PrWCRw++X9AP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aCuOPEAAAA2wAAAA8AAAAAAAAAAAAAAAAAmAIAAGRycy9k&#10;b3ducmV2LnhtbFBLBQYAAAAABAAEAPUAAACJAwAAAAA=&#10;" path="m400,200l201,400r5510,l5711,,201,,,200,201,,,,,200r400,xe" fillcolor="black" stroked="f">
              <v:path arrowok="t" o:connecttype="custom" o:connectlocs="40,20;20,40;571,40;571,0;20,0;0,20;20,0;0,0;0,20;40,20" o:connectangles="0,0,0,0,0,0,0,0,0,0"/>
            </v:shape>
            <v:shape id="Freeform 32" o:spid="_x0000_s1180"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jp5E8UA&#10;AADbAAAADwAAAGRycy9kb3ducmV2LnhtbESPT2vCQBTE7wW/w/IEb3VjBanRNcRCoCC09c/B4zP7&#10;zAazb9Psqum37xYKHoeZ+Q2zzHrbiBt1vnasYDJOQBCXTtdcKTjsi+dXED4ga2wck4If8pCtBk9L&#10;TLW785Zuu1CJCGGfogITQptK6UtDFv3YtcTRO7vOYoiyq6Tu8B7htpEvSTKTFmuOCwZbejNUXnZX&#10;q8BKPJ6qWVF+5NPN52Zer7++C6PUaNjnCxCB+vAI/7fftYL5FP6+xB8gV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OnkTxQAAANsAAAAPAAAAAAAAAAAAAAAAAJgCAABkcnMv&#10;ZG93bnJldi54bWxQSwUGAAAAAAQABAD1AAAAigMAAAAA&#10;" path="m201,4097r199,l400,,,,,4097r201,xe" fillcolor="black" stroked="f">
              <v:path arrowok="t" o:connecttype="custom" o:connectlocs="20,410;40,410;40,0;0,0;0,410;20,410" o:connectangles="0,0,0,0,0,0"/>
            </v:shape>
            <w10:wrap anchorx="margin"/>
          </v:group>
        </w:pict>
      </w: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p>
    <w:p w:rsidR="00A77A4F" w:rsidRDefault="00A77A4F" w:rsidP="00A77A4F">
      <w:pPr>
        <w:tabs>
          <w:tab w:val="left" w:pos="708"/>
        </w:tabs>
        <w:spacing w:after="0" w:line="240" w:lineRule="auto"/>
        <w:jc w:val="center"/>
        <w:rPr>
          <w:rFonts w:ascii="Times New Roman" w:eastAsia="Arial Unicode MS" w:hAnsi="Times New Roman"/>
          <w:b/>
          <w:color w:val="000000"/>
          <w:sz w:val="28"/>
          <w:szCs w:val="28"/>
        </w:rPr>
      </w:pPr>
      <w:r>
        <w:rPr>
          <w:rFonts w:ascii="Times New Roman" w:eastAsia="Arial Unicode MS" w:hAnsi="Times New Roman"/>
          <w:b/>
          <w:color w:val="000000"/>
          <w:sz w:val="28"/>
          <w:szCs w:val="28"/>
        </w:rPr>
        <w:t>УКРАЇНА</w:t>
      </w:r>
    </w:p>
    <w:p w:rsidR="00A77A4F" w:rsidRDefault="00A77A4F" w:rsidP="00A77A4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77A4F" w:rsidRDefault="00A77A4F" w:rsidP="00A77A4F">
      <w:pPr>
        <w:tabs>
          <w:tab w:val="left" w:pos="708"/>
        </w:tabs>
        <w:spacing w:after="0" w:line="240" w:lineRule="auto"/>
        <w:jc w:val="center"/>
        <w:rPr>
          <w:rFonts w:ascii="Times New Roman" w:eastAsia="Arial Unicode MS" w:hAnsi="Times New Roman"/>
          <w:b/>
          <w:color w:val="000000"/>
          <w:sz w:val="24"/>
          <w:szCs w:val="24"/>
        </w:rPr>
      </w:pPr>
    </w:p>
    <w:p w:rsidR="00A77A4F" w:rsidRDefault="00A77A4F" w:rsidP="00A77A4F">
      <w:pPr>
        <w:tabs>
          <w:tab w:val="left" w:pos="708"/>
        </w:tabs>
        <w:spacing w:after="0" w:line="240" w:lineRule="auto"/>
        <w:jc w:val="center"/>
        <w:rPr>
          <w:rFonts w:ascii="Times New Roman" w:eastAsia="Arial Unicode MS" w:hAnsi="Times New Roman"/>
          <w:color w:val="000000"/>
          <w:sz w:val="24"/>
          <w:szCs w:val="24"/>
        </w:rPr>
      </w:pPr>
      <w:bookmarkStart w:id="0" w:name="_GoBack"/>
      <w:bookmarkEnd w:id="0"/>
      <w:r>
        <w:rPr>
          <w:rFonts w:ascii="Times New Roman" w:eastAsia="Arial Unicode MS" w:hAnsi="Times New Roman" w:cs="Times New Roman"/>
          <w:color w:val="000000"/>
          <w:sz w:val="24"/>
          <w:szCs w:val="24"/>
        </w:rPr>
        <w:t xml:space="preserve">ХХХІ </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A77A4F" w:rsidRDefault="00A77A4F" w:rsidP="00A77A4F">
      <w:pPr>
        <w:tabs>
          <w:tab w:val="left" w:pos="708"/>
        </w:tabs>
        <w:spacing w:after="0" w:line="240" w:lineRule="auto"/>
        <w:rPr>
          <w:rFonts w:ascii="Times New Roman" w:eastAsia="Arial Unicode MS" w:hAnsi="Times New Roman"/>
          <w:color w:val="000000"/>
          <w:sz w:val="24"/>
          <w:szCs w:val="24"/>
        </w:rPr>
      </w:pPr>
    </w:p>
    <w:p w:rsidR="00A77A4F" w:rsidRDefault="00A77A4F" w:rsidP="00A77A4F">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24.12.2019 року                                            Крупець                                                 №6</w:t>
      </w: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4"/>
          <w:szCs w:val="24"/>
        </w:rPr>
      </w:pP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Про коригування проектно -</w:t>
      </w: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кошторисної документації на </w:t>
      </w: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«Капітальний ремонт </w:t>
      </w: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вул. Островського в с. Крупець </w:t>
      </w: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A77A4F" w:rsidRDefault="00A77A4F" w:rsidP="00A77A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ст. 25  Закону  України "Про  місцеве  самоврядування в Україні"  розглянувши та провівши аналіз проектно - кошторисної документації"Капітальний ремонт вул. Островського в с. Крупець Славутського району", яка була розроблена в 2015 році, в зв’язку із підвищенням цін на матеріали, підняттям рівня мінімальної заробітної плати, взявши до уваги, що кошторисною частиною даного проекту заробітна плата та поточні ціни на матеріальні ресурси прийняті на рівні цін 2015 року,  керуючись ДСТУ Б Д.1.1-1:2013 «Правила визначення вартості будівництва», </w:t>
      </w:r>
      <w:r>
        <w:rPr>
          <w:rFonts w:ascii="Times New Roman" w:hAnsi="Times New Roman" w:cs="Times New Roman"/>
          <w:color w:val="000000"/>
          <w:sz w:val="24"/>
          <w:szCs w:val="24"/>
        </w:rPr>
        <w:t xml:space="preserve">сільська рада </w:t>
      </w:r>
    </w:p>
    <w:p w:rsidR="00A77A4F" w:rsidRDefault="00A77A4F" w:rsidP="00A77A4F">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ВИРІШИЛА:</w:t>
      </w:r>
    </w:p>
    <w:p w:rsidR="00A77A4F" w:rsidRDefault="00A77A4F" w:rsidP="00902F7B">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0" w:firstLine="567"/>
        <w:contextualSpacing/>
        <w:jc w:val="both"/>
        <w:rPr>
          <w:b/>
          <w:lang w:val="ru-RU"/>
        </w:rPr>
      </w:pPr>
      <w:r>
        <w:rPr>
          <w:color w:val="000000"/>
          <w:lang w:val="ru-RU"/>
        </w:rPr>
        <w:t xml:space="preserve">Провести коригування кошторисної частини проектно - кошторисної документації на </w:t>
      </w:r>
      <w:r>
        <w:rPr>
          <w:lang w:val="ru-RU"/>
        </w:rPr>
        <w:t>«Капітальний ремонт вул. Островського в с.Крупець Славутського району».</w:t>
      </w:r>
    </w:p>
    <w:p w:rsidR="00A77A4F" w:rsidRDefault="00A77A4F" w:rsidP="00902F7B">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0" w:firstLine="567"/>
        <w:contextualSpacing/>
        <w:jc w:val="both"/>
        <w:rPr>
          <w:b/>
          <w:lang w:val="en-US"/>
        </w:rPr>
      </w:pPr>
      <w:r>
        <w:rPr>
          <w:iCs/>
          <w:color w:val="000000"/>
          <w:shd w:val="clear" w:color="auto" w:fill="FFFFFF"/>
          <w:lang w:val="ru-RU"/>
        </w:rPr>
        <w:t xml:space="preserve">Внести зміни до проектної документації, зазначеної в пункті 1 цього рішення, а саме слова «вул. </w:t>
      </w:r>
      <w:r>
        <w:rPr>
          <w:iCs/>
          <w:color w:val="000000"/>
          <w:shd w:val="clear" w:color="auto" w:fill="FFFFFF"/>
        </w:rPr>
        <w:t>Островського»  замінити  словами  «вул. О.Гуменюка».</w:t>
      </w:r>
    </w:p>
    <w:p w:rsidR="00A77A4F" w:rsidRDefault="00A77A4F" w:rsidP="00902F7B">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0" w:firstLine="567"/>
        <w:contextualSpacing/>
        <w:jc w:val="both"/>
        <w:rPr>
          <w:b/>
          <w:lang w:val="ru-RU"/>
        </w:rPr>
      </w:pPr>
      <w:r>
        <w:rPr>
          <w:iCs/>
          <w:color w:val="000000"/>
          <w:shd w:val="clear" w:color="auto" w:fill="FFFFFF"/>
          <w:lang w:val="ru-RU"/>
        </w:rPr>
        <w:t xml:space="preserve">Після проведення коригування </w:t>
      </w:r>
      <w:r>
        <w:rPr>
          <w:color w:val="000000"/>
          <w:lang w:val="ru-RU"/>
        </w:rPr>
        <w:t>кошторисної частини проектно - кошторисної документації  подати її на розгляд сільської ради для затвердження.</w:t>
      </w:r>
      <w:r>
        <w:rPr>
          <w:lang w:val="ru-RU"/>
        </w:rPr>
        <w:t xml:space="preserve"> </w:t>
      </w:r>
    </w:p>
    <w:p w:rsidR="00A77A4F" w:rsidRDefault="00A77A4F" w:rsidP="00902F7B">
      <w:pPr>
        <w:pStyle w:val="a6"/>
        <w:numPr>
          <w:ilvl w:val="0"/>
          <w:numId w:val="1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0" w:firstLine="567"/>
        <w:contextualSpacing/>
        <w:jc w:val="both"/>
        <w:rPr>
          <w:b/>
          <w:lang w:val="ru-RU"/>
        </w:rPr>
      </w:pPr>
      <w:r>
        <w:rPr>
          <w:color w:val="000000"/>
          <w:lang w:val="ru-RU"/>
        </w:rPr>
        <w:t xml:space="preserve">Начальнику відділу фінансів Крупецької сільської ради (О.М.Голубовська) передбачити кошти на коригування </w:t>
      </w:r>
      <w:r>
        <w:rPr>
          <w:lang w:val="ru-RU"/>
        </w:rPr>
        <w:t>проектно - кошторисної документації, зазначеної в пункті 1 цього рішення.</w:t>
      </w:r>
    </w:p>
    <w:p w:rsidR="00A77A4F" w:rsidRDefault="00A77A4F" w:rsidP="00A77A4F">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5.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Качаровська О.В.) та постійну комісію з питань земельних відносин, природокористування, планування території, будівництва, архітектури, охорони пам</w:t>
      </w:r>
      <w:r>
        <w:rPr>
          <w:rFonts w:ascii="Times New Roman" w:hAnsi="Times New Roman" w:cs="Times New Roman"/>
          <w:color w:val="000000"/>
          <w:sz w:val="24"/>
          <w:szCs w:val="24"/>
          <w:vertAlign w:val="superscript"/>
          <w:lang w:val="uk-UA"/>
        </w:rPr>
        <w:t>,</w:t>
      </w:r>
      <w:r>
        <w:rPr>
          <w:rFonts w:ascii="Times New Roman" w:hAnsi="Times New Roman" w:cs="Times New Roman"/>
          <w:color w:val="000000"/>
          <w:sz w:val="24"/>
          <w:szCs w:val="24"/>
          <w:lang w:val="uk-UA"/>
        </w:rPr>
        <w:t xml:space="preserve">яток, історичного середовища та благоустрою </w:t>
      </w:r>
      <w:r w:rsidRPr="00B64D28">
        <w:rPr>
          <w:rFonts w:ascii="Times New Roman" w:hAnsi="Times New Roman" w:cs="Times New Roman"/>
          <w:color w:val="000000"/>
          <w:sz w:val="24"/>
          <w:szCs w:val="24"/>
          <w:lang w:val="uk-UA"/>
        </w:rPr>
        <w:t>(Денисюк Т.В.).</w:t>
      </w:r>
    </w:p>
    <w:p w:rsidR="00A77A4F" w:rsidRDefault="00A77A4F" w:rsidP="00A77A4F">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hAnsi="Times New Roman" w:cs="Times New Roman"/>
          <w:color w:val="000000"/>
          <w:sz w:val="24"/>
          <w:szCs w:val="24"/>
          <w:lang w:val="uk-UA"/>
        </w:rPr>
      </w:pPr>
    </w:p>
    <w:p w:rsidR="00A77A4F" w:rsidRDefault="00A77A4F" w:rsidP="00A77A4F">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A77A4F" w:rsidRDefault="00A77A4F" w:rsidP="00A77A4F">
      <w:pPr>
        <w:tabs>
          <w:tab w:val="left" w:pos="708"/>
        </w:tabs>
        <w:spacing w:after="0"/>
        <w:jc w:val="center"/>
        <w:rPr>
          <w:rFonts w:ascii="Times New Roman" w:hAnsi="Times New Roman"/>
          <w:sz w:val="24"/>
          <w:szCs w:val="24"/>
        </w:rPr>
      </w:pPr>
    </w:p>
    <w:p w:rsidR="00A77A4F" w:rsidRPr="00D2187E" w:rsidRDefault="00A77A4F" w:rsidP="00A77A4F">
      <w:pPr>
        <w:tabs>
          <w:tab w:val="left" w:pos="708"/>
        </w:tabs>
        <w:rPr>
          <w:b/>
          <w:color w:val="000000"/>
          <w:lang w:val="en-US"/>
        </w:rPr>
      </w:pPr>
    </w:p>
    <w:p w:rsidR="00800649" w:rsidRDefault="00800649" w:rsidP="00800649">
      <w:pPr>
        <w:tabs>
          <w:tab w:val="left" w:pos="709"/>
        </w:tabs>
        <w:spacing w:after="0"/>
        <w:jc w:val="center"/>
        <w:rPr>
          <w:rFonts w:ascii="Times New Roman" w:hAnsi="Times New Roman" w:cs="Times New Roman"/>
          <w:sz w:val="24"/>
          <w:szCs w:val="24"/>
        </w:rPr>
      </w:pPr>
      <w:r>
        <w:rPr>
          <w:rFonts w:ascii="Times New Roman" w:hAnsi="Times New Roman" w:cs="Times New Roman"/>
          <w:sz w:val="24"/>
          <w:szCs w:val="24"/>
        </w:rPr>
        <w:lastRenderedPageBreak/>
        <w:t>ПОРЯДОК ДЕННИЙ</w:t>
      </w:r>
    </w:p>
    <w:p w:rsidR="00800649" w:rsidRDefault="00800649" w:rsidP="00800649">
      <w:pPr>
        <w:tabs>
          <w:tab w:val="left" w:pos="709"/>
        </w:tabs>
        <w:spacing w:after="0"/>
        <w:jc w:val="center"/>
        <w:rPr>
          <w:rFonts w:ascii="Times New Roman" w:hAnsi="Times New Roman" w:cs="Times New Roman"/>
          <w:sz w:val="24"/>
          <w:szCs w:val="24"/>
        </w:rPr>
      </w:pPr>
    </w:p>
    <w:p w:rsidR="00800649" w:rsidRPr="00E652BD" w:rsidRDefault="00800649" w:rsidP="00800649">
      <w:pPr>
        <w:spacing w:after="0"/>
        <w:jc w:val="both"/>
        <w:rPr>
          <w:rFonts w:ascii="Times New Roman" w:hAnsi="Times New Roman"/>
          <w:sz w:val="24"/>
          <w:szCs w:val="24"/>
        </w:rPr>
      </w:pPr>
      <w:r w:rsidRPr="00E652BD">
        <w:rPr>
          <w:rFonts w:ascii="Times New Roman" w:eastAsia="Arial Unicode MS" w:hAnsi="Times New Roman" w:cs="Times New Roman"/>
          <w:color w:val="000000"/>
          <w:sz w:val="24"/>
          <w:szCs w:val="24"/>
        </w:rPr>
        <w:t xml:space="preserve"> 1.</w:t>
      </w:r>
      <w:r w:rsidRPr="00E652BD">
        <w:rPr>
          <w:rFonts w:ascii="Times New Roman" w:hAnsi="Times New Roman"/>
          <w:sz w:val="24"/>
          <w:szCs w:val="24"/>
        </w:rPr>
        <w:t>Про надання субвенції з сільського бюджету Крупецької сільської ради іншим бюджетам</w:t>
      </w:r>
    </w:p>
    <w:p w:rsidR="00800649" w:rsidRPr="00E652BD" w:rsidRDefault="00800649" w:rsidP="00800649">
      <w:pPr>
        <w:tabs>
          <w:tab w:val="left" w:pos="4140"/>
        </w:tabs>
        <w:spacing w:after="0"/>
        <w:jc w:val="both"/>
        <w:rPr>
          <w:rFonts w:ascii="Times New Roman" w:hAnsi="Times New Roman"/>
          <w:sz w:val="24"/>
          <w:szCs w:val="24"/>
          <w:lang w:val="ru-RU"/>
        </w:rPr>
      </w:pPr>
      <w:r>
        <w:rPr>
          <w:rFonts w:ascii="Times New Roman" w:hAnsi="Times New Roman"/>
          <w:sz w:val="24"/>
          <w:szCs w:val="24"/>
        </w:rPr>
        <w:t>2.</w:t>
      </w:r>
      <w:r w:rsidRPr="00E652BD">
        <w:rPr>
          <w:rFonts w:ascii="Times New Roman" w:hAnsi="Times New Roman"/>
          <w:sz w:val="24"/>
          <w:szCs w:val="24"/>
          <w:lang w:val="ru-RU"/>
        </w:rPr>
        <w:t>Про затвердження ліміту споживання енергоносіїв у натуральних показниках по Крупецькій сільській раді на 2020 рік</w:t>
      </w:r>
    </w:p>
    <w:p w:rsidR="00800649" w:rsidRDefault="00800649" w:rsidP="00800649">
      <w:pPr>
        <w:pStyle w:val="a6"/>
        <w:spacing w:before="0" w:beforeAutospacing="0" w:after="0" w:afterAutospacing="0" w:line="276" w:lineRule="auto"/>
        <w:jc w:val="both"/>
      </w:pPr>
      <w:r w:rsidRPr="00E652BD">
        <w:t>3.Про сільський бюджет Крупецької сільської ради на 2020 рік</w:t>
      </w:r>
    </w:p>
    <w:p w:rsidR="00800649" w:rsidRPr="00E652BD" w:rsidRDefault="00800649" w:rsidP="00800649">
      <w:pPr>
        <w:pStyle w:val="a6"/>
        <w:spacing w:before="0" w:beforeAutospacing="0" w:after="0" w:afterAutospacing="0" w:line="276" w:lineRule="auto"/>
        <w:jc w:val="both"/>
      </w:pPr>
      <w:r w:rsidRPr="00E652BD">
        <w:rPr>
          <w:color w:val="000000"/>
          <w:lang w:val="ru-RU"/>
        </w:rPr>
        <w:t xml:space="preserve">4. Про прийняття </w:t>
      </w:r>
      <w:r w:rsidRPr="00E652BD">
        <w:rPr>
          <w:color w:val="000000"/>
          <w:kern w:val="32"/>
          <w:lang w:val="ru-RU"/>
        </w:rPr>
        <w:t xml:space="preserve">майна </w:t>
      </w:r>
      <w:r w:rsidRPr="00E652BD">
        <w:rPr>
          <w:color w:val="000000"/>
          <w:lang w:val="ru-RU"/>
        </w:rPr>
        <w:t xml:space="preserve">у комунальну власність </w:t>
      </w:r>
    </w:p>
    <w:p w:rsidR="00800649" w:rsidRDefault="00800649" w:rsidP="00800649">
      <w:pPr>
        <w:spacing w:after="0"/>
        <w:jc w:val="both"/>
        <w:rPr>
          <w:rFonts w:ascii="Times New Roman" w:hAnsi="Times New Roman" w:cs="Times New Roman"/>
          <w:sz w:val="24"/>
          <w:szCs w:val="24"/>
          <w:lang w:val="ru-RU"/>
        </w:rPr>
      </w:pPr>
      <w:r w:rsidRPr="00E652BD">
        <w:rPr>
          <w:rFonts w:ascii="Times New Roman" w:hAnsi="Times New Roman" w:cs="Times New Roman"/>
          <w:sz w:val="24"/>
          <w:szCs w:val="24"/>
          <w:lang w:val="ru-RU"/>
        </w:rPr>
        <w:t xml:space="preserve">5. Про коригування  кошторисної  частини проектно – кошторисної  документації  на </w:t>
      </w:r>
    </w:p>
    <w:p w:rsidR="00800649" w:rsidRPr="00E652BD" w:rsidRDefault="00800649" w:rsidP="00800649">
      <w:pPr>
        <w:spacing w:after="0"/>
        <w:jc w:val="both"/>
        <w:rPr>
          <w:rFonts w:ascii="Times New Roman" w:hAnsi="Times New Roman" w:cs="Times New Roman"/>
          <w:sz w:val="24"/>
          <w:szCs w:val="24"/>
          <w:lang w:val="ru-RU"/>
        </w:rPr>
      </w:pPr>
      <w:r w:rsidRPr="00E652BD">
        <w:rPr>
          <w:rFonts w:ascii="Times New Roman" w:hAnsi="Times New Roman" w:cs="Times New Roman"/>
          <w:sz w:val="24"/>
          <w:szCs w:val="24"/>
          <w:lang w:val="ru-RU"/>
        </w:rPr>
        <w:t xml:space="preserve">« Капітальне   будівництво – водопостачання с. Полянь   Славутського району Хмельницької  області </w:t>
      </w:r>
    </w:p>
    <w:p w:rsidR="00800649" w:rsidRPr="00E652BD" w:rsidRDefault="00800649" w:rsidP="00800649">
      <w:pPr>
        <w:spacing w:after="0"/>
        <w:jc w:val="both"/>
        <w:rPr>
          <w:rFonts w:ascii="Times New Roman" w:hAnsi="Times New Roman" w:cs="Times New Roman"/>
          <w:sz w:val="24"/>
          <w:szCs w:val="24"/>
          <w:lang w:val="ru-RU"/>
        </w:rPr>
      </w:pPr>
      <w:r w:rsidRPr="00E652BD">
        <w:rPr>
          <w:rFonts w:ascii="Times New Roman" w:hAnsi="Times New Roman" w:cs="Times New Roman"/>
          <w:sz w:val="24"/>
          <w:szCs w:val="24"/>
          <w:lang w:val="ru-RU"/>
        </w:rPr>
        <w:t>6. Про коригування проектно - кошторисної документації</w:t>
      </w:r>
      <w:r>
        <w:rPr>
          <w:rFonts w:ascii="Times New Roman" w:hAnsi="Times New Roman" w:cs="Times New Roman"/>
          <w:sz w:val="24"/>
          <w:szCs w:val="24"/>
          <w:lang w:val="ru-RU"/>
        </w:rPr>
        <w:t xml:space="preserve"> </w:t>
      </w:r>
      <w:r w:rsidRPr="00E652BD">
        <w:rPr>
          <w:rFonts w:ascii="Times New Roman" w:hAnsi="Times New Roman" w:cs="Times New Roman"/>
          <w:sz w:val="24"/>
          <w:szCs w:val="24"/>
          <w:lang w:val="ru-RU"/>
        </w:rPr>
        <w:t xml:space="preserve"> на « Капітальний ремонт   вул. Островського в  с. Крупець Славутського району</w:t>
      </w:r>
    </w:p>
    <w:sectPr w:rsidR="00800649" w:rsidRPr="00E652BD" w:rsidSect="00D87DB5">
      <w:headerReference w:type="even" r:id="rId7"/>
      <w:headerReference w:type="default" r:id="rId8"/>
      <w:footerReference w:type="even" r:id="rId9"/>
      <w:footerReference w:type="default" r:id="rId10"/>
      <w:headerReference w:type="first" r:id="rId11"/>
      <w:footerReference w:type="first" r:id="rId12"/>
      <w:pgSz w:w="11906" w:h="16838"/>
      <w:pgMar w:top="851" w:right="567" w:bottom="567"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7351" w:rsidRDefault="006D7351" w:rsidP="00B17F93">
      <w:pPr>
        <w:spacing w:after="0" w:line="240" w:lineRule="auto"/>
      </w:pPr>
      <w:r>
        <w:separator/>
      </w:r>
    </w:p>
  </w:endnote>
  <w:endnote w:type="continuationSeparator" w:id="0">
    <w:p w:rsidR="006D7351" w:rsidRDefault="006D7351"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urier New"/>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6D7351">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6D7351">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6D7351">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7351" w:rsidRDefault="006D7351" w:rsidP="00B17F93">
      <w:pPr>
        <w:spacing w:after="0" w:line="240" w:lineRule="auto"/>
      </w:pPr>
      <w:r>
        <w:separator/>
      </w:r>
    </w:p>
  </w:footnote>
  <w:footnote w:type="continuationSeparator" w:id="0">
    <w:p w:rsidR="006D7351" w:rsidRDefault="006D7351"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6D7351">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6D7351">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0101" w:rsidRDefault="006D7351">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E1851E7"/>
    <w:multiLevelType w:val="hybridMultilevel"/>
    <w:tmpl w:val="03C6FF0E"/>
    <w:lvl w:ilvl="0" w:tplc="58BA7056">
      <w:start w:val="4"/>
      <w:numFmt w:val="bullet"/>
      <w:lvlText w:val="-"/>
      <w:lvlJc w:val="left"/>
      <w:pPr>
        <w:ind w:left="4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55515204"/>
    <w:multiLevelType w:val="hybridMultilevel"/>
    <w:tmpl w:val="C7906E72"/>
    <w:lvl w:ilvl="0" w:tplc="622EF3AC">
      <w:numFmt w:val="bullet"/>
      <w:lvlText w:val="-"/>
      <w:lvlJc w:val="left"/>
      <w:pPr>
        <w:ind w:left="1080" w:hanging="360"/>
      </w:pPr>
      <w:rPr>
        <w:rFonts w:ascii="Times New Roman" w:eastAsia="Times New Roman" w:hAnsi="Times New Roman" w:cs="Times New Roman" w:hint="default"/>
        <w:color w:val="000000"/>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0">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2">
    <w:nsid w:val="70775FB6"/>
    <w:multiLevelType w:val="hybridMultilevel"/>
    <w:tmpl w:val="A1F491F8"/>
    <w:lvl w:ilvl="0" w:tplc="57E6A8E4">
      <w:start w:val="1"/>
      <w:numFmt w:val="decimal"/>
      <w:lvlText w:val="%1."/>
      <w:lvlJc w:val="left"/>
      <w:pPr>
        <w:ind w:left="1497" w:hanging="930"/>
      </w:pPr>
      <w:rPr>
        <w:b w:val="0"/>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FELayout/>
  </w:compat>
  <w:rsids>
    <w:rsidRoot w:val="007C08D6"/>
    <w:rsid w:val="0001038E"/>
    <w:rsid w:val="00011E75"/>
    <w:rsid w:val="00013181"/>
    <w:rsid w:val="00013B65"/>
    <w:rsid w:val="00013D3F"/>
    <w:rsid w:val="00020637"/>
    <w:rsid w:val="00023796"/>
    <w:rsid w:val="0002450B"/>
    <w:rsid w:val="000253D2"/>
    <w:rsid w:val="00033F59"/>
    <w:rsid w:val="0004088B"/>
    <w:rsid w:val="00041368"/>
    <w:rsid w:val="0004282C"/>
    <w:rsid w:val="000465F2"/>
    <w:rsid w:val="00054719"/>
    <w:rsid w:val="000623F4"/>
    <w:rsid w:val="00063FE9"/>
    <w:rsid w:val="000679D8"/>
    <w:rsid w:val="000704A5"/>
    <w:rsid w:val="00073E42"/>
    <w:rsid w:val="000754A2"/>
    <w:rsid w:val="000760AA"/>
    <w:rsid w:val="0008175C"/>
    <w:rsid w:val="00090D0C"/>
    <w:rsid w:val="00097C3A"/>
    <w:rsid w:val="000A5DFC"/>
    <w:rsid w:val="000B24EB"/>
    <w:rsid w:val="000B3C33"/>
    <w:rsid w:val="000C06B0"/>
    <w:rsid w:val="000D0DCD"/>
    <w:rsid w:val="000D1FF9"/>
    <w:rsid w:val="000D395B"/>
    <w:rsid w:val="000D7580"/>
    <w:rsid w:val="000E32C3"/>
    <w:rsid w:val="000F2240"/>
    <w:rsid w:val="000F2A24"/>
    <w:rsid w:val="001144AA"/>
    <w:rsid w:val="001357B8"/>
    <w:rsid w:val="00136498"/>
    <w:rsid w:val="00146068"/>
    <w:rsid w:val="001468B8"/>
    <w:rsid w:val="00146CEE"/>
    <w:rsid w:val="00146D08"/>
    <w:rsid w:val="00151137"/>
    <w:rsid w:val="001548A0"/>
    <w:rsid w:val="00157CAD"/>
    <w:rsid w:val="00170C0C"/>
    <w:rsid w:val="00174E66"/>
    <w:rsid w:val="001752A9"/>
    <w:rsid w:val="00182B74"/>
    <w:rsid w:val="00196A4B"/>
    <w:rsid w:val="001A13C5"/>
    <w:rsid w:val="001A3278"/>
    <w:rsid w:val="001A6F49"/>
    <w:rsid w:val="001C1954"/>
    <w:rsid w:val="001C5874"/>
    <w:rsid w:val="001D3D96"/>
    <w:rsid w:val="001E104C"/>
    <w:rsid w:val="001E11AA"/>
    <w:rsid w:val="001E1CB7"/>
    <w:rsid w:val="001E4CC7"/>
    <w:rsid w:val="001F079E"/>
    <w:rsid w:val="001F6894"/>
    <w:rsid w:val="002031EC"/>
    <w:rsid w:val="00205D6B"/>
    <w:rsid w:val="00207702"/>
    <w:rsid w:val="00210C62"/>
    <w:rsid w:val="00216996"/>
    <w:rsid w:val="002215B4"/>
    <w:rsid w:val="0022238A"/>
    <w:rsid w:val="00224A2B"/>
    <w:rsid w:val="00224A8A"/>
    <w:rsid w:val="002425C2"/>
    <w:rsid w:val="002448B2"/>
    <w:rsid w:val="00246923"/>
    <w:rsid w:val="002471DB"/>
    <w:rsid w:val="00251CE2"/>
    <w:rsid w:val="00256174"/>
    <w:rsid w:val="002576F4"/>
    <w:rsid w:val="00260744"/>
    <w:rsid w:val="00275651"/>
    <w:rsid w:val="00283E1A"/>
    <w:rsid w:val="0028533E"/>
    <w:rsid w:val="00287612"/>
    <w:rsid w:val="00294618"/>
    <w:rsid w:val="002A0099"/>
    <w:rsid w:val="002B06E1"/>
    <w:rsid w:val="002B078F"/>
    <w:rsid w:val="002B5505"/>
    <w:rsid w:val="002B66C5"/>
    <w:rsid w:val="002C4BD1"/>
    <w:rsid w:val="002D2F55"/>
    <w:rsid w:val="002D4387"/>
    <w:rsid w:val="002F6263"/>
    <w:rsid w:val="003045C3"/>
    <w:rsid w:val="00310E41"/>
    <w:rsid w:val="00310EC5"/>
    <w:rsid w:val="003119C6"/>
    <w:rsid w:val="00321107"/>
    <w:rsid w:val="00321AC1"/>
    <w:rsid w:val="003309E3"/>
    <w:rsid w:val="00334422"/>
    <w:rsid w:val="00341822"/>
    <w:rsid w:val="0034707E"/>
    <w:rsid w:val="00353DE6"/>
    <w:rsid w:val="003606DD"/>
    <w:rsid w:val="00363A23"/>
    <w:rsid w:val="0038351C"/>
    <w:rsid w:val="00383BC8"/>
    <w:rsid w:val="00386D0A"/>
    <w:rsid w:val="00393089"/>
    <w:rsid w:val="00393E4C"/>
    <w:rsid w:val="00394EB1"/>
    <w:rsid w:val="003A23E9"/>
    <w:rsid w:val="003A5A7A"/>
    <w:rsid w:val="003A7357"/>
    <w:rsid w:val="003B2350"/>
    <w:rsid w:val="003B2579"/>
    <w:rsid w:val="003C1289"/>
    <w:rsid w:val="003C1B18"/>
    <w:rsid w:val="003D367A"/>
    <w:rsid w:val="003D4313"/>
    <w:rsid w:val="003D4810"/>
    <w:rsid w:val="003E3C35"/>
    <w:rsid w:val="003F0561"/>
    <w:rsid w:val="003F0BFE"/>
    <w:rsid w:val="003F2C71"/>
    <w:rsid w:val="003F2EE1"/>
    <w:rsid w:val="003F3D46"/>
    <w:rsid w:val="003F7F58"/>
    <w:rsid w:val="00401CAD"/>
    <w:rsid w:val="00406AED"/>
    <w:rsid w:val="00421713"/>
    <w:rsid w:val="004301EE"/>
    <w:rsid w:val="004317A4"/>
    <w:rsid w:val="004339DE"/>
    <w:rsid w:val="0043519A"/>
    <w:rsid w:val="00442731"/>
    <w:rsid w:val="00444E42"/>
    <w:rsid w:val="00454498"/>
    <w:rsid w:val="00466BF8"/>
    <w:rsid w:val="00480750"/>
    <w:rsid w:val="00491ECF"/>
    <w:rsid w:val="0049423B"/>
    <w:rsid w:val="004956F5"/>
    <w:rsid w:val="00495875"/>
    <w:rsid w:val="0049727F"/>
    <w:rsid w:val="004A13D2"/>
    <w:rsid w:val="004A2D16"/>
    <w:rsid w:val="004A61DC"/>
    <w:rsid w:val="004B5FC6"/>
    <w:rsid w:val="004B676C"/>
    <w:rsid w:val="004B7C61"/>
    <w:rsid w:val="004C13CF"/>
    <w:rsid w:val="004C5A15"/>
    <w:rsid w:val="004F6E2A"/>
    <w:rsid w:val="004F7B3B"/>
    <w:rsid w:val="005054B8"/>
    <w:rsid w:val="005056DF"/>
    <w:rsid w:val="00505827"/>
    <w:rsid w:val="00510CB2"/>
    <w:rsid w:val="0051298A"/>
    <w:rsid w:val="00512F62"/>
    <w:rsid w:val="00516563"/>
    <w:rsid w:val="00521A95"/>
    <w:rsid w:val="005247BD"/>
    <w:rsid w:val="0052755D"/>
    <w:rsid w:val="005324EF"/>
    <w:rsid w:val="00537D96"/>
    <w:rsid w:val="00537E22"/>
    <w:rsid w:val="005618AD"/>
    <w:rsid w:val="005645A1"/>
    <w:rsid w:val="005713C5"/>
    <w:rsid w:val="00581A20"/>
    <w:rsid w:val="00583C6D"/>
    <w:rsid w:val="005841BF"/>
    <w:rsid w:val="00594ACF"/>
    <w:rsid w:val="005B5DAC"/>
    <w:rsid w:val="005C6072"/>
    <w:rsid w:val="005C618A"/>
    <w:rsid w:val="005C6B79"/>
    <w:rsid w:val="005E13D6"/>
    <w:rsid w:val="005E428D"/>
    <w:rsid w:val="005E7126"/>
    <w:rsid w:val="005F0344"/>
    <w:rsid w:val="005F15D0"/>
    <w:rsid w:val="005F4C84"/>
    <w:rsid w:val="005F7F9E"/>
    <w:rsid w:val="0060528D"/>
    <w:rsid w:val="00612059"/>
    <w:rsid w:val="00615F61"/>
    <w:rsid w:val="00622635"/>
    <w:rsid w:val="00625453"/>
    <w:rsid w:val="00626C21"/>
    <w:rsid w:val="00627DAE"/>
    <w:rsid w:val="006419C9"/>
    <w:rsid w:val="006449D6"/>
    <w:rsid w:val="00644A82"/>
    <w:rsid w:val="00651DCA"/>
    <w:rsid w:val="00652490"/>
    <w:rsid w:val="006639D1"/>
    <w:rsid w:val="00670BC5"/>
    <w:rsid w:val="006732BC"/>
    <w:rsid w:val="006956A3"/>
    <w:rsid w:val="006A3A75"/>
    <w:rsid w:val="006B052E"/>
    <w:rsid w:val="006B346D"/>
    <w:rsid w:val="006B6487"/>
    <w:rsid w:val="006C2390"/>
    <w:rsid w:val="006C30D2"/>
    <w:rsid w:val="006C4EC3"/>
    <w:rsid w:val="006C591F"/>
    <w:rsid w:val="006C7E19"/>
    <w:rsid w:val="006D3BC3"/>
    <w:rsid w:val="006D7351"/>
    <w:rsid w:val="006E023B"/>
    <w:rsid w:val="006E37F3"/>
    <w:rsid w:val="006E383C"/>
    <w:rsid w:val="006E3E86"/>
    <w:rsid w:val="006E6ABD"/>
    <w:rsid w:val="006F1FA2"/>
    <w:rsid w:val="00704016"/>
    <w:rsid w:val="0070527E"/>
    <w:rsid w:val="00711DA8"/>
    <w:rsid w:val="00714F6D"/>
    <w:rsid w:val="00725C30"/>
    <w:rsid w:val="007271DA"/>
    <w:rsid w:val="007320E9"/>
    <w:rsid w:val="007410C9"/>
    <w:rsid w:val="00744526"/>
    <w:rsid w:val="007610F6"/>
    <w:rsid w:val="00773266"/>
    <w:rsid w:val="0078030B"/>
    <w:rsid w:val="00783C07"/>
    <w:rsid w:val="007864D0"/>
    <w:rsid w:val="0079557F"/>
    <w:rsid w:val="007A0922"/>
    <w:rsid w:val="007A703A"/>
    <w:rsid w:val="007B0307"/>
    <w:rsid w:val="007B21F3"/>
    <w:rsid w:val="007B4B66"/>
    <w:rsid w:val="007B6C32"/>
    <w:rsid w:val="007C03F6"/>
    <w:rsid w:val="007C08D6"/>
    <w:rsid w:val="007E1D73"/>
    <w:rsid w:val="007E3C4D"/>
    <w:rsid w:val="007F5A0C"/>
    <w:rsid w:val="00800649"/>
    <w:rsid w:val="00811821"/>
    <w:rsid w:val="00815985"/>
    <w:rsid w:val="00834715"/>
    <w:rsid w:val="00836D82"/>
    <w:rsid w:val="00840C34"/>
    <w:rsid w:val="00845B5A"/>
    <w:rsid w:val="00862BFD"/>
    <w:rsid w:val="00866610"/>
    <w:rsid w:val="008947F0"/>
    <w:rsid w:val="008A37A2"/>
    <w:rsid w:val="008B1D0E"/>
    <w:rsid w:val="008B660D"/>
    <w:rsid w:val="008B6C15"/>
    <w:rsid w:val="008B71D6"/>
    <w:rsid w:val="008C0C7C"/>
    <w:rsid w:val="008C2D63"/>
    <w:rsid w:val="008C500F"/>
    <w:rsid w:val="008C5FD6"/>
    <w:rsid w:val="008E6611"/>
    <w:rsid w:val="008F2036"/>
    <w:rsid w:val="008F43A7"/>
    <w:rsid w:val="00900B36"/>
    <w:rsid w:val="00902F7B"/>
    <w:rsid w:val="00904203"/>
    <w:rsid w:val="00914EC2"/>
    <w:rsid w:val="009178BF"/>
    <w:rsid w:val="0093624A"/>
    <w:rsid w:val="00936C40"/>
    <w:rsid w:val="00940FA1"/>
    <w:rsid w:val="00950801"/>
    <w:rsid w:val="00951EC1"/>
    <w:rsid w:val="009625E5"/>
    <w:rsid w:val="0096416E"/>
    <w:rsid w:val="00965A8C"/>
    <w:rsid w:val="00973837"/>
    <w:rsid w:val="0097777F"/>
    <w:rsid w:val="00983BDE"/>
    <w:rsid w:val="00993189"/>
    <w:rsid w:val="00996FC0"/>
    <w:rsid w:val="009A2DEE"/>
    <w:rsid w:val="009A5AD3"/>
    <w:rsid w:val="009A60A4"/>
    <w:rsid w:val="009A69FB"/>
    <w:rsid w:val="009D2825"/>
    <w:rsid w:val="009D560E"/>
    <w:rsid w:val="009F2135"/>
    <w:rsid w:val="00A0178F"/>
    <w:rsid w:val="00A0627B"/>
    <w:rsid w:val="00A07340"/>
    <w:rsid w:val="00A11C9D"/>
    <w:rsid w:val="00A21F25"/>
    <w:rsid w:val="00A26E8C"/>
    <w:rsid w:val="00A279A9"/>
    <w:rsid w:val="00A32F00"/>
    <w:rsid w:val="00A37824"/>
    <w:rsid w:val="00A473FB"/>
    <w:rsid w:val="00A512F0"/>
    <w:rsid w:val="00A52192"/>
    <w:rsid w:val="00A57893"/>
    <w:rsid w:val="00A630F7"/>
    <w:rsid w:val="00A663BC"/>
    <w:rsid w:val="00A71D78"/>
    <w:rsid w:val="00A736A2"/>
    <w:rsid w:val="00A754D0"/>
    <w:rsid w:val="00A77A4F"/>
    <w:rsid w:val="00A80157"/>
    <w:rsid w:val="00A8721D"/>
    <w:rsid w:val="00A87CFC"/>
    <w:rsid w:val="00A9290C"/>
    <w:rsid w:val="00A92F98"/>
    <w:rsid w:val="00A94879"/>
    <w:rsid w:val="00A94E09"/>
    <w:rsid w:val="00A97B49"/>
    <w:rsid w:val="00AA0D0A"/>
    <w:rsid w:val="00AA4429"/>
    <w:rsid w:val="00AA5EF2"/>
    <w:rsid w:val="00AA6952"/>
    <w:rsid w:val="00AB06AE"/>
    <w:rsid w:val="00AC51DB"/>
    <w:rsid w:val="00AC746D"/>
    <w:rsid w:val="00AC7A00"/>
    <w:rsid w:val="00AD38D5"/>
    <w:rsid w:val="00AE293D"/>
    <w:rsid w:val="00AF3D43"/>
    <w:rsid w:val="00AF4827"/>
    <w:rsid w:val="00AF5D22"/>
    <w:rsid w:val="00B01677"/>
    <w:rsid w:val="00B10D2B"/>
    <w:rsid w:val="00B121CC"/>
    <w:rsid w:val="00B1240A"/>
    <w:rsid w:val="00B17F93"/>
    <w:rsid w:val="00B25885"/>
    <w:rsid w:val="00B42958"/>
    <w:rsid w:val="00B43AB9"/>
    <w:rsid w:val="00B44B63"/>
    <w:rsid w:val="00B456D3"/>
    <w:rsid w:val="00B61035"/>
    <w:rsid w:val="00B6316E"/>
    <w:rsid w:val="00B641B5"/>
    <w:rsid w:val="00B64D28"/>
    <w:rsid w:val="00B71189"/>
    <w:rsid w:val="00B80464"/>
    <w:rsid w:val="00B83C6C"/>
    <w:rsid w:val="00B84119"/>
    <w:rsid w:val="00B914C2"/>
    <w:rsid w:val="00B9340A"/>
    <w:rsid w:val="00B93EE7"/>
    <w:rsid w:val="00BA46F7"/>
    <w:rsid w:val="00BB3D58"/>
    <w:rsid w:val="00BB4E0C"/>
    <w:rsid w:val="00BB598C"/>
    <w:rsid w:val="00BB5BDA"/>
    <w:rsid w:val="00BE10B0"/>
    <w:rsid w:val="00BE3A11"/>
    <w:rsid w:val="00BE4B12"/>
    <w:rsid w:val="00BE6E7E"/>
    <w:rsid w:val="00BF0237"/>
    <w:rsid w:val="00BF08DB"/>
    <w:rsid w:val="00BF3FE1"/>
    <w:rsid w:val="00C04061"/>
    <w:rsid w:val="00C21388"/>
    <w:rsid w:val="00C312B7"/>
    <w:rsid w:val="00C3145F"/>
    <w:rsid w:val="00C451D2"/>
    <w:rsid w:val="00C459E7"/>
    <w:rsid w:val="00C51630"/>
    <w:rsid w:val="00C57417"/>
    <w:rsid w:val="00C63167"/>
    <w:rsid w:val="00C63F15"/>
    <w:rsid w:val="00C63F64"/>
    <w:rsid w:val="00C702AC"/>
    <w:rsid w:val="00C70ADA"/>
    <w:rsid w:val="00C73393"/>
    <w:rsid w:val="00C77217"/>
    <w:rsid w:val="00C94CA8"/>
    <w:rsid w:val="00C95A12"/>
    <w:rsid w:val="00C96D3B"/>
    <w:rsid w:val="00CA124B"/>
    <w:rsid w:val="00CA723A"/>
    <w:rsid w:val="00CB1375"/>
    <w:rsid w:val="00CB27D2"/>
    <w:rsid w:val="00CB6B52"/>
    <w:rsid w:val="00CC3395"/>
    <w:rsid w:val="00CC69B7"/>
    <w:rsid w:val="00CF1C16"/>
    <w:rsid w:val="00CF693C"/>
    <w:rsid w:val="00D00C1D"/>
    <w:rsid w:val="00D1529F"/>
    <w:rsid w:val="00D2187E"/>
    <w:rsid w:val="00D23834"/>
    <w:rsid w:val="00D33C32"/>
    <w:rsid w:val="00D372EE"/>
    <w:rsid w:val="00D37E5C"/>
    <w:rsid w:val="00D41D2D"/>
    <w:rsid w:val="00D43C1B"/>
    <w:rsid w:val="00D52A7E"/>
    <w:rsid w:val="00D621DF"/>
    <w:rsid w:val="00D6315E"/>
    <w:rsid w:val="00D71C8A"/>
    <w:rsid w:val="00D87DB5"/>
    <w:rsid w:val="00D900D7"/>
    <w:rsid w:val="00D97187"/>
    <w:rsid w:val="00DA33B8"/>
    <w:rsid w:val="00DB36C7"/>
    <w:rsid w:val="00DB4B41"/>
    <w:rsid w:val="00DC01C5"/>
    <w:rsid w:val="00DD5E57"/>
    <w:rsid w:val="00DD7DE4"/>
    <w:rsid w:val="00DE011A"/>
    <w:rsid w:val="00DF09BB"/>
    <w:rsid w:val="00DF7DF6"/>
    <w:rsid w:val="00E00609"/>
    <w:rsid w:val="00E009F8"/>
    <w:rsid w:val="00E227E9"/>
    <w:rsid w:val="00E24A0D"/>
    <w:rsid w:val="00E25827"/>
    <w:rsid w:val="00E27EB5"/>
    <w:rsid w:val="00E337F3"/>
    <w:rsid w:val="00E40876"/>
    <w:rsid w:val="00E46A20"/>
    <w:rsid w:val="00E61472"/>
    <w:rsid w:val="00E66AEC"/>
    <w:rsid w:val="00E66CBC"/>
    <w:rsid w:val="00E7225C"/>
    <w:rsid w:val="00E737A2"/>
    <w:rsid w:val="00E75886"/>
    <w:rsid w:val="00E8518A"/>
    <w:rsid w:val="00E86E51"/>
    <w:rsid w:val="00E95BB4"/>
    <w:rsid w:val="00EA0912"/>
    <w:rsid w:val="00EA1497"/>
    <w:rsid w:val="00EA5D50"/>
    <w:rsid w:val="00EB3A61"/>
    <w:rsid w:val="00EB4C29"/>
    <w:rsid w:val="00EC78AF"/>
    <w:rsid w:val="00ED0A61"/>
    <w:rsid w:val="00ED1771"/>
    <w:rsid w:val="00EE40F7"/>
    <w:rsid w:val="00EF08B3"/>
    <w:rsid w:val="00EF4528"/>
    <w:rsid w:val="00EF569B"/>
    <w:rsid w:val="00F00A1D"/>
    <w:rsid w:val="00F03BE6"/>
    <w:rsid w:val="00F07A36"/>
    <w:rsid w:val="00F15778"/>
    <w:rsid w:val="00F177D0"/>
    <w:rsid w:val="00F27261"/>
    <w:rsid w:val="00F31F4A"/>
    <w:rsid w:val="00F43984"/>
    <w:rsid w:val="00F46E76"/>
    <w:rsid w:val="00F5281D"/>
    <w:rsid w:val="00F633E7"/>
    <w:rsid w:val="00F70704"/>
    <w:rsid w:val="00F75829"/>
    <w:rsid w:val="00F81B41"/>
    <w:rsid w:val="00F92363"/>
    <w:rsid w:val="00FA6CEB"/>
    <w:rsid w:val="00FB59E1"/>
    <w:rsid w:val="00FC1864"/>
    <w:rsid w:val="00FC63A6"/>
    <w:rsid w:val="00FD7AA9"/>
    <w:rsid w:val="00FE2412"/>
    <w:rsid w:val="00FE73BA"/>
    <w:rsid w:val="00FF0E70"/>
    <w:rsid w:val="00FF33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1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34" w:qFormat="1"/>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semiHidden/>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semiHidden/>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34"/>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uiPriority w:val="99"/>
    <w:qFormat/>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uiPriority w:val="99"/>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uiPriority w:val="99"/>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uiPriority w:val="99"/>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uiPriority w:val="99"/>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uiPriority w:val="99"/>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uiPriority w:val="20"/>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4">
    <w:name w:val="Заголовок №3_"/>
    <w:link w:val="35"/>
    <w:rsid w:val="009A5AD3"/>
    <w:rPr>
      <w:b/>
      <w:bCs/>
      <w:spacing w:val="7"/>
      <w:shd w:val="clear" w:color="auto" w:fill="FFFFFF"/>
    </w:rPr>
  </w:style>
  <w:style w:type="paragraph" w:customStyle="1" w:styleId="35">
    <w:name w:val="Заголовок №3"/>
    <w:basedOn w:val="a"/>
    <w:link w:val="34"/>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c"/>
    <w:rsid w:val="009A5AD3"/>
    <w:rPr>
      <w:sz w:val="21"/>
      <w:szCs w:val="21"/>
      <w:shd w:val="clear" w:color="auto" w:fill="FFFFFF"/>
    </w:rPr>
  </w:style>
  <w:style w:type="paragraph" w:customStyle="1" w:styleId="1c">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d">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e">
    <w:name w:val="Абзац списку1"/>
    <w:basedOn w:val="a"/>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6">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
    <w:name w:val="Обычный1"/>
    <w:uiPriority w:val="99"/>
    <w:rsid w:val="00510CB2"/>
    <w:pPr>
      <w:spacing w:after="0"/>
    </w:pPr>
    <w:rPr>
      <w:rFonts w:ascii="Arial" w:eastAsia="Times New Roman" w:hAnsi="Arial" w:cs="Arial"/>
      <w:color w:val="000000"/>
      <w:lang w:val="ru-RU" w:eastAsia="ru-RU"/>
    </w:rPr>
  </w:style>
  <w:style w:type="paragraph" w:customStyle="1" w:styleId="2b">
    <w:name w:val="Абзац списка2"/>
    <w:basedOn w:val="a"/>
    <w:uiPriority w:val="99"/>
    <w:rsid w:val="00A9290C"/>
    <w:pPr>
      <w:ind w:left="720"/>
      <w:contextualSpacing/>
    </w:pPr>
    <w:rPr>
      <w:rFonts w:ascii="Calibri" w:eastAsia="Calibri" w:hAnsi="Calibri" w:cs="Times New Roman"/>
      <w:lang w:val="ru-RU" w:eastAsia="ru-RU"/>
    </w:rPr>
  </w:style>
  <w:style w:type="paragraph" w:customStyle="1" w:styleId="1f0">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8">
    <w:name w:val="Основной текст 3 Знак"/>
    <w:basedOn w:val="a0"/>
    <w:link w:val="39"/>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uiPriority w:val="34"/>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lang w:eastAsia="ru-RU"/>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lang w:val="ru-RU" w:eastAsia="ru-RU"/>
    </w:rPr>
  </w:style>
  <w:style w:type="paragraph" w:customStyle="1" w:styleId="1f2">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lang w:eastAsia="ru-RU"/>
    </w:rPr>
  </w:style>
  <w:style w:type="paragraph" w:customStyle="1" w:styleId="1f4">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lang w:eastAsia="ru-RU"/>
    </w:rPr>
  </w:style>
  <w:style w:type="character" w:customStyle="1" w:styleId="1fb">
    <w:name w:val="Текст сноски Знак1"/>
    <w:basedOn w:val="a0"/>
    <w:link w:val="affe"/>
    <w:semiHidden/>
    <w:rsid w:val="00A77A4F"/>
    <w:rPr>
      <w:sz w:val="20"/>
      <w:szCs w:val="20"/>
    </w:rPr>
  </w:style>
  <w:style w:type="character" w:customStyle="1" w:styleId="1fc">
    <w:name w:val="Верхний колонтитул Знак1"/>
    <w:basedOn w:val="a0"/>
    <w:semiHidden/>
    <w:rsid w:val="00A77A4F"/>
  </w:style>
  <w:style w:type="character" w:customStyle="1" w:styleId="1fd">
    <w:name w:val="Нижний колонтитул Знак1"/>
    <w:basedOn w:val="a0"/>
    <w:semiHidden/>
    <w:rsid w:val="00A77A4F"/>
  </w:style>
  <w:style w:type="paragraph" w:styleId="afff0">
    <w:name w:val="endnote text"/>
    <w:basedOn w:val="a"/>
    <w:link w:val="afff"/>
    <w:semiHidden/>
    <w:unhideWhenUsed/>
    <w:rsid w:val="00A77A4F"/>
    <w:pPr>
      <w:spacing w:after="0" w:line="240" w:lineRule="auto"/>
    </w:pPr>
    <w:rPr>
      <w:lang w:eastAsia="ru-RU"/>
    </w:rPr>
  </w:style>
  <w:style w:type="character" w:customStyle="1" w:styleId="1fe">
    <w:name w:val="Текст концевой сноски Знак1"/>
    <w:basedOn w:val="a0"/>
    <w:link w:val="afff0"/>
    <w:semiHidden/>
    <w:rsid w:val="00A77A4F"/>
    <w:rPr>
      <w:sz w:val="20"/>
      <w:szCs w:val="20"/>
    </w:rPr>
  </w:style>
  <w:style w:type="character" w:customStyle="1" w:styleId="1ff">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9">
    <w:name w:val="Body Text 3"/>
    <w:basedOn w:val="a"/>
    <w:link w:val="38"/>
    <w:semiHidden/>
    <w:unhideWhenUsed/>
    <w:rsid w:val="00A77A4F"/>
    <w:pPr>
      <w:spacing w:after="120"/>
    </w:pPr>
    <w:rPr>
      <w:sz w:val="16"/>
      <w:szCs w:val="16"/>
    </w:rPr>
  </w:style>
  <w:style w:type="character" w:customStyle="1" w:styleId="311">
    <w:name w:val="Основной текст 3 Знак1"/>
    <w:basedOn w:val="a0"/>
    <w:link w:val="39"/>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lang w:val="ru-RU" w:eastAsia="ru-RU"/>
    </w:rPr>
  </w:style>
  <w:style w:type="character" w:customStyle="1" w:styleId="1ff0">
    <w:name w:val="Схема документа Знак1"/>
    <w:basedOn w:val="a0"/>
    <w:link w:val="afff2"/>
    <w:semiHidden/>
    <w:rsid w:val="00A77A4F"/>
    <w:rPr>
      <w:rFonts w:ascii="Tahoma" w:hAnsi="Tahoma" w:cs="Tahoma"/>
      <w:sz w:val="16"/>
      <w:szCs w:val="16"/>
    </w:rPr>
  </w:style>
  <w:style w:type="character" w:customStyle="1" w:styleId="1ff1">
    <w:name w:val="Текст Знак1"/>
    <w:basedOn w:val="a0"/>
    <w:semiHidden/>
    <w:rsid w:val="00A77A4F"/>
    <w:rPr>
      <w:rFonts w:ascii="Consolas" w:hAnsi="Consolas" w:cs="Consolas"/>
      <w:sz w:val="21"/>
      <w:szCs w:val="21"/>
    </w:rPr>
  </w:style>
  <w:style w:type="character" w:customStyle="1" w:styleId="1ff2">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s>
</file>

<file path=word/webSettings.xml><?xml version="1.0" encoding="utf-8"?>
<w:webSettings xmlns:r="http://schemas.openxmlformats.org/officeDocument/2006/relationships" xmlns:w="http://schemas.openxmlformats.org/wordprocessingml/2006/main">
  <w:divs>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234</TotalTime>
  <Pages>1</Pages>
  <Words>409</Words>
  <Characters>2336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KRUPSR</cp:lastModifiedBy>
  <cp:revision>222</cp:revision>
  <cp:lastPrinted>2019-12-23T14:29:00Z</cp:lastPrinted>
  <dcterms:created xsi:type="dcterms:W3CDTF">2019-06-25T09:45:00Z</dcterms:created>
  <dcterms:modified xsi:type="dcterms:W3CDTF">2019-12-26T11:32:00Z</dcterms:modified>
</cp:coreProperties>
</file>