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6F2" w:rsidRPr="007701E3" w:rsidRDefault="00A936F2" w:rsidP="00774B28">
      <w:pPr>
        <w:spacing w:after="0" w:line="240" w:lineRule="auto"/>
        <w:jc w:val="right"/>
        <w:rPr>
          <w:rFonts w:ascii="Times New Roman" w:eastAsia="Arial Unicode MS" w:hAnsi="Times New Roman" w:cs="Times New Roman"/>
          <w:color w:val="FF0000"/>
          <w:sz w:val="24"/>
          <w:szCs w:val="24"/>
        </w:rPr>
      </w:pPr>
    </w:p>
    <w:p w:rsidR="00774B28" w:rsidRPr="007701E3" w:rsidRDefault="00786B7E" w:rsidP="00774B28">
      <w:pPr>
        <w:spacing w:after="0" w:line="240" w:lineRule="auto"/>
        <w:jc w:val="center"/>
        <w:rPr>
          <w:rFonts w:ascii="Times New Roman" w:eastAsia="Arial Unicode MS" w:hAnsi="Times New Roman" w:cs="Times New Roman"/>
          <w:color w:val="FF0000"/>
          <w:sz w:val="24"/>
          <w:szCs w:val="24"/>
        </w:rPr>
      </w:pPr>
      <w:r w:rsidRPr="00786B7E">
        <w:rPr>
          <w:rFonts w:ascii="Times New Roman" w:eastAsia="Arial Unicode MS" w:hAnsi="Times New Roman" w:cs="Times New Roman"/>
          <w:noProof/>
          <w:color w:val="FF0000"/>
          <w:sz w:val="24"/>
          <w:szCs w:val="24"/>
          <w:lang w:val="ru-RU" w:eastAsia="ru-RU"/>
        </w:rPr>
        <w:pict>
          <v:group id="_x0000_s65600" style="position:absolute;left:0;text-align:left;margin-left:215.85pt;margin-top:5.9pt;width:34pt;height:48.2pt;z-index:25170124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65601"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3">
                <w:txbxContent>
                  <w:p w:rsidR="00771468" w:rsidRDefault="00771468" w:rsidP="00774B28">
                    <w:pPr>
                      <w:rPr>
                        <w:rFonts w:eastAsia="Times New Roman"/>
                      </w:rPr>
                    </w:pPr>
                  </w:p>
                </w:txbxContent>
              </v:textbox>
            </v:shape>
            <v:shape id="Freeform 4" o:spid="_x0000_s65602"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4">
                <w:txbxContent>
                  <w:p w:rsidR="00771468" w:rsidRDefault="00771468" w:rsidP="00774B28">
                    <w:pPr>
                      <w:rPr>
                        <w:rFonts w:eastAsia="Times New Roman"/>
                      </w:rPr>
                    </w:pPr>
                  </w:p>
                </w:txbxContent>
              </v:textbox>
            </v:shape>
            <v:shape id="Freeform 5" o:spid="_x0000_s65603"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5">
                <w:txbxContent>
                  <w:p w:rsidR="00771468" w:rsidRDefault="00771468" w:rsidP="00774B28">
                    <w:pPr>
                      <w:rPr>
                        <w:rFonts w:eastAsia="Times New Roman"/>
                      </w:rPr>
                    </w:pPr>
                  </w:p>
                </w:txbxContent>
              </v:textbox>
            </v:shape>
            <v:shape id="Freeform 6" o:spid="_x0000_s65604"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6">
                <w:txbxContent>
                  <w:p w:rsidR="00771468" w:rsidRDefault="00771468" w:rsidP="00774B28">
                    <w:pPr>
                      <w:rPr>
                        <w:rFonts w:eastAsia="Times New Roman"/>
                      </w:rPr>
                    </w:pPr>
                  </w:p>
                </w:txbxContent>
              </v:textbox>
            </v:shape>
            <v:shape id="Freeform 7" o:spid="_x0000_s65605"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7">
                <w:txbxContent>
                  <w:p w:rsidR="00771468" w:rsidRDefault="00771468" w:rsidP="00774B28">
                    <w:pPr>
                      <w:rPr>
                        <w:rFonts w:eastAsia="Times New Roman"/>
                      </w:rPr>
                    </w:pPr>
                  </w:p>
                </w:txbxContent>
              </v:textbox>
            </v:shape>
            <v:shape id="Freeform 8" o:spid="_x0000_s65606"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8">
                <w:txbxContent>
                  <w:p w:rsidR="00771468" w:rsidRDefault="00771468" w:rsidP="00774B28">
                    <w:pPr>
                      <w:rPr>
                        <w:rFonts w:eastAsia="Times New Roman"/>
                      </w:rPr>
                    </w:pPr>
                  </w:p>
                </w:txbxContent>
              </v:textbox>
            </v:shape>
            <v:shape id="Freeform 9" o:spid="_x0000_s65607"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9">
                <w:txbxContent>
                  <w:p w:rsidR="00771468" w:rsidRDefault="00771468" w:rsidP="00774B28">
                    <w:pPr>
                      <w:rPr>
                        <w:rFonts w:eastAsia="Times New Roman"/>
                      </w:rPr>
                    </w:pPr>
                  </w:p>
                </w:txbxContent>
              </v:textbox>
            </v:shape>
            <v:shape id="Freeform 10" o:spid="_x0000_s65608"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10">
                <w:txbxContent>
                  <w:p w:rsidR="00771468" w:rsidRDefault="00771468" w:rsidP="00774B28">
                    <w:pPr>
                      <w:rPr>
                        <w:rFonts w:eastAsia="Times New Roman"/>
                      </w:rPr>
                    </w:pPr>
                  </w:p>
                </w:txbxContent>
              </v:textbox>
            </v:shape>
            <v:shape id="Freeform 11" o:spid="_x0000_s65609"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1">
                <w:txbxContent>
                  <w:p w:rsidR="00771468" w:rsidRDefault="00771468" w:rsidP="00774B28">
                    <w:pPr>
                      <w:rPr>
                        <w:rFonts w:eastAsia="Times New Roman"/>
                      </w:rPr>
                    </w:pPr>
                  </w:p>
                </w:txbxContent>
              </v:textbox>
            </v:shape>
            <v:shape id="Freeform 12" o:spid="_x0000_s65610"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2">
                <w:txbxContent>
                  <w:p w:rsidR="00771468" w:rsidRDefault="00771468" w:rsidP="00774B28">
                    <w:pPr>
                      <w:rPr>
                        <w:rFonts w:eastAsia="Times New Roman"/>
                      </w:rPr>
                    </w:pPr>
                  </w:p>
                </w:txbxContent>
              </v:textbox>
            </v:shape>
            <v:shape id="Freeform 13" o:spid="_x0000_s65611"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3">
                <w:txbxContent>
                  <w:p w:rsidR="00771468" w:rsidRDefault="00771468" w:rsidP="00774B28">
                    <w:pPr>
                      <w:rPr>
                        <w:rFonts w:eastAsia="Times New Roman"/>
                      </w:rPr>
                    </w:pPr>
                  </w:p>
                </w:txbxContent>
              </v:textbox>
            </v:shape>
            <v:shape id="Freeform 14" o:spid="_x0000_s65612"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4">
                <w:txbxContent>
                  <w:p w:rsidR="00771468" w:rsidRDefault="00771468" w:rsidP="00774B28">
                    <w:pPr>
                      <w:rPr>
                        <w:rFonts w:eastAsia="Times New Roman"/>
                      </w:rPr>
                    </w:pPr>
                  </w:p>
                </w:txbxContent>
              </v:textbox>
            </v:shape>
            <v:shape id="Freeform 15" o:spid="_x0000_s65613"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5">
                <w:txbxContent>
                  <w:p w:rsidR="00771468" w:rsidRDefault="00771468" w:rsidP="00774B28">
                    <w:pPr>
                      <w:rPr>
                        <w:rFonts w:eastAsia="Times New Roman"/>
                      </w:rPr>
                    </w:pPr>
                  </w:p>
                </w:txbxContent>
              </v:textbox>
            </v:shape>
            <v:shape id="Freeform 16" o:spid="_x0000_s65614"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6">
                <w:txbxContent>
                  <w:p w:rsidR="00771468" w:rsidRDefault="00771468" w:rsidP="00774B28">
                    <w:pPr>
                      <w:rPr>
                        <w:rFonts w:eastAsia="Times New Roman"/>
                      </w:rPr>
                    </w:pPr>
                  </w:p>
                </w:txbxContent>
              </v:textbox>
            </v:shape>
            <v:shape id="Freeform 17" o:spid="_x0000_s65615"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7">
                <w:txbxContent>
                  <w:p w:rsidR="00771468" w:rsidRDefault="00771468" w:rsidP="00774B28">
                    <w:pPr>
                      <w:rPr>
                        <w:rFonts w:eastAsia="Times New Roman"/>
                      </w:rPr>
                    </w:pPr>
                  </w:p>
                </w:txbxContent>
              </v:textbox>
            </v:shape>
            <v:shape id="Freeform 18" o:spid="_x0000_s65616"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8">
                <w:txbxContent>
                  <w:p w:rsidR="00771468" w:rsidRDefault="00771468" w:rsidP="00774B28">
                    <w:pPr>
                      <w:rPr>
                        <w:rFonts w:eastAsia="Times New Roman"/>
                      </w:rPr>
                    </w:pPr>
                  </w:p>
                </w:txbxContent>
              </v:textbox>
            </v:shape>
            <v:shape id="Freeform 19" o:spid="_x0000_s65617"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19">
                <w:txbxContent>
                  <w:p w:rsidR="00771468" w:rsidRDefault="00771468" w:rsidP="00774B28">
                    <w:pPr>
                      <w:rPr>
                        <w:rFonts w:eastAsia="Times New Roman"/>
                      </w:rPr>
                    </w:pPr>
                  </w:p>
                </w:txbxContent>
              </v:textbox>
            </v:shape>
            <v:shape id="Freeform 20" o:spid="_x0000_s65618"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20">
                <w:txbxContent>
                  <w:p w:rsidR="00771468" w:rsidRDefault="00771468" w:rsidP="00774B28">
                    <w:pPr>
                      <w:rPr>
                        <w:rFonts w:eastAsia="Times New Roman"/>
                      </w:rPr>
                    </w:pPr>
                  </w:p>
                </w:txbxContent>
              </v:textbox>
            </v:shape>
            <v:shape id="Freeform 21" o:spid="_x0000_s65619"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1">
                <w:txbxContent>
                  <w:p w:rsidR="00771468" w:rsidRDefault="00771468" w:rsidP="00774B28">
                    <w:pPr>
                      <w:rPr>
                        <w:rFonts w:eastAsia="Times New Roman"/>
                      </w:rPr>
                    </w:pPr>
                  </w:p>
                </w:txbxContent>
              </v:textbox>
            </v:shape>
            <v:shape id="Freeform 22" o:spid="_x0000_s65620"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2">
                <w:txbxContent>
                  <w:p w:rsidR="00771468" w:rsidRDefault="00771468" w:rsidP="00774B28">
                    <w:pPr>
                      <w:rPr>
                        <w:rFonts w:eastAsia="Times New Roman"/>
                      </w:rPr>
                    </w:pPr>
                  </w:p>
                </w:txbxContent>
              </v:textbox>
            </v:shape>
            <v:rect id="Rectangle 23" o:spid="_x0000_s65621"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style="mso-next-textbox:#Rectangle 23">
                <w:txbxContent>
                  <w:p w:rsidR="00771468" w:rsidRDefault="00771468" w:rsidP="00774B28">
                    <w:pPr>
                      <w:rPr>
                        <w:rFonts w:eastAsia="Times New Roman"/>
                      </w:rPr>
                    </w:pPr>
                  </w:p>
                </w:txbxContent>
              </v:textbox>
            </v:rect>
            <v:shape id="Freeform 24" o:spid="_x0000_s65622"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style="mso-next-textbox:#Freeform 24">
                <w:txbxContent>
                  <w:p w:rsidR="00771468" w:rsidRDefault="00771468" w:rsidP="00774B28">
                    <w:pPr>
                      <w:rPr>
                        <w:rFonts w:eastAsia="Times New Roman"/>
                      </w:rPr>
                    </w:pPr>
                  </w:p>
                </w:txbxContent>
              </v:textbox>
            </v:shape>
            <v:shape id="Freeform 25" o:spid="_x0000_s65623"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style="mso-next-textbox:#Freeform 25">
                <w:txbxContent>
                  <w:p w:rsidR="00771468" w:rsidRDefault="00771468" w:rsidP="00774B28">
                    <w:pPr>
                      <w:rPr>
                        <w:rFonts w:eastAsia="Times New Roman"/>
                      </w:rPr>
                    </w:pPr>
                  </w:p>
                </w:txbxContent>
              </v:textbox>
            </v:shape>
            <v:shape id="Freeform 26" o:spid="_x0000_s65624"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style="mso-next-textbox:#Freeform 26">
                <w:txbxContent>
                  <w:p w:rsidR="00771468" w:rsidRDefault="00771468" w:rsidP="00774B28">
                    <w:pPr>
                      <w:rPr>
                        <w:rFonts w:eastAsia="Times New Roman"/>
                      </w:rPr>
                    </w:pPr>
                  </w:p>
                </w:txbxContent>
              </v:textbox>
            </v:shape>
            <v:shape id="Freeform 27" o:spid="_x0000_s65625"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style="mso-next-textbox:#Freeform 27">
                <w:txbxContent>
                  <w:p w:rsidR="00771468" w:rsidRDefault="00771468" w:rsidP="00774B28">
                    <w:pPr>
                      <w:rPr>
                        <w:rFonts w:eastAsia="Times New Roman"/>
                      </w:rPr>
                    </w:pPr>
                  </w:p>
                </w:txbxContent>
              </v:textbox>
            </v:shape>
            <v:shape id="Freeform 28" o:spid="_x0000_s65626"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style="mso-next-textbox:#Freeform 28">
                <w:txbxContent>
                  <w:p w:rsidR="00771468" w:rsidRDefault="00771468" w:rsidP="00774B28">
                    <w:pPr>
                      <w:rPr>
                        <w:rFonts w:eastAsia="Times New Roman"/>
                      </w:rPr>
                    </w:pPr>
                  </w:p>
                </w:txbxContent>
              </v:textbox>
            </v:shape>
            <v:shape id="Freeform 29" o:spid="_x0000_s65627"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style="mso-next-textbox:#Freeform 29">
                <w:txbxContent>
                  <w:p w:rsidR="00771468" w:rsidRDefault="00771468" w:rsidP="00774B28">
                    <w:pPr>
                      <w:rPr>
                        <w:rFonts w:eastAsia="Times New Roman"/>
                      </w:rPr>
                    </w:pPr>
                  </w:p>
                </w:txbxContent>
              </v:textbox>
            </v:shape>
            <v:rect id="Rectangle 30" o:spid="_x0000_s65628"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style="mso-next-textbox:#Rectangle 30">
                <w:txbxContent>
                  <w:p w:rsidR="00771468" w:rsidRDefault="00771468" w:rsidP="00774B28">
                    <w:pPr>
                      <w:rPr>
                        <w:rFonts w:eastAsia="Times New Roman"/>
                      </w:rPr>
                    </w:pPr>
                  </w:p>
                </w:txbxContent>
              </v:textbox>
            </v:rect>
            <v:shape id="Freeform 31" o:spid="_x0000_s65629"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style="mso-next-textbox:#Freeform 31">
                <w:txbxContent>
                  <w:p w:rsidR="00771468" w:rsidRDefault="00771468" w:rsidP="00774B28">
                    <w:pPr>
                      <w:rPr>
                        <w:rFonts w:eastAsia="Times New Roman"/>
                      </w:rPr>
                    </w:pPr>
                  </w:p>
                </w:txbxContent>
              </v:textbox>
            </v:shape>
            <v:shape id="Freeform 32" o:spid="_x0000_s65630"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style="mso-next-textbox:#Freeform 32">
                <w:txbxContent>
                  <w:p w:rsidR="00771468" w:rsidRDefault="00771468" w:rsidP="00774B28">
                    <w:pPr>
                      <w:rPr>
                        <w:rFonts w:eastAsia="Times New Roman"/>
                      </w:rPr>
                    </w:pPr>
                  </w:p>
                </w:txbxContent>
              </v:textbox>
            </v:shape>
            <w10:wrap anchorx="margin"/>
          </v:group>
        </w:pict>
      </w:r>
    </w:p>
    <w:p w:rsidR="00774B28" w:rsidRPr="007701E3" w:rsidRDefault="00774B28" w:rsidP="00774B28">
      <w:pPr>
        <w:spacing w:after="0" w:line="240" w:lineRule="auto"/>
        <w:jc w:val="center"/>
        <w:rPr>
          <w:rFonts w:ascii="Times New Roman" w:eastAsia="Arial Unicode MS" w:hAnsi="Times New Roman" w:cs="Times New Roman"/>
          <w:b/>
          <w:color w:val="000000"/>
          <w:sz w:val="24"/>
          <w:szCs w:val="24"/>
        </w:rPr>
      </w:pPr>
    </w:p>
    <w:p w:rsidR="00774B28" w:rsidRPr="007701E3" w:rsidRDefault="00774B28" w:rsidP="00774B28">
      <w:pPr>
        <w:spacing w:after="0" w:line="240" w:lineRule="auto"/>
        <w:jc w:val="center"/>
        <w:rPr>
          <w:rFonts w:ascii="Times New Roman" w:eastAsia="Arial Unicode MS" w:hAnsi="Times New Roman" w:cs="Times New Roman"/>
          <w:b/>
          <w:color w:val="000000"/>
          <w:sz w:val="24"/>
          <w:szCs w:val="24"/>
        </w:rPr>
      </w:pPr>
    </w:p>
    <w:p w:rsidR="00774B28" w:rsidRDefault="00774B28" w:rsidP="00774B28">
      <w:pPr>
        <w:spacing w:after="0" w:line="240" w:lineRule="auto"/>
        <w:jc w:val="center"/>
        <w:rPr>
          <w:rFonts w:ascii="Times New Roman" w:eastAsia="Arial Unicode MS" w:hAnsi="Times New Roman" w:cs="Times New Roman"/>
          <w:b/>
          <w:color w:val="000000"/>
          <w:sz w:val="24"/>
          <w:szCs w:val="24"/>
        </w:rPr>
      </w:pPr>
    </w:p>
    <w:p w:rsidR="00774B28" w:rsidRPr="007701E3" w:rsidRDefault="00774B28" w:rsidP="00774B28">
      <w:pPr>
        <w:spacing w:after="0" w:line="240" w:lineRule="auto"/>
        <w:jc w:val="center"/>
        <w:rPr>
          <w:rFonts w:ascii="Times New Roman" w:eastAsia="Arial Unicode MS" w:hAnsi="Times New Roman" w:cs="Times New Roman"/>
          <w:b/>
          <w:color w:val="000000"/>
          <w:sz w:val="24"/>
          <w:szCs w:val="24"/>
        </w:rPr>
      </w:pPr>
    </w:p>
    <w:p w:rsidR="00774B28" w:rsidRPr="007701E3" w:rsidRDefault="00774B28" w:rsidP="00774B28">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УКРАЇНА</w:t>
      </w:r>
    </w:p>
    <w:p w:rsidR="00774B28" w:rsidRPr="007701E3" w:rsidRDefault="00774B28" w:rsidP="00774B28">
      <w:pPr>
        <w:keepNext/>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КРУПЕЦЬКА СІЛЬСЬКА РАДА</w:t>
      </w:r>
    </w:p>
    <w:p w:rsidR="00774B28" w:rsidRPr="007701E3" w:rsidRDefault="00774B28" w:rsidP="00774B28">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СЛАВУТСЬКОГО РАЙОНУ</w:t>
      </w:r>
    </w:p>
    <w:p w:rsidR="00774B28" w:rsidRPr="007701E3" w:rsidRDefault="00774B28" w:rsidP="00774B28">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ХМЕЛЬНИЦЬКОЇ ОБЛАСТІ</w:t>
      </w:r>
    </w:p>
    <w:p w:rsidR="00774B28" w:rsidRPr="007701E3" w:rsidRDefault="00774B28" w:rsidP="00774B28">
      <w:pPr>
        <w:spacing w:after="0" w:line="240" w:lineRule="auto"/>
        <w:jc w:val="center"/>
        <w:rPr>
          <w:rFonts w:ascii="Times New Roman" w:eastAsia="Arial Unicode MS" w:hAnsi="Times New Roman" w:cs="Times New Roman"/>
          <w:b/>
          <w:color w:val="000000"/>
          <w:sz w:val="24"/>
          <w:szCs w:val="24"/>
        </w:rPr>
      </w:pPr>
    </w:p>
    <w:p w:rsidR="00774B28" w:rsidRPr="007701E3" w:rsidRDefault="00774B28" w:rsidP="00774B28">
      <w:pPr>
        <w:spacing w:after="0" w:line="240" w:lineRule="auto"/>
        <w:jc w:val="center"/>
        <w:rPr>
          <w:rFonts w:ascii="Times New Roman" w:eastAsia="Arial Unicode MS" w:hAnsi="Times New Roman" w:cs="Times New Roman"/>
          <w:b/>
          <w:color w:val="000000"/>
          <w:sz w:val="24"/>
          <w:szCs w:val="24"/>
        </w:rPr>
      </w:pPr>
    </w:p>
    <w:p w:rsidR="00774B28" w:rsidRDefault="00774B28" w:rsidP="00774B28">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w:t>
      </w:r>
      <w:r w:rsidRPr="007701E3">
        <w:rPr>
          <w:rFonts w:ascii="Times New Roman" w:eastAsia="Arial Unicode MS" w:hAnsi="Times New Roman" w:cs="Times New Roman"/>
          <w:b/>
          <w:color w:val="000000"/>
          <w:sz w:val="24"/>
          <w:szCs w:val="24"/>
        </w:rPr>
        <w:t>РІШЕННЯ</w:t>
      </w:r>
    </w:p>
    <w:p w:rsidR="00774B28" w:rsidRPr="007701E3" w:rsidRDefault="00774B28" w:rsidP="00774B28">
      <w:pPr>
        <w:spacing w:after="0" w:line="240" w:lineRule="auto"/>
        <w:jc w:val="center"/>
        <w:rPr>
          <w:rFonts w:ascii="Times New Roman" w:eastAsia="Arial Unicode MS" w:hAnsi="Times New Roman" w:cs="Times New Roman"/>
          <w:b/>
          <w:color w:val="000000"/>
          <w:sz w:val="24"/>
          <w:szCs w:val="24"/>
        </w:rPr>
      </w:pPr>
    </w:p>
    <w:p w:rsidR="00774B28" w:rsidRPr="007701E3" w:rsidRDefault="00774B28" w:rsidP="00774B28">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ХХІІ </w:t>
      </w:r>
      <w:r w:rsidRPr="007701E3">
        <w:rPr>
          <w:rFonts w:ascii="Times New Roman" w:eastAsia="Arial Unicode MS" w:hAnsi="Times New Roman" w:cs="Times New Roman"/>
          <w:color w:val="000000"/>
          <w:sz w:val="24"/>
          <w:szCs w:val="24"/>
        </w:rPr>
        <w:t xml:space="preserve"> сесії сільської ради  </w:t>
      </w:r>
      <w:r w:rsidRPr="007701E3">
        <w:rPr>
          <w:rFonts w:ascii="Times New Roman" w:eastAsia="Arial Unicode MS" w:hAnsi="Times New Roman" w:cs="Times New Roman"/>
          <w:color w:val="000000"/>
          <w:sz w:val="24"/>
          <w:szCs w:val="24"/>
          <w:lang w:val="en-US"/>
        </w:rPr>
        <w:t>V</w:t>
      </w:r>
      <w:r w:rsidRPr="007701E3">
        <w:rPr>
          <w:rFonts w:ascii="Times New Roman" w:eastAsia="Arial Unicode MS" w:hAnsi="Times New Roman" w:cs="Times New Roman"/>
          <w:color w:val="000000"/>
          <w:sz w:val="24"/>
          <w:szCs w:val="24"/>
        </w:rPr>
        <w:t>ІІ скликання</w:t>
      </w:r>
    </w:p>
    <w:p w:rsidR="00774B28" w:rsidRPr="007701E3" w:rsidRDefault="00774B28" w:rsidP="00774B28">
      <w:pPr>
        <w:spacing w:after="0" w:line="240" w:lineRule="auto"/>
        <w:rPr>
          <w:rFonts w:ascii="Times New Roman" w:eastAsia="Arial Unicode MS" w:hAnsi="Times New Roman" w:cs="Times New Roman"/>
          <w:color w:val="000000"/>
          <w:sz w:val="24"/>
          <w:szCs w:val="24"/>
        </w:rPr>
      </w:pPr>
    </w:p>
    <w:p w:rsidR="00774B28" w:rsidRPr="000A3634" w:rsidRDefault="00774B28" w:rsidP="00774B28">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14</w:t>
      </w:r>
      <w:r w:rsidRPr="007701E3">
        <w:rPr>
          <w:rFonts w:ascii="Times New Roman" w:eastAsia="Arial Unicode MS" w:hAnsi="Times New Roman" w:cs="Times New Roman"/>
          <w:color w:val="000000"/>
          <w:sz w:val="24"/>
          <w:szCs w:val="24"/>
        </w:rPr>
        <w:t>.0</w:t>
      </w:r>
      <w:r>
        <w:rPr>
          <w:rFonts w:ascii="Times New Roman" w:eastAsia="Arial Unicode MS" w:hAnsi="Times New Roman" w:cs="Times New Roman"/>
          <w:color w:val="000000"/>
          <w:sz w:val="24"/>
          <w:szCs w:val="24"/>
        </w:rPr>
        <w:t>5</w:t>
      </w:r>
      <w:r w:rsidRPr="007701E3">
        <w:rPr>
          <w:rFonts w:ascii="Times New Roman" w:eastAsia="Arial Unicode MS" w:hAnsi="Times New Roman" w:cs="Times New Roman"/>
          <w:color w:val="000000"/>
          <w:sz w:val="24"/>
          <w:szCs w:val="24"/>
        </w:rPr>
        <w:t>.2019</w:t>
      </w:r>
      <w:r>
        <w:rPr>
          <w:rFonts w:ascii="Times New Roman" w:eastAsia="Arial Unicode MS" w:hAnsi="Times New Roman" w:cs="Times New Roman"/>
          <w:color w:val="000000"/>
          <w:sz w:val="24"/>
          <w:szCs w:val="24"/>
        </w:rPr>
        <w:t xml:space="preserve"> року </w:t>
      </w:r>
      <w:r w:rsidRPr="007701E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w:t>
      </w:r>
      <w:r w:rsidRPr="007701E3">
        <w:rPr>
          <w:rFonts w:ascii="Times New Roman" w:eastAsia="Arial Unicode MS" w:hAnsi="Times New Roman" w:cs="Times New Roman"/>
          <w:color w:val="000000"/>
          <w:sz w:val="24"/>
          <w:szCs w:val="24"/>
        </w:rPr>
        <w:t xml:space="preserve">Крупець              </w:t>
      </w:r>
      <w:r>
        <w:rPr>
          <w:rFonts w:ascii="Times New Roman" w:eastAsia="Arial Unicode MS" w:hAnsi="Times New Roman" w:cs="Times New Roman"/>
          <w:color w:val="000000"/>
          <w:sz w:val="24"/>
          <w:szCs w:val="24"/>
        </w:rPr>
        <w:t xml:space="preserve">                                           №34</w:t>
      </w:r>
    </w:p>
    <w:p w:rsidR="00774B28" w:rsidRPr="00EA0316" w:rsidRDefault="00774B28" w:rsidP="00774B28">
      <w:pPr>
        <w:rPr>
          <w:rFonts w:ascii="Times New Roman" w:hAnsi="Times New Roman" w:cs="Times New Roman"/>
        </w:rPr>
      </w:pPr>
    </w:p>
    <w:p w:rsidR="00774B28" w:rsidRPr="0044528A" w:rsidRDefault="00774B28" w:rsidP="00774B28">
      <w:pPr>
        <w:spacing w:after="0"/>
        <w:rPr>
          <w:rFonts w:ascii="Times New Roman" w:hAnsi="Times New Roman" w:cs="Times New Roman"/>
          <w:b/>
          <w:sz w:val="24"/>
          <w:szCs w:val="24"/>
        </w:rPr>
      </w:pPr>
      <w:r w:rsidRPr="0044528A">
        <w:rPr>
          <w:rFonts w:ascii="Times New Roman" w:hAnsi="Times New Roman" w:cs="Times New Roman"/>
          <w:b/>
          <w:sz w:val="24"/>
          <w:szCs w:val="24"/>
        </w:rPr>
        <w:t>Про затвердження технічної документації</w:t>
      </w:r>
    </w:p>
    <w:p w:rsidR="00774B28" w:rsidRPr="0044528A" w:rsidRDefault="00774B28" w:rsidP="00774B28">
      <w:pPr>
        <w:spacing w:after="0"/>
        <w:rPr>
          <w:rFonts w:ascii="Times New Roman" w:hAnsi="Times New Roman" w:cs="Times New Roman"/>
          <w:b/>
          <w:sz w:val="24"/>
          <w:szCs w:val="24"/>
        </w:rPr>
      </w:pPr>
      <w:r w:rsidRPr="0044528A">
        <w:rPr>
          <w:rFonts w:ascii="Times New Roman" w:hAnsi="Times New Roman" w:cs="Times New Roman"/>
          <w:b/>
          <w:sz w:val="24"/>
          <w:szCs w:val="24"/>
        </w:rPr>
        <w:t xml:space="preserve">із землеустрою щодо встановлення </w:t>
      </w:r>
    </w:p>
    <w:p w:rsidR="00774B28" w:rsidRPr="0044528A" w:rsidRDefault="00774B28" w:rsidP="00774B28">
      <w:pPr>
        <w:spacing w:after="0"/>
        <w:rPr>
          <w:rFonts w:ascii="Times New Roman" w:hAnsi="Times New Roman" w:cs="Times New Roman"/>
          <w:b/>
          <w:sz w:val="24"/>
          <w:szCs w:val="24"/>
        </w:rPr>
      </w:pPr>
      <w:r w:rsidRPr="0044528A">
        <w:rPr>
          <w:rFonts w:ascii="Times New Roman" w:hAnsi="Times New Roman" w:cs="Times New Roman"/>
          <w:b/>
          <w:sz w:val="24"/>
          <w:szCs w:val="24"/>
        </w:rPr>
        <w:t>(відновлення)  меж земельної ділянки</w:t>
      </w:r>
    </w:p>
    <w:p w:rsidR="00774B28" w:rsidRPr="0044528A" w:rsidRDefault="00774B28" w:rsidP="00774B28">
      <w:pPr>
        <w:spacing w:after="0"/>
        <w:rPr>
          <w:rFonts w:ascii="Times New Roman" w:hAnsi="Times New Roman" w:cs="Times New Roman"/>
          <w:b/>
          <w:sz w:val="24"/>
          <w:szCs w:val="24"/>
        </w:rPr>
      </w:pPr>
      <w:r w:rsidRPr="0044528A">
        <w:rPr>
          <w:rFonts w:ascii="Times New Roman" w:hAnsi="Times New Roman" w:cs="Times New Roman"/>
          <w:b/>
          <w:sz w:val="24"/>
          <w:szCs w:val="24"/>
        </w:rPr>
        <w:t>в натурі (на місцевості)  Іванюку С.О., Іванюк М.К.</w:t>
      </w:r>
    </w:p>
    <w:p w:rsidR="00774B28" w:rsidRPr="0044528A" w:rsidRDefault="00774B28" w:rsidP="00774B28">
      <w:pPr>
        <w:spacing w:after="0"/>
        <w:rPr>
          <w:rFonts w:ascii="Times New Roman" w:hAnsi="Times New Roman" w:cs="Times New Roman"/>
          <w:sz w:val="24"/>
          <w:szCs w:val="24"/>
        </w:rPr>
      </w:pPr>
    </w:p>
    <w:p w:rsidR="00774B28" w:rsidRDefault="00774B28" w:rsidP="00774B28">
      <w:pPr>
        <w:spacing w:after="0"/>
        <w:jc w:val="both"/>
        <w:rPr>
          <w:rFonts w:ascii="Times New Roman" w:hAnsi="Times New Roman" w:cs="Times New Roman"/>
          <w:sz w:val="24"/>
          <w:szCs w:val="24"/>
        </w:rPr>
      </w:pPr>
      <w:r w:rsidRPr="0044528A">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Іванюк С.О., Іванюк М.К., сільська  рада </w:t>
      </w:r>
    </w:p>
    <w:p w:rsidR="00774B28" w:rsidRPr="0044528A" w:rsidRDefault="00774B28" w:rsidP="00774B28">
      <w:pPr>
        <w:spacing w:after="0"/>
        <w:jc w:val="both"/>
        <w:rPr>
          <w:rFonts w:ascii="Times New Roman" w:hAnsi="Times New Roman" w:cs="Times New Roman"/>
          <w:sz w:val="24"/>
          <w:szCs w:val="24"/>
        </w:rPr>
      </w:pPr>
      <w:r w:rsidRPr="0044528A">
        <w:rPr>
          <w:rFonts w:ascii="Times New Roman" w:hAnsi="Times New Roman" w:cs="Times New Roman"/>
          <w:sz w:val="24"/>
          <w:szCs w:val="24"/>
        </w:rPr>
        <w:t>ВИРІШИЛА:</w:t>
      </w:r>
    </w:p>
    <w:p w:rsidR="00774B28" w:rsidRPr="0044528A" w:rsidRDefault="00774B28" w:rsidP="00774B28">
      <w:pPr>
        <w:spacing w:after="0"/>
        <w:jc w:val="both"/>
        <w:rPr>
          <w:rFonts w:ascii="Times New Roman" w:hAnsi="Times New Roman" w:cs="Times New Roman"/>
          <w:sz w:val="24"/>
          <w:szCs w:val="24"/>
        </w:rPr>
      </w:pPr>
      <w:r w:rsidRPr="0044528A">
        <w:rPr>
          <w:rFonts w:ascii="Times New Roman" w:hAnsi="Times New Roman" w:cs="Times New Roman"/>
          <w:sz w:val="24"/>
          <w:szCs w:val="24"/>
        </w:rPr>
        <w:t xml:space="preserve">      1. Затвердити  Іванюку Сергію Олександровичу та Іванюк Марині Каролівні, </w:t>
      </w:r>
      <w:r w:rsidR="008E2081">
        <w:rPr>
          <w:rFonts w:ascii="Times New Roman" w:hAnsi="Times New Roman" w:cs="Times New Roman"/>
          <w:sz w:val="24"/>
          <w:szCs w:val="24"/>
        </w:rPr>
        <w:t xml:space="preserve"> які зареєстровані за адресою: ______________</w:t>
      </w:r>
      <w:r w:rsidRPr="0044528A">
        <w:rPr>
          <w:rFonts w:ascii="Times New Roman" w:hAnsi="Times New Roman" w:cs="Times New Roman"/>
          <w:sz w:val="24"/>
          <w:szCs w:val="24"/>
        </w:rPr>
        <w:t xml:space="preserve">,  ідентифікаційні номера </w:t>
      </w:r>
      <w:r w:rsidR="008E2081">
        <w:rPr>
          <w:rFonts w:ascii="Times New Roman" w:hAnsi="Times New Roman" w:cs="Times New Roman"/>
          <w:sz w:val="24"/>
          <w:szCs w:val="24"/>
        </w:rPr>
        <w:t>_____________</w:t>
      </w:r>
      <w:r w:rsidRPr="0044528A">
        <w:rPr>
          <w:rFonts w:ascii="Times New Roman" w:hAnsi="Times New Roman" w:cs="Times New Roman"/>
          <w:sz w:val="24"/>
          <w:szCs w:val="24"/>
        </w:rPr>
        <w:t xml:space="preserve"> та </w:t>
      </w:r>
      <w:r w:rsidR="008E2081">
        <w:rPr>
          <w:rFonts w:ascii="Times New Roman" w:hAnsi="Times New Roman" w:cs="Times New Roman"/>
          <w:sz w:val="24"/>
          <w:szCs w:val="24"/>
        </w:rPr>
        <w:t>______________</w:t>
      </w:r>
      <w:r w:rsidRPr="0044528A">
        <w:rPr>
          <w:rFonts w:ascii="Times New Roman" w:hAnsi="Times New Roman" w:cs="Times New Roman"/>
          <w:sz w:val="24"/>
          <w:szCs w:val="24"/>
        </w:rPr>
        <w:t xml:space="preserve">, технічну документацію із землеустрою щодо встановлення (відновлення) меж земельної ділянки в натурі (на місцевості) та передати її у приватну власність, площею 0,2500 га, (кадастровий номер: 6823986800:02:016:0040), для будівництва та обслуговування житлового будинку господарських будівель та споруд (присадибна ділянка) яка розташована Хмельницька область, Славутський  район. </w:t>
      </w:r>
    </w:p>
    <w:p w:rsidR="00774B28" w:rsidRPr="0044528A" w:rsidRDefault="00774B28" w:rsidP="00774B28">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44528A">
        <w:rPr>
          <w:rFonts w:ascii="Times New Roman" w:hAnsi="Times New Roman" w:cs="Times New Roman"/>
          <w:sz w:val="24"/>
          <w:szCs w:val="24"/>
        </w:rPr>
        <w:t>2. Іванюку С.О., Іванюк М.К., посвідчити своє право  в  установленому  законом  порядку.</w:t>
      </w:r>
    </w:p>
    <w:p w:rsidR="00774B28" w:rsidRPr="0044528A" w:rsidRDefault="00774B28" w:rsidP="00774B28">
      <w:pPr>
        <w:spacing w:after="0"/>
        <w:jc w:val="both"/>
        <w:rPr>
          <w:rFonts w:ascii="Times New Roman" w:hAnsi="Times New Roman" w:cs="Times New Roman"/>
          <w:sz w:val="24"/>
          <w:szCs w:val="24"/>
        </w:rPr>
      </w:pPr>
      <w:r w:rsidRPr="0044528A">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774B28" w:rsidRPr="0044528A" w:rsidRDefault="00774B28" w:rsidP="00774B28">
      <w:pPr>
        <w:spacing w:after="0"/>
        <w:jc w:val="both"/>
        <w:rPr>
          <w:rFonts w:ascii="Times New Roman" w:hAnsi="Times New Roman" w:cs="Times New Roman"/>
          <w:color w:val="FF0000"/>
          <w:sz w:val="24"/>
          <w:szCs w:val="24"/>
        </w:rPr>
      </w:pPr>
    </w:p>
    <w:p w:rsidR="00774B28" w:rsidRPr="0044528A" w:rsidRDefault="00774B28" w:rsidP="00774B28">
      <w:pPr>
        <w:spacing w:after="0"/>
        <w:jc w:val="both"/>
        <w:rPr>
          <w:rFonts w:ascii="Times New Roman" w:hAnsi="Times New Roman" w:cs="Times New Roman"/>
          <w:sz w:val="24"/>
          <w:szCs w:val="24"/>
        </w:rPr>
      </w:pPr>
    </w:p>
    <w:p w:rsidR="00774B28" w:rsidRPr="0044528A" w:rsidRDefault="00774B28" w:rsidP="00774B28">
      <w:pPr>
        <w:spacing w:after="0"/>
        <w:jc w:val="both"/>
        <w:rPr>
          <w:rFonts w:ascii="Times New Roman" w:hAnsi="Times New Roman" w:cs="Times New Roman"/>
          <w:sz w:val="24"/>
          <w:szCs w:val="24"/>
        </w:rPr>
      </w:pPr>
    </w:p>
    <w:p w:rsidR="00774B28" w:rsidRDefault="00774B28" w:rsidP="00774B28">
      <w:pPr>
        <w:spacing w:after="0"/>
        <w:jc w:val="both"/>
        <w:rPr>
          <w:rFonts w:ascii="Times New Roman" w:hAnsi="Times New Roman" w:cs="Times New Roman"/>
          <w:sz w:val="24"/>
          <w:szCs w:val="24"/>
        </w:rPr>
      </w:pPr>
      <w:r w:rsidRPr="0044528A">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44528A">
        <w:rPr>
          <w:rFonts w:ascii="Times New Roman" w:hAnsi="Times New Roman" w:cs="Times New Roman"/>
          <w:sz w:val="24"/>
          <w:szCs w:val="24"/>
        </w:rPr>
        <w:t xml:space="preserve">   В.А.Михалюк </w:t>
      </w:r>
    </w:p>
    <w:p w:rsidR="00774B28" w:rsidRPr="0044528A" w:rsidRDefault="00774B28" w:rsidP="00774B28">
      <w:pPr>
        <w:spacing w:after="0"/>
        <w:jc w:val="both"/>
        <w:rPr>
          <w:rFonts w:ascii="Times New Roman" w:hAnsi="Times New Roman" w:cs="Times New Roman"/>
          <w:sz w:val="24"/>
          <w:szCs w:val="24"/>
        </w:rPr>
      </w:pPr>
    </w:p>
    <w:p w:rsidR="00774B28" w:rsidRDefault="00774B28" w:rsidP="00774B28">
      <w:pPr>
        <w:spacing w:after="0" w:line="240" w:lineRule="auto"/>
        <w:jc w:val="center"/>
        <w:rPr>
          <w:rFonts w:ascii="Times New Roman" w:eastAsia="Arial Unicode MS" w:hAnsi="Times New Roman" w:cs="Times New Roman"/>
          <w:color w:val="FF0000"/>
          <w:sz w:val="24"/>
          <w:szCs w:val="24"/>
        </w:rPr>
      </w:pPr>
    </w:p>
    <w:p w:rsidR="00A936F2" w:rsidRDefault="00A936F2" w:rsidP="00774B28">
      <w:pPr>
        <w:spacing w:after="0" w:line="240" w:lineRule="auto"/>
        <w:jc w:val="center"/>
        <w:rPr>
          <w:rFonts w:ascii="Times New Roman" w:eastAsia="Arial Unicode MS" w:hAnsi="Times New Roman" w:cs="Times New Roman"/>
          <w:color w:val="FF0000"/>
          <w:sz w:val="24"/>
          <w:szCs w:val="24"/>
        </w:rPr>
      </w:pPr>
    </w:p>
    <w:p w:rsidR="00A936F2" w:rsidRDefault="00A936F2" w:rsidP="00774B28">
      <w:pPr>
        <w:spacing w:after="0" w:line="240" w:lineRule="auto"/>
        <w:jc w:val="center"/>
        <w:rPr>
          <w:rFonts w:ascii="Times New Roman" w:eastAsia="Arial Unicode MS" w:hAnsi="Times New Roman" w:cs="Times New Roman"/>
          <w:color w:val="FF0000"/>
          <w:sz w:val="24"/>
          <w:szCs w:val="24"/>
        </w:rPr>
      </w:pPr>
    </w:p>
    <w:p w:rsidR="00A936F2" w:rsidRDefault="00A936F2" w:rsidP="00774B28">
      <w:pPr>
        <w:spacing w:after="0" w:line="240" w:lineRule="auto"/>
        <w:jc w:val="center"/>
        <w:rPr>
          <w:rFonts w:ascii="Times New Roman" w:eastAsia="Arial Unicode MS" w:hAnsi="Times New Roman" w:cs="Times New Roman"/>
          <w:color w:val="FF0000"/>
          <w:sz w:val="24"/>
          <w:szCs w:val="24"/>
        </w:rPr>
      </w:pPr>
    </w:p>
    <w:p w:rsidR="00A936F2" w:rsidRDefault="00A936F2" w:rsidP="00774B28">
      <w:pPr>
        <w:spacing w:after="0" w:line="240" w:lineRule="auto"/>
        <w:jc w:val="center"/>
        <w:rPr>
          <w:rFonts w:ascii="Times New Roman" w:eastAsia="Arial Unicode MS" w:hAnsi="Times New Roman" w:cs="Times New Roman"/>
          <w:color w:val="FF0000"/>
          <w:sz w:val="24"/>
          <w:szCs w:val="24"/>
        </w:rPr>
      </w:pPr>
    </w:p>
    <w:p w:rsidR="00FE38FB" w:rsidRDefault="00FE38FB" w:rsidP="0022771D">
      <w:pPr>
        <w:tabs>
          <w:tab w:val="left" w:pos="2160"/>
        </w:tabs>
        <w:jc w:val="right"/>
        <w:rPr>
          <w:rFonts w:ascii="Times New Roman" w:hAnsi="Times New Roman" w:cs="Times New Roman"/>
          <w:color w:val="FF0000"/>
        </w:rPr>
      </w:pPr>
    </w:p>
    <w:sectPr w:rsidR="00FE38FB" w:rsidSect="00A936F2">
      <w:pgSz w:w="11906" w:h="16838"/>
      <w:pgMar w:top="1134"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0"/>
        </w:tabs>
        <w:ind w:left="1443" w:hanging="876"/>
      </w:pPr>
      <w:rPr>
        <w:rFonts w:ascii="Times New Roman" w:hAnsi="Times New Roman" w:cs="Times New Roman"/>
        <w:b w:val="0"/>
        <w:bCs w:val="0"/>
        <w:lang w:val="uk-UA"/>
      </w:rPr>
    </w:lvl>
    <w:lvl w:ilvl="1">
      <w:start w:val="1"/>
      <w:numFmt w:val="lowerLetter"/>
      <w:lvlText w:val="%2."/>
      <w:lvlJc w:val="left"/>
      <w:pPr>
        <w:tabs>
          <w:tab w:val="num" w:pos="0"/>
        </w:tabs>
        <w:ind w:left="1647" w:hanging="360"/>
      </w:pPr>
      <w:rPr>
        <w:rFonts w:ascii="Courier New" w:hAnsi="Courier New" w:cs="Courier New"/>
      </w:rPr>
    </w:lvl>
    <w:lvl w:ilvl="2">
      <w:start w:val="1"/>
      <w:numFmt w:val="lowerRoman"/>
      <w:lvlText w:val="%2.%3."/>
      <w:lvlJc w:val="right"/>
      <w:pPr>
        <w:tabs>
          <w:tab w:val="num" w:pos="0"/>
        </w:tabs>
        <w:ind w:left="2367" w:hanging="180"/>
      </w:pPr>
      <w:rPr>
        <w:rFonts w:ascii="Wingdings" w:hAnsi="Wingdings" w:cs="Wingdings"/>
      </w:rPr>
    </w:lvl>
    <w:lvl w:ilvl="3">
      <w:start w:val="1"/>
      <w:numFmt w:val="decimal"/>
      <w:lvlText w:val="%2.%3.%4."/>
      <w:lvlJc w:val="left"/>
      <w:pPr>
        <w:tabs>
          <w:tab w:val="num" w:pos="0"/>
        </w:tabs>
        <w:ind w:left="3087" w:hanging="360"/>
      </w:pPr>
      <w:rPr>
        <w:rFonts w:ascii="Symbol" w:hAnsi="Symbol" w:cs="Symbol"/>
      </w:r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
    <w:nsid w:val="00000003"/>
    <w:multiLevelType w:val="multilevel"/>
    <w:tmpl w:val="00000003"/>
    <w:name w:val="WW8Num4"/>
    <w:lvl w:ilvl="0">
      <w:start w:val="1"/>
      <w:numFmt w:val="decimal"/>
      <w:lvlText w:val="%1."/>
      <w:lvlJc w:val="left"/>
      <w:pPr>
        <w:tabs>
          <w:tab w:val="num" w:pos="0"/>
        </w:tabs>
        <w:ind w:left="1467" w:hanging="900"/>
      </w:pPr>
      <w:rPr>
        <w:rFonts w:ascii="Times New Roman" w:hAnsi="Times New Roman" w:cs="Times New Roman"/>
        <w:b w:val="0"/>
        <w:bCs w:val="0"/>
        <w:sz w:val="24"/>
        <w:szCs w:val="24"/>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4">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5">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6">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7">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8">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9">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2">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4">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7">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8">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F"/>
    <w:multiLevelType w:val="multilevel"/>
    <w:tmpl w:val="0000001F"/>
    <w:name w:val="WW8Num35"/>
    <w:lvl w:ilvl="0">
      <w:start w:val="1"/>
      <w:numFmt w:val="decimal"/>
      <w:lvlText w:val="%1."/>
      <w:lvlJc w:val="left"/>
      <w:pPr>
        <w:tabs>
          <w:tab w:val="num" w:pos="0"/>
        </w:tabs>
        <w:ind w:left="1070" w:hanging="360"/>
      </w:pPr>
      <w:rPr>
        <w:rFonts w:hint="default"/>
        <w:lang w:val="uk-UA"/>
      </w:rPr>
    </w:lvl>
    <w:lvl w:ilvl="1">
      <w:start w:val="1"/>
      <w:numFmt w:val="decimal"/>
      <w:lvlText w:val="%1.%2."/>
      <w:lvlJc w:val="left"/>
      <w:pPr>
        <w:tabs>
          <w:tab w:val="num" w:pos="0"/>
        </w:tabs>
        <w:ind w:left="1140" w:hanging="420"/>
      </w:pPr>
      <w:rPr>
        <w:rFonts w:hint="default"/>
        <w:lang w:val="uk-UA"/>
      </w:rPr>
    </w:lvl>
    <w:lvl w:ilvl="2">
      <w:start w:val="1"/>
      <w:numFmt w:val="decimal"/>
      <w:lvlText w:val="%1.%2.%3."/>
      <w:lvlJc w:val="left"/>
      <w:pPr>
        <w:tabs>
          <w:tab w:val="num" w:pos="0"/>
        </w:tabs>
        <w:ind w:left="1440" w:hanging="720"/>
      </w:pPr>
      <w:rPr>
        <w:rFonts w:hint="default"/>
        <w:lang w:val="uk-UA"/>
      </w:rPr>
    </w:lvl>
    <w:lvl w:ilvl="3">
      <w:start w:val="1"/>
      <w:numFmt w:val="decimal"/>
      <w:lvlText w:val="%1.%2.%3.%4."/>
      <w:lvlJc w:val="left"/>
      <w:pPr>
        <w:tabs>
          <w:tab w:val="num" w:pos="0"/>
        </w:tabs>
        <w:ind w:left="1440" w:hanging="720"/>
      </w:pPr>
      <w:rPr>
        <w:rFonts w:hint="default"/>
        <w:lang w:val="uk-UA"/>
      </w:rPr>
    </w:lvl>
    <w:lvl w:ilvl="4">
      <w:start w:val="1"/>
      <w:numFmt w:val="decimal"/>
      <w:lvlText w:val="%1.%2.%3.%4.%5."/>
      <w:lvlJc w:val="left"/>
      <w:pPr>
        <w:tabs>
          <w:tab w:val="num" w:pos="0"/>
        </w:tabs>
        <w:ind w:left="1800" w:hanging="1080"/>
      </w:pPr>
      <w:rPr>
        <w:rFonts w:hint="default"/>
        <w:lang w:val="uk-UA"/>
      </w:rPr>
    </w:lvl>
    <w:lvl w:ilvl="5">
      <w:start w:val="1"/>
      <w:numFmt w:val="decimal"/>
      <w:lvlText w:val="%1.%2.%3.%4.%5.%6."/>
      <w:lvlJc w:val="left"/>
      <w:pPr>
        <w:tabs>
          <w:tab w:val="num" w:pos="0"/>
        </w:tabs>
        <w:ind w:left="1800" w:hanging="1080"/>
      </w:pPr>
      <w:rPr>
        <w:rFonts w:hint="default"/>
        <w:lang w:val="uk-UA"/>
      </w:rPr>
    </w:lvl>
    <w:lvl w:ilvl="6">
      <w:start w:val="1"/>
      <w:numFmt w:val="decimal"/>
      <w:lvlText w:val="%1.%2.%3.%4.%5.%6.%7."/>
      <w:lvlJc w:val="left"/>
      <w:pPr>
        <w:tabs>
          <w:tab w:val="num" w:pos="0"/>
        </w:tabs>
        <w:ind w:left="2160" w:hanging="1440"/>
      </w:pPr>
      <w:rPr>
        <w:rFonts w:hint="default"/>
        <w:lang w:val="uk-UA"/>
      </w:rPr>
    </w:lvl>
    <w:lvl w:ilvl="7">
      <w:start w:val="1"/>
      <w:numFmt w:val="decimal"/>
      <w:lvlText w:val="%1.%2.%3.%4.%5.%6.%7.%8."/>
      <w:lvlJc w:val="left"/>
      <w:pPr>
        <w:tabs>
          <w:tab w:val="num" w:pos="0"/>
        </w:tabs>
        <w:ind w:left="2160" w:hanging="1440"/>
      </w:pPr>
      <w:rPr>
        <w:rFonts w:hint="default"/>
        <w:lang w:val="uk-UA"/>
      </w:rPr>
    </w:lvl>
    <w:lvl w:ilvl="8">
      <w:start w:val="1"/>
      <w:numFmt w:val="decimal"/>
      <w:lvlText w:val="%1.%2.%3.%4.%5.%6.%7.%8.%9."/>
      <w:lvlJc w:val="left"/>
      <w:pPr>
        <w:tabs>
          <w:tab w:val="num" w:pos="0"/>
        </w:tabs>
        <w:ind w:left="2520" w:hanging="1800"/>
      </w:pPr>
      <w:rPr>
        <w:rFonts w:hint="default"/>
        <w:lang w:val="uk-UA"/>
      </w:rPr>
    </w:lvl>
  </w:abstractNum>
  <w:abstractNum w:abstractNumId="27">
    <w:nsid w:val="07A75170"/>
    <w:multiLevelType w:val="hybridMultilevel"/>
    <w:tmpl w:val="25301FFE"/>
    <w:lvl w:ilvl="0" w:tplc="9EB2AC00">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8">
    <w:nsid w:val="0BB95DD5"/>
    <w:multiLevelType w:val="multilevel"/>
    <w:tmpl w:val="18E0AD66"/>
    <w:lvl w:ilvl="0">
      <w:start w:val="3"/>
      <w:numFmt w:val="decimal"/>
      <w:lvlText w:val="%1"/>
      <w:lvlJc w:val="left"/>
      <w:pPr>
        <w:ind w:left="480" w:hanging="480"/>
      </w:pPr>
    </w:lvl>
    <w:lvl w:ilvl="1">
      <w:start w:val="1"/>
      <w:numFmt w:val="decimal"/>
      <w:lvlText w:val="%1.%2"/>
      <w:lvlJc w:val="left"/>
      <w:pPr>
        <w:ind w:left="660" w:hanging="480"/>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2880" w:hanging="1440"/>
      </w:pPr>
    </w:lvl>
  </w:abstractNum>
  <w:abstractNum w:abstractNumId="29">
    <w:nsid w:val="0DE40327"/>
    <w:multiLevelType w:val="hybridMultilevel"/>
    <w:tmpl w:val="24A2A4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11C320D7"/>
    <w:multiLevelType w:val="hybridMultilevel"/>
    <w:tmpl w:val="4AF2778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1">
    <w:nsid w:val="16CE12D5"/>
    <w:multiLevelType w:val="multilevel"/>
    <w:tmpl w:val="5650A0B2"/>
    <w:lvl w:ilvl="0">
      <w:start w:val="6"/>
      <w:numFmt w:val="decimal"/>
      <w:lvlText w:val="%1"/>
      <w:lvlJc w:val="left"/>
      <w:pPr>
        <w:ind w:left="480" w:hanging="480"/>
      </w:pPr>
    </w:lvl>
    <w:lvl w:ilvl="1">
      <w:start w:val="4"/>
      <w:numFmt w:val="decimal"/>
      <w:lvlText w:val="%1.%2"/>
      <w:lvlJc w:val="left"/>
      <w:pPr>
        <w:ind w:left="622" w:hanging="48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32">
    <w:nsid w:val="19550CA5"/>
    <w:multiLevelType w:val="multilevel"/>
    <w:tmpl w:val="83EC5A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1A8942FD"/>
    <w:multiLevelType w:val="multilevel"/>
    <w:tmpl w:val="D7B6FBB6"/>
    <w:lvl w:ilvl="0">
      <w:start w:val="1"/>
      <w:numFmt w:val="decimal"/>
      <w:lvlText w:val="%1."/>
      <w:lvlJc w:val="left"/>
      <w:pPr>
        <w:ind w:left="1335" w:hanging="360"/>
      </w:pPr>
      <w:rPr>
        <w:b/>
      </w:rPr>
    </w:lvl>
    <w:lvl w:ilvl="1">
      <w:start w:val="3"/>
      <w:numFmt w:val="decimal"/>
      <w:isLgl/>
      <w:lvlText w:val="%1.%2."/>
      <w:lvlJc w:val="left"/>
      <w:pPr>
        <w:ind w:left="1695" w:hanging="720"/>
      </w:pPr>
      <w:rPr>
        <w:b/>
      </w:rPr>
    </w:lvl>
    <w:lvl w:ilvl="2">
      <w:start w:val="1"/>
      <w:numFmt w:val="decimal"/>
      <w:isLgl/>
      <w:lvlText w:val="%1.%2.%3."/>
      <w:lvlJc w:val="left"/>
      <w:pPr>
        <w:ind w:left="1695" w:hanging="720"/>
      </w:pPr>
      <w:rPr>
        <w:b/>
      </w:rPr>
    </w:lvl>
    <w:lvl w:ilvl="3">
      <w:start w:val="1"/>
      <w:numFmt w:val="decimal"/>
      <w:isLgl/>
      <w:lvlText w:val="%1.%2.%3.%4."/>
      <w:lvlJc w:val="left"/>
      <w:pPr>
        <w:ind w:left="2055" w:hanging="1080"/>
      </w:pPr>
      <w:rPr>
        <w:b/>
      </w:rPr>
    </w:lvl>
    <w:lvl w:ilvl="4">
      <w:start w:val="1"/>
      <w:numFmt w:val="decimal"/>
      <w:isLgl/>
      <w:lvlText w:val="%1.%2.%3.%4.%5."/>
      <w:lvlJc w:val="left"/>
      <w:pPr>
        <w:ind w:left="2055" w:hanging="1080"/>
      </w:pPr>
      <w:rPr>
        <w:b/>
      </w:rPr>
    </w:lvl>
    <w:lvl w:ilvl="5">
      <w:start w:val="1"/>
      <w:numFmt w:val="decimal"/>
      <w:isLgl/>
      <w:lvlText w:val="%1.%2.%3.%4.%5.%6."/>
      <w:lvlJc w:val="left"/>
      <w:pPr>
        <w:ind w:left="2415" w:hanging="1440"/>
      </w:pPr>
      <w:rPr>
        <w:b/>
      </w:rPr>
    </w:lvl>
    <w:lvl w:ilvl="6">
      <w:start w:val="1"/>
      <w:numFmt w:val="decimal"/>
      <w:isLgl/>
      <w:lvlText w:val="%1.%2.%3.%4.%5.%6.%7."/>
      <w:lvlJc w:val="left"/>
      <w:pPr>
        <w:ind w:left="2775" w:hanging="1800"/>
      </w:pPr>
      <w:rPr>
        <w:b/>
      </w:rPr>
    </w:lvl>
    <w:lvl w:ilvl="7">
      <w:start w:val="1"/>
      <w:numFmt w:val="decimal"/>
      <w:isLgl/>
      <w:lvlText w:val="%1.%2.%3.%4.%5.%6.%7.%8."/>
      <w:lvlJc w:val="left"/>
      <w:pPr>
        <w:ind w:left="2775" w:hanging="1800"/>
      </w:pPr>
      <w:rPr>
        <w:b/>
      </w:rPr>
    </w:lvl>
    <w:lvl w:ilvl="8">
      <w:start w:val="1"/>
      <w:numFmt w:val="decimal"/>
      <w:isLgl/>
      <w:lvlText w:val="%1.%2.%3.%4.%5.%6.%7.%8.%9."/>
      <w:lvlJc w:val="left"/>
      <w:pPr>
        <w:ind w:left="3135" w:hanging="2160"/>
      </w:pPr>
      <w:rPr>
        <w:b/>
      </w:rPr>
    </w:lvl>
  </w:abstractNum>
  <w:abstractNum w:abstractNumId="34">
    <w:nsid w:val="1CF21522"/>
    <w:multiLevelType w:val="hybridMultilevel"/>
    <w:tmpl w:val="CFE4FAEE"/>
    <w:lvl w:ilvl="0" w:tplc="6AB87B3C">
      <w:start w:val="22"/>
      <w:numFmt w:val="bullet"/>
      <w:lvlText w:val="-"/>
      <w:lvlJc w:val="left"/>
      <w:pPr>
        <w:tabs>
          <w:tab w:val="num" w:pos="780"/>
        </w:tabs>
        <w:ind w:left="780" w:hanging="360"/>
      </w:pPr>
      <w:rPr>
        <w:rFonts w:ascii="Times New Roman" w:eastAsia="Arial Unicode MS"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5">
    <w:nsid w:val="1F1E08F9"/>
    <w:multiLevelType w:val="hybridMultilevel"/>
    <w:tmpl w:val="C186BBB8"/>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6">
    <w:nsid w:val="225E2E48"/>
    <w:multiLevelType w:val="hybridMultilevel"/>
    <w:tmpl w:val="876E09E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228B5605"/>
    <w:multiLevelType w:val="hybridMultilevel"/>
    <w:tmpl w:val="73E2033A"/>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nsid w:val="2332760C"/>
    <w:multiLevelType w:val="hybridMultilevel"/>
    <w:tmpl w:val="F0488ACA"/>
    <w:lvl w:ilvl="0" w:tplc="8FDC5DE0">
      <w:start w:val="1"/>
      <w:numFmt w:val="decimal"/>
      <w:lvlText w:val="%1."/>
      <w:lvlJc w:val="left"/>
      <w:pPr>
        <w:ind w:left="1728" w:hanging="102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39">
    <w:nsid w:val="2BD54C07"/>
    <w:multiLevelType w:val="hybridMultilevel"/>
    <w:tmpl w:val="20469F14"/>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2FF50C51"/>
    <w:multiLevelType w:val="hybridMultilevel"/>
    <w:tmpl w:val="461CF42A"/>
    <w:lvl w:ilvl="0" w:tplc="DB7EFCEA">
      <w:start w:val="1"/>
      <w:numFmt w:val="decimal"/>
      <w:lvlText w:val="%1)"/>
      <w:lvlJc w:val="left"/>
      <w:pPr>
        <w:ind w:left="136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1">
    <w:nsid w:val="396F21A5"/>
    <w:multiLevelType w:val="hybridMultilevel"/>
    <w:tmpl w:val="043A8F38"/>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3AB5753F"/>
    <w:multiLevelType w:val="hybridMultilevel"/>
    <w:tmpl w:val="7AD82602"/>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419E7CE2"/>
    <w:multiLevelType w:val="hybridMultilevel"/>
    <w:tmpl w:val="70D28968"/>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49BC6D4D"/>
    <w:multiLevelType w:val="hybridMultilevel"/>
    <w:tmpl w:val="8C96F670"/>
    <w:lvl w:ilvl="0" w:tplc="930E299C">
      <w:start w:val="1"/>
      <w:numFmt w:val="decimal"/>
      <w:lvlText w:val="%1."/>
      <w:lvlJc w:val="left"/>
      <w:pPr>
        <w:tabs>
          <w:tab w:val="num" w:pos="1084"/>
        </w:tabs>
        <w:ind w:left="1084" w:hanging="360"/>
      </w:pPr>
      <w:rPr>
        <w:rFonts w:hint="default"/>
      </w:rPr>
    </w:lvl>
    <w:lvl w:ilvl="1" w:tplc="04190019" w:tentative="1">
      <w:start w:val="1"/>
      <w:numFmt w:val="lowerLetter"/>
      <w:lvlText w:val="%2."/>
      <w:lvlJc w:val="left"/>
      <w:pPr>
        <w:tabs>
          <w:tab w:val="num" w:pos="1804"/>
        </w:tabs>
        <w:ind w:left="1804" w:hanging="360"/>
      </w:pPr>
    </w:lvl>
    <w:lvl w:ilvl="2" w:tplc="0419001B" w:tentative="1">
      <w:start w:val="1"/>
      <w:numFmt w:val="lowerRoman"/>
      <w:lvlText w:val="%3."/>
      <w:lvlJc w:val="right"/>
      <w:pPr>
        <w:tabs>
          <w:tab w:val="num" w:pos="2524"/>
        </w:tabs>
        <w:ind w:left="2524" w:hanging="180"/>
      </w:pPr>
    </w:lvl>
    <w:lvl w:ilvl="3" w:tplc="0419000F" w:tentative="1">
      <w:start w:val="1"/>
      <w:numFmt w:val="decimal"/>
      <w:lvlText w:val="%4."/>
      <w:lvlJc w:val="left"/>
      <w:pPr>
        <w:tabs>
          <w:tab w:val="num" w:pos="3244"/>
        </w:tabs>
        <w:ind w:left="3244" w:hanging="360"/>
      </w:pPr>
    </w:lvl>
    <w:lvl w:ilvl="4" w:tplc="04190019" w:tentative="1">
      <w:start w:val="1"/>
      <w:numFmt w:val="lowerLetter"/>
      <w:lvlText w:val="%5."/>
      <w:lvlJc w:val="left"/>
      <w:pPr>
        <w:tabs>
          <w:tab w:val="num" w:pos="3964"/>
        </w:tabs>
        <w:ind w:left="3964" w:hanging="360"/>
      </w:pPr>
    </w:lvl>
    <w:lvl w:ilvl="5" w:tplc="0419001B" w:tentative="1">
      <w:start w:val="1"/>
      <w:numFmt w:val="lowerRoman"/>
      <w:lvlText w:val="%6."/>
      <w:lvlJc w:val="right"/>
      <w:pPr>
        <w:tabs>
          <w:tab w:val="num" w:pos="4684"/>
        </w:tabs>
        <w:ind w:left="4684" w:hanging="180"/>
      </w:pPr>
    </w:lvl>
    <w:lvl w:ilvl="6" w:tplc="0419000F" w:tentative="1">
      <w:start w:val="1"/>
      <w:numFmt w:val="decimal"/>
      <w:lvlText w:val="%7."/>
      <w:lvlJc w:val="left"/>
      <w:pPr>
        <w:tabs>
          <w:tab w:val="num" w:pos="5404"/>
        </w:tabs>
        <w:ind w:left="5404" w:hanging="360"/>
      </w:pPr>
    </w:lvl>
    <w:lvl w:ilvl="7" w:tplc="04190019" w:tentative="1">
      <w:start w:val="1"/>
      <w:numFmt w:val="lowerLetter"/>
      <w:lvlText w:val="%8."/>
      <w:lvlJc w:val="left"/>
      <w:pPr>
        <w:tabs>
          <w:tab w:val="num" w:pos="6124"/>
        </w:tabs>
        <w:ind w:left="6124" w:hanging="360"/>
      </w:pPr>
    </w:lvl>
    <w:lvl w:ilvl="8" w:tplc="0419001B" w:tentative="1">
      <w:start w:val="1"/>
      <w:numFmt w:val="lowerRoman"/>
      <w:lvlText w:val="%9."/>
      <w:lvlJc w:val="right"/>
      <w:pPr>
        <w:tabs>
          <w:tab w:val="num" w:pos="6844"/>
        </w:tabs>
        <w:ind w:left="6844" w:hanging="180"/>
      </w:pPr>
    </w:lvl>
  </w:abstractNum>
  <w:abstractNum w:abstractNumId="45">
    <w:nsid w:val="4BC64063"/>
    <w:multiLevelType w:val="multilevel"/>
    <w:tmpl w:val="99246CDE"/>
    <w:lvl w:ilvl="0">
      <w:start w:val="6"/>
      <w:numFmt w:val="decimal"/>
      <w:lvlText w:val="%1"/>
      <w:lvlJc w:val="left"/>
      <w:pPr>
        <w:ind w:left="480" w:hanging="480"/>
      </w:pPr>
    </w:lvl>
    <w:lvl w:ilvl="1">
      <w:start w:val="1"/>
      <w:numFmt w:val="decimal"/>
      <w:lvlText w:val="%1.%2"/>
      <w:lvlJc w:val="left"/>
      <w:pPr>
        <w:ind w:left="660" w:hanging="480"/>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46">
    <w:nsid w:val="4BCC0408"/>
    <w:multiLevelType w:val="hybridMultilevel"/>
    <w:tmpl w:val="CFE0583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7">
    <w:nsid w:val="54906673"/>
    <w:multiLevelType w:val="hybridMultilevel"/>
    <w:tmpl w:val="0C22CB1A"/>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5A1C1B35"/>
    <w:multiLevelType w:val="multilevel"/>
    <w:tmpl w:val="09A08250"/>
    <w:lvl w:ilvl="0">
      <w:start w:val="5"/>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9">
    <w:nsid w:val="69D4327D"/>
    <w:multiLevelType w:val="multilevel"/>
    <w:tmpl w:val="206647E8"/>
    <w:lvl w:ilvl="0">
      <w:start w:val="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0">
    <w:nsid w:val="6C6D5608"/>
    <w:multiLevelType w:val="multilevel"/>
    <w:tmpl w:val="54245164"/>
    <w:lvl w:ilvl="0">
      <w:start w:val="1"/>
      <w:numFmt w:val="bullet"/>
      <w:lvlText w:val=""/>
      <w:lvlJc w:val="left"/>
      <w:pPr>
        <w:tabs>
          <w:tab w:val="num" w:pos="786"/>
        </w:tabs>
        <w:ind w:left="786" w:hanging="360"/>
      </w:pPr>
      <w:rPr>
        <w:rFonts w:ascii="Symbol" w:hAnsi="Symbol" w:hint="default"/>
        <w:sz w:val="20"/>
      </w:rPr>
    </w:lvl>
    <w:lvl w:ilvl="1">
      <w:start w:val="1"/>
      <w:numFmt w:val="decimal"/>
      <w:lvlText w:val="%2."/>
      <w:lvlJc w:val="left"/>
      <w:pPr>
        <w:ind w:left="1211"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1">
    <w:nsid w:val="6DEE18E0"/>
    <w:multiLevelType w:val="hybridMultilevel"/>
    <w:tmpl w:val="75ACDF54"/>
    <w:lvl w:ilvl="0" w:tplc="0F9C4452">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2">
    <w:nsid w:val="6E410855"/>
    <w:multiLevelType w:val="hybridMultilevel"/>
    <w:tmpl w:val="C5B64A74"/>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6F2522A3"/>
    <w:multiLevelType w:val="hybridMultilevel"/>
    <w:tmpl w:val="0E761AE4"/>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4">
    <w:nsid w:val="73026777"/>
    <w:multiLevelType w:val="hybridMultilevel"/>
    <w:tmpl w:val="36084856"/>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75022DE2"/>
    <w:multiLevelType w:val="hybridMultilevel"/>
    <w:tmpl w:val="C5DE63F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6">
    <w:nsid w:val="78965DFD"/>
    <w:multiLevelType w:val="hybridMultilevel"/>
    <w:tmpl w:val="DA7C4974"/>
    <w:lvl w:ilvl="0" w:tplc="D4240BBC">
      <w:start w:val="1"/>
      <w:numFmt w:val="decimal"/>
      <w:lvlText w:val="%1."/>
      <w:lvlJc w:val="left"/>
      <w:pPr>
        <w:tabs>
          <w:tab w:val="num" w:pos="360"/>
        </w:tabs>
        <w:ind w:left="360" w:hanging="360"/>
      </w:pPr>
      <w:rPr>
        <w:rFonts w:hint="default"/>
        <w:b w:val="0"/>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57">
    <w:nsid w:val="7A3818F8"/>
    <w:multiLevelType w:val="hybridMultilevel"/>
    <w:tmpl w:val="EB86004C"/>
    <w:lvl w:ilvl="0" w:tplc="A9580B76">
      <w:start w:val="1"/>
      <w:numFmt w:val="decimal"/>
      <w:lvlText w:val="%1."/>
      <w:lvlJc w:val="left"/>
      <w:pPr>
        <w:ind w:left="1068" w:hanging="360"/>
      </w:pPr>
      <w:rPr>
        <w:rFonts w:ascii="Times New Roman" w:eastAsia="Times New Roman" w:hAnsi="Times New Roman" w:cs="Times New Roman"/>
        <w:color w:val="auto"/>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8">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51"/>
  </w:num>
  <w:num w:numId="2">
    <w:abstractNumId w:val="40"/>
  </w:num>
  <w:num w:numId="3">
    <w:abstractNumId w:val="58"/>
  </w:num>
  <w:num w:numId="4">
    <w:abstractNumId w:val="27"/>
  </w:num>
  <w:num w:numId="5">
    <w:abstractNumId w:val="32"/>
  </w:num>
  <w:num w:numId="6">
    <w:abstractNumId w:val="29"/>
  </w:num>
  <w:num w:numId="7">
    <w:abstractNumId w:val="44"/>
  </w:num>
  <w:num w:numId="8">
    <w:abstractNumId w:val="3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num>
  <w:num w:numId="10">
    <w:abstractNumId w:val="42"/>
  </w:num>
  <w:num w:numId="11">
    <w:abstractNumId w:val="54"/>
  </w:num>
  <w:num w:numId="12">
    <w:abstractNumId w:val="34"/>
  </w:num>
  <w:num w:numId="13">
    <w:abstractNumId w:val="43"/>
  </w:num>
  <w:num w:numId="14">
    <w:abstractNumId w:val="37"/>
  </w:num>
  <w:num w:numId="15">
    <w:abstractNumId w:val="35"/>
  </w:num>
  <w:num w:numId="16">
    <w:abstractNumId w:val="41"/>
  </w:num>
  <w:num w:numId="17">
    <w:abstractNumId w:val="52"/>
  </w:num>
  <w:num w:numId="18">
    <w:abstractNumId w:val="47"/>
  </w:num>
  <w:num w:numId="19">
    <w:abstractNumId w:val="36"/>
  </w:num>
  <w:num w:numId="20">
    <w:abstractNumId w:val="46"/>
  </w:num>
  <w:num w:numId="21">
    <w:abstractNumId w:val="53"/>
  </w:num>
  <w:num w:numId="22">
    <w:abstractNumId w:val="55"/>
  </w:num>
  <w:num w:numId="23">
    <w:abstractNumId w:val="56"/>
  </w:num>
  <w:num w:numId="24">
    <w:abstractNumId w:val="38"/>
  </w:num>
  <w:num w:numId="25">
    <w:abstractNumId w:val="50"/>
    <w:lvlOverride w:ilvl="0"/>
    <w:lvlOverride w:ilvl="1">
      <w:startOverride w:val="1"/>
    </w:lvlOverride>
    <w:lvlOverride w:ilvl="2"/>
    <w:lvlOverride w:ilvl="3"/>
    <w:lvlOverride w:ilvl="4"/>
    <w:lvlOverride w:ilvl="5"/>
    <w:lvlOverride w:ilvl="6"/>
    <w:lvlOverride w:ilvl="7"/>
    <w:lvlOverride w:ilvl="8"/>
  </w:num>
  <w:num w:numId="26">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useFELayout/>
  </w:compat>
  <w:rsids>
    <w:rsidRoot w:val="00442923"/>
    <w:rsid w:val="000025FF"/>
    <w:rsid w:val="00023DDF"/>
    <w:rsid w:val="00036BAF"/>
    <w:rsid w:val="000668E0"/>
    <w:rsid w:val="00067305"/>
    <w:rsid w:val="000675AF"/>
    <w:rsid w:val="000B1BA9"/>
    <w:rsid w:val="000C613F"/>
    <w:rsid w:val="000E2C75"/>
    <w:rsid w:val="000E5F4D"/>
    <w:rsid w:val="00106E39"/>
    <w:rsid w:val="00107879"/>
    <w:rsid w:val="00140C8B"/>
    <w:rsid w:val="00177133"/>
    <w:rsid w:val="001A3663"/>
    <w:rsid w:val="001D014F"/>
    <w:rsid w:val="001E767E"/>
    <w:rsid w:val="001F0134"/>
    <w:rsid w:val="002040D9"/>
    <w:rsid w:val="0022771D"/>
    <w:rsid w:val="0023190E"/>
    <w:rsid w:val="002366C8"/>
    <w:rsid w:val="00237333"/>
    <w:rsid w:val="00264EF8"/>
    <w:rsid w:val="00291A81"/>
    <w:rsid w:val="00293DD7"/>
    <w:rsid w:val="002A085B"/>
    <w:rsid w:val="002A52D1"/>
    <w:rsid w:val="002C27A6"/>
    <w:rsid w:val="002F3029"/>
    <w:rsid w:val="003069D7"/>
    <w:rsid w:val="003145B4"/>
    <w:rsid w:val="00375C60"/>
    <w:rsid w:val="00380D83"/>
    <w:rsid w:val="00396BED"/>
    <w:rsid w:val="003B3DBE"/>
    <w:rsid w:val="003E190A"/>
    <w:rsid w:val="003E57FE"/>
    <w:rsid w:val="003E5E47"/>
    <w:rsid w:val="003E5F3E"/>
    <w:rsid w:val="003F5F5A"/>
    <w:rsid w:val="004135C8"/>
    <w:rsid w:val="00442923"/>
    <w:rsid w:val="00454D9D"/>
    <w:rsid w:val="00456832"/>
    <w:rsid w:val="00484E06"/>
    <w:rsid w:val="00490DEC"/>
    <w:rsid w:val="0049273E"/>
    <w:rsid w:val="004A1328"/>
    <w:rsid w:val="004C6F40"/>
    <w:rsid w:val="004D0DCF"/>
    <w:rsid w:val="004E2D3D"/>
    <w:rsid w:val="00535BBF"/>
    <w:rsid w:val="00535F54"/>
    <w:rsid w:val="00552289"/>
    <w:rsid w:val="00553F96"/>
    <w:rsid w:val="0056460E"/>
    <w:rsid w:val="005671F1"/>
    <w:rsid w:val="00571B3A"/>
    <w:rsid w:val="00572BD7"/>
    <w:rsid w:val="00574515"/>
    <w:rsid w:val="00575D5D"/>
    <w:rsid w:val="005A41F3"/>
    <w:rsid w:val="005C0B5F"/>
    <w:rsid w:val="005D25BB"/>
    <w:rsid w:val="0061440A"/>
    <w:rsid w:val="00616E88"/>
    <w:rsid w:val="00632F5A"/>
    <w:rsid w:val="006355AC"/>
    <w:rsid w:val="006365B2"/>
    <w:rsid w:val="00650C29"/>
    <w:rsid w:val="006626B5"/>
    <w:rsid w:val="006A1528"/>
    <w:rsid w:val="006E6404"/>
    <w:rsid w:val="00750454"/>
    <w:rsid w:val="0075496A"/>
    <w:rsid w:val="00771468"/>
    <w:rsid w:val="00774B28"/>
    <w:rsid w:val="00776EDF"/>
    <w:rsid w:val="00786B7E"/>
    <w:rsid w:val="0079362E"/>
    <w:rsid w:val="007A27ED"/>
    <w:rsid w:val="007B646F"/>
    <w:rsid w:val="007C1D5C"/>
    <w:rsid w:val="007C698D"/>
    <w:rsid w:val="007E27DD"/>
    <w:rsid w:val="00803C75"/>
    <w:rsid w:val="00816648"/>
    <w:rsid w:val="00820740"/>
    <w:rsid w:val="00834FCD"/>
    <w:rsid w:val="00837B1E"/>
    <w:rsid w:val="00853AC2"/>
    <w:rsid w:val="00860F6E"/>
    <w:rsid w:val="00876747"/>
    <w:rsid w:val="008815EC"/>
    <w:rsid w:val="00883282"/>
    <w:rsid w:val="008965CE"/>
    <w:rsid w:val="008C3E16"/>
    <w:rsid w:val="008C4630"/>
    <w:rsid w:val="008E2081"/>
    <w:rsid w:val="00901DE4"/>
    <w:rsid w:val="00902D0B"/>
    <w:rsid w:val="009310D4"/>
    <w:rsid w:val="009332A5"/>
    <w:rsid w:val="00944B87"/>
    <w:rsid w:val="00951419"/>
    <w:rsid w:val="009632AC"/>
    <w:rsid w:val="009A274A"/>
    <w:rsid w:val="009B21EB"/>
    <w:rsid w:val="009D1B2F"/>
    <w:rsid w:val="009E66F2"/>
    <w:rsid w:val="009F03AE"/>
    <w:rsid w:val="009F280E"/>
    <w:rsid w:val="009F7A38"/>
    <w:rsid w:val="00A11696"/>
    <w:rsid w:val="00A15258"/>
    <w:rsid w:val="00A223E5"/>
    <w:rsid w:val="00A41D53"/>
    <w:rsid w:val="00A55425"/>
    <w:rsid w:val="00A75CF4"/>
    <w:rsid w:val="00A936F2"/>
    <w:rsid w:val="00AA3DC3"/>
    <w:rsid w:val="00AC7F01"/>
    <w:rsid w:val="00B00BCF"/>
    <w:rsid w:val="00B05DE6"/>
    <w:rsid w:val="00B065E5"/>
    <w:rsid w:val="00B434DE"/>
    <w:rsid w:val="00B470E0"/>
    <w:rsid w:val="00BB0063"/>
    <w:rsid w:val="00BB254B"/>
    <w:rsid w:val="00BC6E13"/>
    <w:rsid w:val="00BE345B"/>
    <w:rsid w:val="00BE3E63"/>
    <w:rsid w:val="00BE6174"/>
    <w:rsid w:val="00BF39D4"/>
    <w:rsid w:val="00BF3AD6"/>
    <w:rsid w:val="00C10B8B"/>
    <w:rsid w:val="00C163E3"/>
    <w:rsid w:val="00C4437F"/>
    <w:rsid w:val="00C54A32"/>
    <w:rsid w:val="00C938B9"/>
    <w:rsid w:val="00CD0478"/>
    <w:rsid w:val="00CE1106"/>
    <w:rsid w:val="00CF1BBF"/>
    <w:rsid w:val="00D10247"/>
    <w:rsid w:val="00D104B4"/>
    <w:rsid w:val="00D769E3"/>
    <w:rsid w:val="00D8161A"/>
    <w:rsid w:val="00D8483E"/>
    <w:rsid w:val="00DB1A2A"/>
    <w:rsid w:val="00DB1AFD"/>
    <w:rsid w:val="00DB51CE"/>
    <w:rsid w:val="00DC341A"/>
    <w:rsid w:val="00DC4AC3"/>
    <w:rsid w:val="00DD0A76"/>
    <w:rsid w:val="00DF4062"/>
    <w:rsid w:val="00DF7E6E"/>
    <w:rsid w:val="00E14E6D"/>
    <w:rsid w:val="00E56832"/>
    <w:rsid w:val="00E638A3"/>
    <w:rsid w:val="00E65156"/>
    <w:rsid w:val="00EA4D76"/>
    <w:rsid w:val="00EC625E"/>
    <w:rsid w:val="00ED6A25"/>
    <w:rsid w:val="00EE6C06"/>
    <w:rsid w:val="00EF2F95"/>
    <w:rsid w:val="00F15A87"/>
    <w:rsid w:val="00F41781"/>
    <w:rsid w:val="00F62B08"/>
    <w:rsid w:val="00F71ED0"/>
    <w:rsid w:val="00F8162A"/>
    <w:rsid w:val="00F85E47"/>
    <w:rsid w:val="00F93216"/>
    <w:rsid w:val="00FB7869"/>
    <w:rsid w:val="00FE38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6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unhideWhenUsed/>
    <w:qFormat/>
    <w:rsid w:val="00AA3DC3"/>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rsid w:val="00106E39"/>
    <w:rPr>
      <w:rFonts w:ascii="Times New Roman" w:eastAsia="Arial Unicode MS" w:hAnsi="Times New Roman" w:cs="Times New Roman"/>
      <w:b/>
      <w:bCs/>
      <w:color w:val="000000"/>
      <w:sz w:val="28"/>
      <w:szCs w:val="28"/>
    </w:rPr>
  </w:style>
  <w:style w:type="character" w:styleId="a3">
    <w:name w:val="Hyperlink"/>
    <w:basedOn w:val="a0"/>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Знак2 Знак"/>
    <w:basedOn w:val="a0"/>
    <w:link w:val="HTML0"/>
    <w:locked/>
    <w:rsid w:val="00106E3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link w:val="a6"/>
    <w:uiPriority w:val="99"/>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rsid w:val="00106E39"/>
  </w:style>
  <w:style w:type="paragraph" w:styleId="ab">
    <w:name w:val="Body Text"/>
    <w:basedOn w:val="a"/>
    <w:link w:val="ac"/>
    <w:unhideWhenUsed/>
    <w:rsid w:val="00106E39"/>
    <w:pPr>
      <w:spacing w:after="120"/>
    </w:pPr>
  </w:style>
  <w:style w:type="character" w:customStyle="1" w:styleId="ac">
    <w:name w:val="Основной текст Знак"/>
    <w:basedOn w:val="a0"/>
    <w:link w:val="ab"/>
    <w:rsid w:val="00106E39"/>
  </w:style>
  <w:style w:type="paragraph" w:styleId="ad">
    <w:name w:val="Body Text Indent"/>
    <w:basedOn w:val="a"/>
    <w:link w:val="11"/>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d"/>
    <w:rsid w:val="00106E39"/>
  </w:style>
  <w:style w:type="paragraph" w:styleId="21">
    <w:name w:val="Body Text 2"/>
    <w:basedOn w:val="a"/>
    <w:link w:val="22"/>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semiHidden/>
    <w:rsid w:val="00106E39"/>
    <w:rPr>
      <w:rFonts w:ascii="Times New Roman" w:eastAsia="Times New Roman" w:hAnsi="Times New Roman" w:cs="Times New Roman"/>
      <w:sz w:val="28"/>
      <w:szCs w:val="20"/>
      <w:lang w:eastAsia="ru-RU"/>
    </w:rPr>
  </w:style>
  <w:style w:type="paragraph" w:styleId="af">
    <w:name w:val="Plain Text"/>
    <w:basedOn w:val="a"/>
    <w:link w:val="af0"/>
    <w:uiPriority w:val="99"/>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uiPriority w:val="99"/>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99"/>
    <w:locked/>
    <w:rsid w:val="00106E39"/>
    <w:rPr>
      <w:rFonts w:ascii="Calibri" w:eastAsia="Calibri" w:hAnsi="Calibri" w:cs="Times New Roman"/>
      <w:lang w:eastAsia="en-US"/>
    </w:rPr>
  </w:style>
  <w:style w:type="paragraph" w:styleId="af2">
    <w:name w:val="No Spacing"/>
    <w:link w:val="af1"/>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uiPriority w:val="34"/>
    <w:locked/>
    <w:rsid w:val="00106E39"/>
    <w:rPr>
      <w:rFonts w:ascii="Times New Roman" w:eastAsia="Times New Roman" w:hAnsi="Times New Roman" w:cs="Times New Roman"/>
      <w:sz w:val="20"/>
      <w:szCs w:val="20"/>
      <w:lang w:eastAsia="ru-RU"/>
    </w:rPr>
  </w:style>
  <w:style w:type="paragraph" w:styleId="af4">
    <w:name w:val="List Paragraph"/>
    <w:basedOn w:val="a"/>
    <w:link w:val="af3"/>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3"/>
    <w:locked/>
    <w:rsid w:val="00106E39"/>
    <w:rPr>
      <w:sz w:val="18"/>
      <w:szCs w:val="18"/>
      <w:shd w:val="clear" w:color="auto" w:fill="FFFFFF"/>
    </w:rPr>
  </w:style>
  <w:style w:type="paragraph" w:customStyle="1" w:styleId="23">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4">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5">
    <w:name w:val="Body Text Indent 2"/>
    <w:basedOn w:val="a"/>
    <w:link w:val="26"/>
    <w:uiPriority w:val="99"/>
    <w:unhideWhenUsed/>
    <w:rsid w:val="00A41D53"/>
    <w:pPr>
      <w:spacing w:after="120" w:line="480" w:lineRule="auto"/>
      <w:ind w:left="283"/>
    </w:pPr>
  </w:style>
  <w:style w:type="character" w:customStyle="1" w:styleId="26">
    <w:name w:val="Основной текст с отступом 2 Знак"/>
    <w:basedOn w:val="a0"/>
    <w:link w:val="25"/>
    <w:uiPriority w:val="99"/>
    <w:rsid w:val="00A41D53"/>
  </w:style>
  <w:style w:type="paragraph" w:styleId="af9">
    <w:name w:val="Title"/>
    <w:basedOn w:val="a"/>
    <w:link w:val="afa"/>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uiPriority w:val="99"/>
    <w:locked/>
    <w:rsid w:val="00A55425"/>
    <w:rPr>
      <w:rFonts w:ascii="Times New Roman" w:eastAsia="Times New Roman" w:hAnsi="Times New Roman" w:cs="Times New Roman"/>
      <w:sz w:val="24"/>
      <w:szCs w:val="24"/>
      <w:lang w:val="ru-RU" w:eastAsia="ru-RU"/>
    </w:rPr>
  </w:style>
  <w:style w:type="paragraph" w:styleId="afb">
    <w:name w:val="caption"/>
    <w:basedOn w:val="a"/>
    <w:next w:val="a"/>
    <w:uiPriority w:val="99"/>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 w:type="paragraph" w:customStyle="1" w:styleId="14">
    <w:name w:val="Обычный (веб)1"/>
    <w:basedOn w:val="a"/>
    <w:rsid w:val="003145B4"/>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3145B4"/>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3145B4"/>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3145B4"/>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31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3145B4"/>
    <w:pPr>
      <w:suppressAutoHyphens/>
      <w:spacing w:after="120" w:line="100" w:lineRule="atLeast"/>
      <w:ind w:left="283"/>
    </w:pPr>
    <w:rPr>
      <w:rFonts w:ascii="Calibri" w:eastAsia="SimSun" w:hAnsi="Calibri" w:cs="Times New Roman"/>
      <w:kern w:val="1"/>
      <w:sz w:val="16"/>
      <w:szCs w:val="16"/>
      <w:lang w:eastAsia="ar-SA"/>
    </w:rPr>
  </w:style>
  <w:style w:type="character" w:customStyle="1" w:styleId="20">
    <w:name w:val="Заголовок 2 Знак"/>
    <w:basedOn w:val="a0"/>
    <w:link w:val="2"/>
    <w:rsid w:val="00AA3DC3"/>
    <w:rPr>
      <w:rFonts w:ascii="Times New Roman" w:eastAsia="Times New Roman" w:hAnsi="Times New Roman" w:cs="Times New Roman"/>
      <w:b/>
      <w:bCs/>
      <w:sz w:val="24"/>
      <w:szCs w:val="24"/>
      <w:lang w:eastAsia="ru-RU"/>
    </w:rPr>
  </w:style>
  <w:style w:type="paragraph" w:styleId="afe">
    <w:name w:val="annotation text"/>
    <w:basedOn w:val="a"/>
    <w:link w:val="aff"/>
    <w:uiPriority w:val="99"/>
    <w:semiHidden/>
    <w:unhideWhenUsed/>
    <w:rsid w:val="00AA3DC3"/>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AA3DC3"/>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AA3DC3"/>
    <w:rPr>
      <w:b/>
      <w:bCs/>
    </w:rPr>
  </w:style>
  <w:style w:type="character" w:customStyle="1" w:styleId="aff1">
    <w:name w:val="Тема примечания Знак"/>
    <w:basedOn w:val="aff"/>
    <w:link w:val="aff0"/>
    <w:uiPriority w:val="99"/>
    <w:semiHidden/>
    <w:rsid w:val="00AA3DC3"/>
    <w:rPr>
      <w:b/>
      <w:bCs/>
    </w:rPr>
  </w:style>
  <w:style w:type="paragraph" w:styleId="aff2">
    <w:name w:val="Balloon Text"/>
    <w:basedOn w:val="a"/>
    <w:link w:val="aff3"/>
    <w:uiPriority w:val="99"/>
    <w:semiHidden/>
    <w:unhideWhenUsed/>
    <w:rsid w:val="00AA3DC3"/>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AA3DC3"/>
    <w:rPr>
      <w:rFonts w:ascii="Tahoma" w:eastAsia="Times New Roman" w:hAnsi="Tahoma" w:cs="Tahoma"/>
      <w:sz w:val="16"/>
      <w:szCs w:val="16"/>
    </w:rPr>
  </w:style>
  <w:style w:type="character" w:customStyle="1" w:styleId="140">
    <w:name w:val="Стиль 14 пт Знак"/>
    <w:link w:val="141"/>
    <w:locked/>
    <w:rsid w:val="00AA3DC3"/>
    <w:rPr>
      <w:rFonts w:ascii="Times New Roman" w:eastAsia="Times New Roman" w:hAnsi="Times New Roman" w:cs="Times New Roman"/>
      <w:sz w:val="24"/>
      <w:szCs w:val="24"/>
      <w:lang w:val="ru-RU" w:eastAsia="ru-RU"/>
    </w:rPr>
  </w:style>
  <w:style w:type="paragraph" w:customStyle="1" w:styleId="141">
    <w:name w:val="Стиль 14 пт"/>
    <w:basedOn w:val="a5"/>
    <w:link w:val="140"/>
    <w:rsid w:val="00AA3DC3"/>
  </w:style>
  <w:style w:type="character" w:customStyle="1" w:styleId="18">
    <w:name w:val="Стиль 18 пт полужирный Знак"/>
    <w:link w:val="180"/>
    <w:locked/>
    <w:rsid w:val="00AA3DC3"/>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AA3DC3"/>
    <w:pPr>
      <w:tabs>
        <w:tab w:val="left" w:pos="2310"/>
      </w:tabs>
      <w:spacing w:after="0" w:line="240" w:lineRule="auto"/>
    </w:pPr>
    <w:rPr>
      <w:rFonts w:ascii="Times New Roman" w:eastAsia="Times New Roman" w:hAnsi="Times New Roman" w:cs="Times New Roman"/>
      <w:b/>
      <w:sz w:val="28"/>
      <w:szCs w:val="28"/>
      <w:lang w:eastAsia="ru-RU"/>
    </w:rPr>
  </w:style>
  <w:style w:type="character" w:styleId="aff4">
    <w:name w:val="annotation reference"/>
    <w:uiPriority w:val="99"/>
    <w:semiHidden/>
    <w:unhideWhenUsed/>
    <w:rsid w:val="00AA3DC3"/>
    <w:rPr>
      <w:rFonts w:ascii="Times New Roman" w:hAnsi="Times New Roman" w:cs="Times New Roman" w:hint="default"/>
      <w:sz w:val="16"/>
      <w:szCs w:val="16"/>
    </w:rPr>
  </w:style>
  <w:style w:type="character" w:customStyle="1" w:styleId="rvts44">
    <w:name w:val="rvts44"/>
    <w:rsid w:val="00AA3DC3"/>
  </w:style>
  <w:style w:type="character" w:customStyle="1" w:styleId="90">
    <w:name w:val="Основной текст + 9"/>
    <w:aliases w:val="5 pt"/>
    <w:basedOn w:val="a0"/>
    <w:rsid w:val="00AA3DC3"/>
    <w:rPr>
      <w:color w:val="000000"/>
      <w:spacing w:val="0"/>
      <w:w w:val="100"/>
      <w:position w:val="0"/>
      <w:sz w:val="19"/>
      <w:szCs w:val="19"/>
      <w:shd w:val="clear" w:color="auto" w:fill="FFFFFF"/>
      <w:lang w:val="uk-UA"/>
    </w:rPr>
  </w:style>
  <w:style w:type="character" w:styleId="aff5">
    <w:name w:val="Strong"/>
    <w:basedOn w:val="a0"/>
    <w:uiPriority w:val="22"/>
    <w:qFormat/>
    <w:rsid w:val="00AA3DC3"/>
    <w:rPr>
      <w:b/>
      <w:bCs/>
    </w:rPr>
  </w:style>
  <w:style w:type="character" w:styleId="aff6">
    <w:name w:val="Emphasis"/>
    <w:basedOn w:val="a0"/>
    <w:qFormat/>
    <w:rsid w:val="000668E0"/>
    <w:rPr>
      <w:i/>
      <w:iCs/>
    </w:rPr>
  </w:style>
  <w:style w:type="paragraph" w:customStyle="1" w:styleId="15">
    <w:name w:val="Основной текст1"/>
    <w:basedOn w:val="a"/>
    <w:rsid w:val="00F71ED0"/>
    <w:pPr>
      <w:shd w:val="clear" w:color="auto" w:fill="FFFFFF"/>
      <w:spacing w:before="180" w:after="420" w:line="219" w:lineRule="exact"/>
      <w:jc w:val="both"/>
    </w:pPr>
    <w:rPr>
      <w:sz w:val="19"/>
      <w:szCs w:val="19"/>
    </w:rPr>
  </w:style>
  <w:style w:type="character" w:styleId="aff7">
    <w:name w:val="line number"/>
    <w:basedOn w:val="a0"/>
    <w:uiPriority w:val="99"/>
    <w:semiHidden/>
    <w:unhideWhenUsed/>
    <w:rsid w:val="00F71ED0"/>
  </w:style>
  <w:style w:type="character" w:customStyle="1" w:styleId="27">
    <w:name w:val="Стиль2"/>
    <w:basedOn w:val="aff7"/>
    <w:rsid w:val="00F71ED0"/>
  </w:style>
  <w:style w:type="table" w:customStyle="1" w:styleId="16">
    <w:name w:val="Сетка таблицы1"/>
    <w:basedOn w:val="a1"/>
    <w:rsid w:val="00F71ED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2"/>
    <w:semiHidden/>
    <w:rsid w:val="006E6404"/>
  </w:style>
  <w:style w:type="numbering" w:customStyle="1" w:styleId="28">
    <w:name w:val="Нет списка2"/>
    <w:next w:val="a2"/>
    <w:semiHidden/>
    <w:rsid w:val="006E6404"/>
  </w:style>
</w:styles>
</file>

<file path=word/webSettings.xml><?xml version="1.0" encoding="utf-8"?>
<w:webSettings xmlns:r="http://schemas.openxmlformats.org/officeDocument/2006/relationships" xmlns:w="http://schemas.openxmlformats.org/wordprocessingml/2006/main">
  <w:divs>
    <w:div w:id="27027897">
      <w:bodyDiv w:val="1"/>
      <w:marLeft w:val="0"/>
      <w:marRight w:val="0"/>
      <w:marTop w:val="0"/>
      <w:marBottom w:val="0"/>
      <w:divBdr>
        <w:top w:val="none" w:sz="0" w:space="0" w:color="auto"/>
        <w:left w:val="none" w:sz="0" w:space="0" w:color="auto"/>
        <w:bottom w:val="none" w:sz="0" w:space="0" w:color="auto"/>
        <w:right w:val="none" w:sz="0" w:space="0" w:color="auto"/>
      </w:divBdr>
    </w:div>
    <w:div w:id="61099256">
      <w:bodyDiv w:val="1"/>
      <w:marLeft w:val="0"/>
      <w:marRight w:val="0"/>
      <w:marTop w:val="0"/>
      <w:marBottom w:val="0"/>
      <w:divBdr>
        <w:top w:val="none" w:sz="0" w:space="0" w:color="auto"/>
        <w:left w:val="none" w:sz="0" w:space="0" w:color="auto"/>
        <w:bottom w:val="none" w:sz="0" w:space="0" w:color="auto"/>
        <w:right w:val="none" w:sz="0" w:space="0" w:color="auto"/>
      </w:divBdr>
    </w:div>
    <w:div w:id="145441746">
      <w:bodyDiv w:val="1"/>
      <w:marLeft w:val="0"/>
      <w:marRight w:val="0"/>
      <w:marTop w:val="0"/>
      <w:marBottom w:val="0"/>
      <w:divBdr>
        <w:top w:val="none" w:sz="0" w:space="0" w:color="auto"/>
        <w:left w:val="none" w:sz="0" w:space="0" w:color="auto"/>
        <w:bottom w:val="none" w:sz="0" w:space="0" w:color="auto"/>
        <w:right w:val="none" w:sz="0" w:space="0" w:color="auto"/>
      </w:divBdr>
    </w:div>
    <w:div w:id="157697319">
      <w:bodyDiv w:val="1"/>
      <w:marLeft w:val="0"/>
      <w:marRight w:val="0"/>
      <w:marTop w:val="0"/>
      <w:marBottom w:val="0"/>
      <w:divBdr>
        <w:top w:val="none" w:sz="0" w:space="0" w:color="auto"/>
        <w:left w:val="none" w:sz="0" w:space="0" w:color="auto"/>
        <w:bottom w:val="none" w:sz="0" w:space="0" w:color="auto"/>
        <w:right w:val="none" w:sz="0" w:space="0" w:color="auto"/>
      </w:divBdr>
    </w:div>
    <w:div w:id="266546753">
      <w:bodyDiv w:val="1"/>
      <w:marLeft w:val="0"/>
      <w:marRight w:val="0"/>
      <w:marTop w:val="0"/>
      <w:marBottom w:val="0"/>
      <w:divBdr>
        <w:top w:val="none" w:sz="0" w:space="0" w:color="auto"/>
        <w:left w:val="none" w:sz="0" w:space="0" w:color="auto"/>
        <w:bottom w:val="none" w:sz="0" w:space="0" w:color="auto"/>
        <w:right w:val="none" w:sz="0" w:space="0" w:color="auto"/>
      </w:divBdr>
    </w:div>
    <w:div w:id="307327685">
      <w:bodyDiv w:val="1"/>
      <w:marLeft w:val="0"/>
      <w:marRight w:val="0"/>
      <w:marTop w:val="0"/>
      <w:marBottom w:val="0"/>
      <w:divBdr>
        <w:top w:val="none" w:sz="0" w:space="0" w:color="auto"/>
        <w:left w:val="none" w:sz="0" w:space="0" w:color="auto"/>
        <w:bottom w:val="none" w:sz="0" w:space="0" w:color="auto"/>
        <w:right w:val="none" w:sz="0" w:space="0" w:color="auto"/>
      </w:divBdr>
    </w:div>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423575745">
      <w:bodyDiv w:val="1"/>
      <w:marLeft w:val="0"/>
      <w:marRight w:val="0"/>
      <w:marTop w:val="0"/>
      <w:marBottom w:val="0"/>
      <w:divBdr>
        <w:top w:val="none" w:sz="0" w:space="0" w:color="auto"/>
        <w:left w:val="none" w:sz="0" w:space="0" w:color="auto"/>
        <w:bottom w:val="none" w:sz="0" w:space="0" w:color="auto"/>
        <w:right w:val="none" w:sz="0" w:space="0" w:color="auto"/>
      </w:divBdr>
    </w:div>
    <w:div w:id="504132379">
      <w:bodyDiv w:val="1"/>
      <w:marLeft w:val="0"/>
      <w:marRight w:val="0"/>
      <w:marTop w:val="0"/>
      <w:marBottom w:val="0"/>
      <w:divBdr>
        <w:top w:val="none" w:sz="0" w:space="0" w:color="auto"/>
        <w:left w:val="none" w:sz="0" w:space="0" w:color="auto"/>
        <w:bottom w:val="none" w:sz="0" w:space="0" w:color="auto"/>
        <w:right w:val="none" w:sz="0" w:space="0" w:color="auto"/>
      </w:divBdr>
    </w:div>
    <w:div w:id="579560601">
      <w:bodyDiv w:val="1"/>
      <w:marLeft w:val="0"/>
      <w:marRight w:val="0"/>
      <w:marTop w:val="0"/>
      <w:marBottom w:val="0"/>
      <w:divBdr>
        <w:top w:val="none" w:sz="0" w:space="0" w:color="auto"/>
        <w:left w:val="none" w:sz="0" w:space="0" w:color="auto"/>
        <w:bottom w:val="none" w:sz="0" w:space="0" w:color="auto"/>
        <w:right w:val="none" w:sz="0" w:space="0" w:color="auto"/>
      </w:divBdr>
    </w:div>
    <w:div w:id="680157107">
      <w:bodyDiv w:val="1"/>
      <w:marLeft w:val="0"/>
      <w:marRight w:val="0"/>
      <w:marTop w:val="0"/>
      <w:marBottom w:val="0"/>
      <w:divBdr>
        <w:top w:val="none" w:sz="0" w:space="0" w:color="auto"/>
        <w:left w:val="none" w:sz="0" w:space="0" w:color="auto"/>
        <w:bottom w:val="none" w:sz="0" w:space="0" w:color="auto"/>
        <w:right w:val="none" w:sz="0" w:space="0" w:color="auto"/>
      </w:divBdr>
    </w:div>
    <w:div w:id="697659359">
      <w:bodyDiv w:val="1"/>
      <w:marLeft w:val="0"/>
      <w:marRight w:val="0"/>
      <w:marTop w:val="0"/>
      <w:marBottom w:val="0"/>
      <w:divBdr>
        <w:top w:val="none" w:sz="0" w:space="0" w:color="auto"/>
        <w:left w:val="none" w:sz="0" w:space="0" w:color="auto"/>
        <w:bottom w:val="none" w:sz="0" w:space="0" w:color="auto"/>
        <w:right w:val="none" w:sz="0" w:space="0" w:color="auto"/>
      </w:divBdr>
    </w:div>
    <w:div w:id="704791219">
      <w:bodyDiv w:val="1"/>
      <w:marLeft w:val="0"/>
      <w:marRight w:val="0"/>
      <w:marTop w:val="0"/>
      <w:marBottom w:val="0"/>
      <w:divBdr>
        <w:top w:val="none" w:sz="0" w:space="0" w:color="auto"/>
        <w:left w:val="none" w:sz="0" w:space="0" w:color="auto"/>
        <w:bottom w:val="none" w:sz="0" w:space="0" w:color="auto"/>
        <w:right w:val="none" w:sz="0" w:space="0" w:color="auto"/>
      </w:divBdr>
    </w:div>
    <w:div w:id="783617569">
      <w:bodyDiv w:val="1"/>
      <w:marLeft w:val="0"/>
      <w:marRight w:val="0"/>
      <w:marTop w:val="0"/>
      <w:marBottom w:val="0"/>
      <w:divBdr>
        <w:top w:val="none" w:sz="0" w:space="0" w:color="auto"/>
        <w:left w:val="none" w:sz="0" w:space="0" w:color="auto"/>
        <w:bottom w:val="none" w:sz="0" w:space="0" w:color="auto"/>
        <w:right w:val="none" w:sz="0" w:space="0" w:color="auto"/>
      </w:divBdr>
    </w:div>
    <w:div w:id="834491437">
      <w:bodyDiv w:val="1"/>
      <w:marLeft w:val="0"/>
      <w:marRight w:val="0"/>
      <w:marTop w:val="0"/>
      <w:marBottom w:val="0"/>
      <w:divBdr>
        <w:top w:val="none" w:sz="0" w:space="0" w:color="auto"/>
        <w:left w:val="none" w:sz="0" w:space="0" w:color="auto"/>
        <w:bottom w:val="none" w:sz="0" w:space="0" w:color="auto"/>
        <w:right w:val="none" w:sz="0" w:space="0" w:color="auto"/>
      </w:divBdr>
    </w:div>
    <w:div w:id="937174398">
      <w:bodyDiv w:val="1"/>
      <w:marLeft w:val="0"/>
      <w:marRight w:val="0"/>
      <w:marTop w:val="0"/>
      <w:marBottom w:val="0"/>
      <w:divBdr>
        <w:top w:val="none" w:sz="0" w:space="0" w:color="auto"/>
        <w:left w:val="none" w:sz="0" w:space="0" w:color="auto"/>
        <w:bottom w:val="none" w:sz="0" w:space="0" w:color="auto"/>
        <w:right w:val="none" w:sz="0" w:space="0" w:color="auto"/>
      </w:divBdr>
    </w:div>
    <w:div w:id="948854414">
      <w:bodyDiv w:val="1"/>
      <w:marLeft w:val="0"/>
      <w:marRight w:val="0"/>
      <w:marTop w:val="0"/>
      <w:marBottom w:val="0"/>
      <w:divBdr>
        <w:top w:val="none" w:sz="0" w:space="0" w:color="auto"/>
        <w:left w:val="none" w:sz="0" w:space="0" w:color="auto"/>
        <w:bottom w:val="none" w:sz="0" w:space="0" w:color="auto"/>
        <w:right w:val="none" w:sz="0" w:space="0" w:color="auto"/>
      </w:divBdr>
    </w:div>
    <w:div w:id="1004433527">
      <w:bodyDiv w:val="1"/>
      <w:marLeft w:val="0"/>
      <w:marRight w:val="0"/>
      <w:marTop w:val="0"/>
      <w:marBottom w:val="0"/>
      <w:divBdr>
        <w:top w:val="none" w:sz="0" w:space="0" w:color="auto"/>
        <w:left w:val="none" w:sz="0" w:space="0" w:color="auto"/>
        <w:bottom w:val="none" w:sz="0" w:space="0" w:color="auto"/>
        <w:right w:val="none" w:sz="0" w:space="0" w:color="auto"/>
      </w:divBdr>
    </w:div>
    <w:div w:id="1042167462">
      <w:bodyDiv w:val="1"/>
      <w:marLeft w:val="0"/>
      <w:marRight w:val="0"/>
      <w:marTop w:val="0"/>
      <w:marBottom w:val="0"/>
      <w:divBdr>
        <w:top w:val="none" w:sz="0" w:space="0" w:color="auto"/>
        <w:left w:val="none" w:sz="0" w:space="0" w:color="auto"/>
        <w:bottom w:val="none" w:sz="0" w:space="0" w:color="auto"/>
        <w:right w:val="none" w:sz="0" w:space="0" w:color="auto"/>
      </w:divBdr>
    </w:div>
    <w:div w:id="1122917898">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452285036">
      <w:bodyDiv w:val="1"/>
      <w:marLeft w:val="0"/>
      <w:marRight w:val="0"/>
      <w:marTop w:val="0"/>
      <w:marBottom w:val="0"/>
      <w:divBdr>
        <w:top w:val="none" w:sz="0" w:space="0" w:color="auto"/>
        <w:left w:val="none" w:sz="0" w:space="0" w:color="auto"/>
        <w:bottom w:val="none" w:sz="0" w:space="0" w:color="auto"/>
        <w:right w:val="none" w:sz="0" w:space="0" w:color="auto"/>
      </w:divBdr>
    </w:div>
    <w:div w:id="1512259738">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78396102">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1591423617">
      <w:bodyDiv w:val="1"/>
      <w:marLeft w:val="0"/>
      <w:marRight w:val="0"/>
      <w:marTop w:val="0"/>
      <w:marBottom w:val="0"/>
      <w:divBdr>
        <w:top w:val="none" w:sz="0" w:space="0" w:color="auto"/>
        <w:left w:val="none" w:sz="0" w:space="0" w:color="auto"/>
        <w:bottom w:val="none" w:sz="0" w:space="0" w:color="auto"/>
        <w:right w:val="none" w:sz="0" w:space="0" w:color="auto"/>
      </w:divBdr>
    </w:div>
    <w:div w:id="1623146918">
      <w:bodyDiv w:val="1"/>
      <w:marLeft w:val="0"/>
      <w:marRight w:val="0"/>
      <w:marTop w:val="0"/>
      <w:marBottom w:val="0"/>
      <w:divBdr>
        <w:top w:val="none" w:sz="0" w:space="0" w:color="auto"/>
        <w:left w:val="none" w:sz="0" w:space="0" w:color="auto"/>
        <w:bottom w:val="none" w:sz="0" w:space="0" w:color="auto"/>
        <w:right w:val="none" w:sz="0" w:space="0" w:color="auto"/>
      </w:divBdr>
    </w:div>
    <w:div w:id="1623152990">
      <w:bodyDiv w:val="1"/>
      <w:marLeft w:val="0"/>
      <w:marRight w:val="0"/>
      <w:marTop w:val="0"/>
      <w:marBottom w:val="0"/>
      <w:divBdr>
        <w:top w:val="none" w:sz="0" w:space="0" w:color="auto"/>
        <w:left w:val="none" w:sz="0" w:space="0" w:color="auto"/>
        <w:bottom w:val="none" w:sz="0" w:space="0" w:color="auto"/>
        <w:right w:val="none" w:sz="0" w:space="0" w:color="auto"/>
      </w:divBdr>
    </w:div>
    <w:div w:id="1637106847">
      <w:bodyDiv w:val="1"/>
      <w:marLeft w:val="0"/>
      <w:marRight w:val="0"/>
      <w:marTop w:val="0"/>
      <w:marBottom w:val="0"/>
      <w:divBdr>
        <w:top w:val="none" w:sz="0" w:space="0" w:color="auto"/>
        <w:left w:val="none" w:sz="0" w:space="0" w:color="auto"/>
        <w:bottom w:val="none" w:sz="0" w:space="0" w:color="auto"/>
        <w:right w:val="none" w:sz="0" w:space="0" w:color="auto"/>
      </w:divBdr>
    </w:div>
    <w:div w:id="1676834952">
      <w:bodyDiv w:val="1"/>
      <w:marLeft w:val="0"/>
      <w:marRight w:val="0"/>
      <w:marTop w:val="0"/>
      <w:marBottom w:val="0"/>
      <w:divBdr>
        <w:top w:val="none" w:sz="0" w:space="0" w:color="auto"/>
        <w:left w:val="none" w:sz="0" w:space="0" w:color="auto"/>
        <w:bottom w:val="none" w:sz="0" w:space="0" w:color="auto"/>
        <w:right w:val="none" w:sz="0" w:space="0" w:color="auto"/>
      </w:divBdr>
    </w:div>
    <w:div w:id="1811171156">
      <w:bodyDiv w:val="1"/>
      <w:marLeft w:val="0"/>
      <w:marRight w:val="0"/>
      <w:marTop w:val="0"/>
      <w:marBottom w:val="0"/>
      <w:divBdr>
        <w:top w:val="none" w:sz="0" w:space="0" w:color="auto"/>
        <w:left w:val="none" w:sz="0" w:space="0" w:color="auto"/>
        <w:bottom w:val="none" w:sz="0" w:space="0" w:color="auto"/>
        <w:right w:val="none" w:sz="0" w:space="0" w:color="auto"/>
      </w:divBdr>
    </w:div>
    <w:div w:id="1825924256">
      <w:bodyDiv w:val="1"/>
      <w:marLeft w:val="0"/>
      <w:marRight w:val="0"/>
      <w:marTop w:val="0"/>
      <w:marBottom w:val="0"/>
      <w:divBdr>
        <w:top w:val="none" w:sz="0" w:space="0" w:color="auto"/>
        <w:left w:val="none" w:sz="0" w:space="0" w:color="auto"/>
        <w:bottom w:val="none" w:sz="0" w:space="0" w:color="auto"/>
        <w:right w:val="none" w:sz="0" w:space="0" w:color="auto"/>
      </w:divBdr>
    </w:div>
    <w:div w:id="2001881345">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 w:id="2024621721">
      <w:bodyDiv w:val="1"/>
      <w:marLeft w:val="0"/>
      <w:marRight w:val="0"/>
      <w:marTop w:val="0"/>
      <w:marBottom w:val="0"/>
      <w:divBdr>
        <w:top w:val="none" w:sz="0" w:space="0" w:color="auto"/>
        <w:left w:val="none" w:sz="0" w:space="0" w:color="auto"/>
        <w:bottom w:val="none" w:sz="0" w:space="0" w:color="auto"/>
        <w:right w:val="none" w:sz="0" w:space="0" w:color="auto"/>
      </w:divBdr>
    </w:div>
    <w:div w:id="2042514601">
      <w:bodyDiv w:val="1"/>
      <w:marLeft w:val="0"/>
      <w:marRight w:val="0"/>
      <w:marTop w:val="0"/>
      <w:marBottom w:val="0"/>
      <w:divBdr>
        <w:top w:val="none" w:sz="0" w:space="0" w:color="auto"/>
        <w:left w:val="none" w:sz="0" w:space="0" w:color="auto"/>
        <w:bottom w:val="none" w:sz="0" w:space="0" w:color="auto"/>
        <w:right w:val="none" w:sz="0" w:space="0" w:color="auto"/>
      </w:divBdr>
    </w:div>
    <w:div w:id="2050833526">
      <w:bodyDiv w:val="1"/>
      <w:marLeft w:val="0"/>
      <w:marRight w:val="0"/>
      <w:marTop w:val="0"/>
      <w:marBottom w:val="0"/>
      <w:divBdr>
        <w:top w:val="none" w:sz="0" w:space="0" w:color="auto"/>
        <w:left w:val="none" w:sz="0" w:space="0" w:color="auto"/>
        <w:bottom w:val="none" w:sz="0" w:space="0" w:color="auto"/>
        <w:right w:val="none" w:sz="0" w:space="0" w:color="auto"/>
      </w:divBdr>
    </w:div>
    <w:div w:id="2132170261">
      <w:bodyDiv w:val="1"/>
      <w:marLeft w:val="0"/>
      <w:marRight w:val="0"/>
      <w:marTop w:val="0"/>
      <w:marBottom w:val="0"/>
      <w:divBdr>
        <w:top w:val="none" w:sz="0" w:space="0" w:color="auto"/>
        <w:left w:val="none" w:sz="0" w:space="0" w:color="auto"/>
        <w:bottom w:val="none" w:sz="0" w:space="0" w:color="auto"/>
        <w:right w:val="none" w:sz="0" w:space="0" w:color="auto"/>
      </w:divBdr>
    </w:div>
    <w:div w:id="214168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1182</Words>
  <Characters>674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2018-11-15T12:44:00Z</cp:lastPrinted>
  <dcterms:created xsi:type="dcterms:W3CDTF">2019-05-15T06:12:00Z</dcterms:created>
  <dcterms:modified xsi:type="dcterms:W3CDTF">2019-05-15T06:12:00Z</dcterms:modified>
</cp:coreProperties>
</file>