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Додаток 2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до рішення «Про встановлення ставок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 xml:space="preserve">                                                                                        та пільг із сплати податку на нерухоме 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майно, відмінне від земельної ділянки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ЗАТВЕРДЖЕНО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рішенням  Крупецької сільської ради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від  14.06.2019 р. № ____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 встановлюються на 2020 рік та вводяться в дію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з 01 січня 2020 року.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474"/>
        <w:gridCol w:w="1957"/>
        <w:gridCol w:w="4472"/>
      </w:tblGrid>
      <w:tr w:rsidR="00F71ED0" w:rsidTr="00F71ED0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F71ED0" w:rsidTr="00F71ED0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Крупець </w:t>
            </w:r>
          </w:p>
        </w:tc>
      </w:tr>
      <w:tr w:rsidR="00F71ED0" w:rsidTr="00F71ED0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</w:tbl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4"/>
        <w:gridCol w:w="2820"/>
      </w:tblGrid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 платників, категорія/класифікація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 пільги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(відсотків суми податкового зобов’язання за рік)</w:t>
            </w: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органів державного та місцевого управління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зоологічних та ботанічних садів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шкіл та інших середніх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професійно-технічних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дошкільних та позашкільних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спеціальних навчальних закладів для дітей з особливими потребами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освітніх та науково-дослідних закладів інші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Лікарні багатопрофільні територіального обслуговування,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Лікарні профільні, диспансери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Санаторії, профілакторії та центри функціональної реабілітації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Похоронні бюро та ритуальні зали 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Пам’ятки історичні та такі, що охороняються державою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Археологічні розкопки, руїни та історичні місця, що охороняються державою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ED0" w:rsidTr="00F71ED0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Меморіали, художньо-декоративні будівлі, статуї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Пільги визначаються з урахуванням норм підпункту 12.3.7 пункту 12.3 статті12,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B68D8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46BDF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1F02"/>
    <w:rsid w:val="006D475F"/>
    <w:rsid w:val="00776EDF"/>
    <w:rsid w:val="0079362E"/>
    <w:rsid w:val="007A27ED"/>
    <w:rsid w:val="007B646F"/>
    <w:rsid w:val="007C1D5C"/>
    <w:rsid w:val="007C3881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B4E45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75A4E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CF7FC1"/>
    <w:rsid w:val="00D10247"/>
    <w:rsid w:val="00D104B4"/>
    <w:rsid w:val="00D17C33"/>
    <w:rsid w:val="00D8483E"/>
    <w:rsid w:val="00DB1A2A"/>
    <w:rsid w:val="00DB2333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C6FFA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2005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2019-05-11T07:22:00Z</dcterms:created>
  <dcterms:modified xsi:type="dcterms:W3CDTF">2019-05-11T07:22:00Z</dcterms:modified>
</cp:coreProperties>
</file>