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</w:p>
    <w:p w:rsidR="00F85E47" w:rsidRDefault="00786B7E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86B7E">
        <w:pict>
          <v:group id="_x0000_s1585" style="position:absolute;left:0;text-align:left;margin-left:223.65pt;margin-top:0;width:34.4pt;height:48.3pt;z-index:251682816" coordorigin="3834,994" coordsize="1142,1718">
            <v:shape id="_x0000_s158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8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8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8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9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9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9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9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9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9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9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9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9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9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0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0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0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0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0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0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06" style="position:absolute;left:3834;top:1424;width:40;height:748" fillcolor="black" stroked="f"/>
            <v:shape id="_x0000_s1607" style="position:absolute;left:3834;top:2172;width:40;height:163" coordsize="400,1632" path="m400,1615r,9l400,,,,,1624r,8l,1624r,3l1,1632r399,-17xe" fillcolor="black" stroked="f">
              <v:path arrowok="t"/>
            </v:shape>
            <v:shape id="_x0000_s1608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09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10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11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12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13" style="position:absolute;left:4405;top:994;width:551;height:40" fillcolor="black" stroked="f"/>
            <v:shape id="_x0000_s1614" style="position:absolute;left:3834;top:994;width:571;height:40" coordsize="5711,400" path="m400,200l201,400r5510,l5711,,201,,,200,201,,,,,200r400,xe" fillcolor="black" stroked="f">
              <v:path arrowok="t"/>
            </v:shape>
            <v:shape id="_x0000_s1615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85E47" w:rsidRDefault="00F85E47" w:rsidP="00F85E47"/>
    <w:p w:rsidR="00F85E47" w:rsidRDefault="00F85E47" w:rsidP="00F85E47"/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85E47" w:rsidRDefault="00F85E47" w:rsidP="00F85E4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85E47" w:rsidRPr="00556390" w:rsidRDefault="00F85E47" w:rsidP="00F85E47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№21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85E47" w:rsidRPr="001243BE" w:rsidRDefault="00F85E47" w:rsidP="00F85E47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243BE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F85E47" w:rsidRPr="001243BE" w:rsidRDefault="00F85E47" w:rsidP="00F85E4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3BE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F85E47" w:rsidRPr="001243BE" w:rsidRDefault="00F85E47" w:rsidP="00F85E4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3BE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F85E47" w:rsidRPr="001243BE" w:rsidRDefault="00F85E47" w:rsidP="00F85E47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1243BE">
        <w:rPr>
          <w:rFonts w:ascii="Times New Roman" w:hAnsi="Times New Roman" w:cs="Times New Roman"/>
          <w:b/>
          <w:sz w:val="24"/>
          <w:szCs w:val="24"/>
        </w:rPr>
        <w:t>Хмуровській Т.В.</w:t>
      </w:r>
    </w:p>
    <w:p w:rsidR="00F85E47" w:rsidRPr="001243BE" w:rsidRDefault="00F85E47" w:rsidP="00F85E4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F85E47" w:rsidRPr="001243BE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1243BE">
        <w:rPr>
          <w:rFonts w:ascii="Times New Roman" w:hAnsi="Times New Roman" w:cs="Times New Roman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Хмуровської Т.В.,сільська рада </w:t>
      </w:r>
    </w:p>
    <w:p w:rsidR="00F85E47" w:rsidRPr="001243BE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3BE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85E47" w:rsidRPr="001243BE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3BE">
        <w:rPr>
          <w:rFonts w:ascii="Times New Roman" w:hAnsi="Times New Roman" w:cs="Times New Roman"/>
          <w:sz w:val="24"/>
          <w:szCs w:val="24"/>
        </w:rPr>
        <w:t xml:space="preserve">       1. Надати Хмуровській Тетяні Володимирівні, яка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1AFD">
        <w:rPr>
          <w:rFonts w:ascii="Times New Roman" w:hAnsi="Times New Roman" w:cs="Times New Roman"/>
          <w:sz w:val="24"/>
          <w:szCs w:val="24"/>
        </w:rPr>
        <w:t>зареєстрована за адресою___________</w:t>
      </w:r>
      <w:r w:rsidRPr="001243BE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0,12 га,  для індивідуального садівництва,  земельна ділянка розташована в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B1AFD">
        <w:rPr>
          <w:rFonts w:ascii="Times New Roman" w:hAnsi="Times New Roman" w:cs="Times New Roman"/>
          <w:sz w:val="24"/>
          <w:szCs w:val="24"/>
        </w:rPr>
        <w:t>Колом’є</w:t>
      </w:r>
      <w:r w:rsidRPr="001243BE">
        <w:rPr>
          <w:rFonts w:ascii="Times New Roman" w:hAnsi="Times New Roman" w:cs="Times New Roman"/>
          <w:sz w:val="24"/>
          <w:szCs w:val="24"/>
        </w:rPr>
        <w:t>.</w:t>
      </w:r>
    </w:p>
    <w:p w:rsidR="00F85E47" w:rsidRPr="001243BE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3BE">
        <w:rPr>
          <w:rFonts w:ascii="Times New Roman" w:hAnsi="Times New Roman" w:cs="Times New Roman"/>
          <w:sz w:val="24"/>
          <w:szCs w:val="24"/>
        </w:rPr>
        <w:t xml:space="preserve">       2. Хмуровській Т.В.,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243BE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Pr="001243BE" w:rsidRDefault="00F85E47" w:rsidP="00F85E47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85E47" w:rsidRPr="001243BE" w:rsidRDefault="00F85E47" w:rsidP="00F85E47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 w:rsidRPr="001243B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1243BE">
        <w:rPr>
          <w:rFonts w:ascii="Times New Roman" w:hAnsi="Times New Roman" w:cs="Times New Roman"/>
          <w:sz w:val="24"/>
          <w:szCs w:val="24"/>
        </w:rPr>
        <w:t>В.А.Михалюк</w:t>
      </w: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F85E4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1040</Words>
  <Characters>593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2019-05-15T06:01:00Z</dcterms:created>
  <dcterms:modified xsi:type="dcterms:W3CDTF">2019-05-15T06:01:00Z</dcterms:modified>
</cp:coreProperties>
</file>