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3632" behindDoc="0" locked="0" layoutInCell="1" allowOverlap="1" wp14:anchorId="52EEC40F" wp14:editId="2CE45336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3" name="Рисунок 3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27.05.2019                                                 Крупець                                                           №30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розгляд розпорядження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РДА </w:t>
      </w:r>
    </w:p>
    <w:p w:rsidR="00B871DD" w:rsidRDefault="00B871DD" w:rsidP="00B871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від 25.04.2019 №99/2019-р «Про підсумки проведення </w:t>
      </w:r>
    </w:p>
    <w:p w:rsidR="00B871DD" w:rsidRDefault="00B871DD" w:rsidP="00B871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районі щорічної акції «За чисте довкілля » </w:t>
      </w:r>
    </w:p>
    <w:p w:rsidR="00B871DD" w:rsidRDefault="00B871DD" w:rsidP="00A5623F">
      <w:pPr>
        <w:spacing w:after="0"/>
      </w:pPr>
      <w:r>
        <w:rPr>
          <w:rFonts w:ascii="Times New Roman" w:hAnsi="Times New Roman" w:cs="Times New Roman"/>
          <w:b/>
          <w:sz w:val="24"/>
          <w:szCs w:val="24"/>
        </w:rPr>
        <w:t>та Дня благоустрою населених пунктів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Відповідно до ч.1 статті 52 Закону України «Про місцеве самоврядування в Україні», розглянувши розпорядження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РДА  від 25.04.2019 №99/2019-р «Про підсумки проведення  в районі щорічної акції «За чисте довкілля»  та Дня благоустрою населених пунктів »  та інформацію керівника апарату адміністрації «Про підсумки проведення 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районі щорічної акції «За чисте довкілля»  та Дня благоустрою населених пунктів» виконавчий комітет сільської ради </w:t>
      </w:r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1.Розпорядження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РДА  від 25.04.2019 №99/2019-р «Про підсумки проведення  в районі щорічної акції «За чисте довкілля»  та Дня благоустрою населених пунктів »  та інформацію керівника апарату адміністрації «Про підсумки проведення 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районі щорічної акції «За чисте довкілля»  та Дня благоустрою населених пунктів»   ,  взяти до відома.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2.Виконкому сільської ради: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продовжити виконання робіт з благоустрою населених пунктів сільських рад ;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розробити та затвердити проектно - кошторисну документацію з метою своєчасного використання  коштів субвенції ;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спільно з дільничним інспектором поліції та членами громадських формувань провести роз’яснювальну роботу з жителями сіл щодо недопущення засмічення місць громадського відпочинку , придорожніх смуг , лісосмуг , зелених насаджень.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</w:t>
      </w:r>
      <w:r>
        <w:rPr>
          <w:rFonts w:ascii="Times New Roman" w:hAnsi="Times New Roman"/>
          <w:sz w:val="24"/>
          <w:szCs w:val="24"/>
        </w:rPr>
        <w:t>Відділу комунальної власності охорони навколишнього середовища та земельних ресурсів про хід виконання розпорядження інформувати сектор містобудування , архітектури , житлово – комунального господарства та будівництва райдержадміністрації до 05 червня 2019 року.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t xml:space="preserve">    </w:t>
      </w: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Контроль за виконанням даного рішення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Л.П.Ліпську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bookmarkStart w:id="0" w:name="_GoBack"/>
      <w:bookmarkEnd w:id="0"/>
      <w:proofErr w:type="spellEnd"/>
    </w:p>
    <w:sectPr w:rsidR="00B871DD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E2C75"/>
    <w:rsid w:val="000E5F4D"/>
    <w:rsid w:val="00106E39"/>
    <w:rsid w:val="00107879"/>
    <w:rsid w:val="00140C8B"/>
    <w:rsid w:val="00152BE8"/>
    <w:rsid w:val="00196ECE"/>
    <w:rsid w:val="001A3663"/>
    <w:rsid w:val="001D014F"/>
    <w:rsid w:val="001E767E"/>
    <w:rsid w:val="001F0134"/>
    <w:rsid w:val="00203856"/>
    <w:rsid w:val="002040D9"/>
    <w:rsid w:val="00213277"/>
    <w:rsid w:val="0022771D"/>
    <w:rsid w:val="0023190E"/>
    <w:rsid w:val="002366C8"/>
    <w:rsid w:val="00237333"/>
    <w:rsid w:val="00264EF8"/>
    <w:rsid w:val="00293DD7"/>
    <w:rsid w:val="002A085B"/>
    <w:rsid w:val="002A52D1"/>
    <w:rsid w:val="002F3029"/>
    <w:rsid w:val="003145B4"/>
    <w:rsid w:val="00364D76"/>
    <w:rsid w:val="00375C60"/>
    <w:rsid w:val="00380D83"/>
    <w:rsid w:val="003843FC"/>
    <w:rsid w:val="00396BED"/>
    <w:rsid w:val="003C5158"/>
    <w:rsid w:val="003E190A"/>
    <w:rsid w:val="003E57FE"/>
    <w:rsid w:val="003E5E47"/>
    <w:rsid w:val="003F107B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A41F3"/>
    <w:rsid w:val="005D25BB"/>
    <w:rsid w:val="0061440A"/>
    <w:rsid w:val="00616E88"/>
    <w:rsid w:val="00632F5A"/>
    <w:rsid w:val="006355AC"/>
    <w:rsid w:val="006365B2"/>
    <w:rsid w:val="00650C29"/>
    <w:rsid w:val="006A1528"/>
    <w:rsid w:val="006E6404"/>
    <w:rsid w:val="00750454"/>
    <w:rsid w:val="00774B28"/>
    <w:rsid w:val="00776EDF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728FA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5623F"/>
    <w:rsid w:val="00A60908"/>
    <w:rsid w:val="00AA3DC3"/>
    <w:rsid w:val="00AC7F01"/>
    <w:rsid w:val="00B00BCF"/>
    <w:rsid w:val="00B065E5"/>
    <w:rsid w:val="00B1668E"/>
    <w:rsid w:val="00B470E0"/>
    <w:rsid w:val="00B871DD"/>
    <w:rsid w:val="00BB0063"/>
    <w:rsid w:val="00BB254B"/>
    <w:rsid w:val="00BE3E63"/>
    <w:rsid w:val="00BE6174"/>
    <w:rsid w:val="00BF2AA5"/>
    <w:rsid w:val="00BF39D4"/>
    <w:rsid w:val="00C10B8B"/>
    <w:rsid w:val="00C163E3"/>
    <w:rsid w:val="00C3255D"/>
    <w:rsid w:val="00C54A32"/>
    <w:rsid w:val="00C938B9"/>
    <w:rsid w:val="00CA4B46"/>
    <w:rsid w:val="00CD0478"/>
    <w:rsid w:val="00CE1106"/>
    <w:rsid w:val="00CF1BBF"/>
    <w:rsid w:val="00D10247"/>
    <w:rsid w:val="00D104B4"/>
    <w:rsid w:val="00D769E3"/>
    <w:rsid w:val="00D810A5"/>
    <w:rsid w:val="00D8483E"/>
    <w:rsid w:val="00DB1A2A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C625E"/>
    <w:rsid w:val="00EE6C06"/>
    <w:rsid w:val="00EF2F95"/>
    <w:rsid w:val="00F15A87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13"/>
    <w:locked/>
    <w:rsid w:val="00106E39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4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15">
    <w:name w:val="Обычный1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6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rFonts w:ascii="Calibri" w:eastAsia="Times New Roman" w:hAnsi="Calibri" w:cs="Times New Roman"/>
      <w:b/>
      <w:bCs/>
      <w:sz w:val="20"/>
      <w:szCs w:val="20"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7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9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2018-11-15T12:44:00Z</cp:lastPrinted>
  <dcterms:created xsi:type="dcterms:W3CDTF">2019-08-06T05:52:00Z</dcterms:created>
  <dcterms:modified xsi:type="dcterms:W3CDTF">2019-08-06T05:52:00Z</dcterms:modified>
</cp:coreProperties>
</file>