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306" style="position:absolute;left:0;text-align:left;margin-left:223.65pt;margin-top:0;width:34.4pt;height:48.3pt;z-index:251673600" coordorigin="3834,994" coordsize="1142,1718">
            <v:shape id="_x0000_s130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0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0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1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1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1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1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1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1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1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1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1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1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2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2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2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2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2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2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2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27" style="position:absolute;left:3834;top:1424;width:40;height:748" fillcolor="black" stroked="f"/>
            <v:shape id="_x0000_s1328" style="position:absolute;left:3834;top:2172;width:40;height:163" coordsize="400,1632" path="m400,1615r,9l400,,,,,1624r,8l,1624r,3l1,1632r399,-17xe" fillcolor="black" stroked="f">
              <v:path arrowok="t"/>
            </v:shape>
            <v:shape id="_x0000_s132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3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3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3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3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34" style="position:absolute;left:4405;top:994;width:551;height:40" fillcolor="black" stroked="f"/>
            <v:shape id="_x0000_s1335" style="position:absolute;left:3834;top:994;width:571;height:40" coordsize="5711,400" path="m400,200l201,400r5510,l5711,,201,,,200,201,,,,,200r400,xe" fillcolor="black" stroked="f">
              <v:path arrowok="t"/>
            </v:shape>
            <v:shape id="_x0000_s133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№6</w:t>
      </w:r>
    </w:p>
    <w:p w:rsidR="00F85E47" w:rsidRDefault="00F85E47" w:rsidP="00F85E4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5E47" w:rsidRPr="005E727E" w:rsidRDefault="00F85E47" w:rsidP="00F85E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27E">
        <w:rPr>
          <w:rFonts w:ascii="Times New Roman" w:hAnsi="Times New Roman" w:cs="Times New Roman"/>
          <w:b/>
          <w:sz w:val="24"/>
          <w:szCs w:val="24"/>
        </w:rPr>
        <w:t xml:space="preserve">Про Програму військово - патріотичного виховання </w:t>
      </w:r>
    </w:p>
    <w:p w:rsidR="00F85E47" w:rsidRPr="005E727E" w:rsidRDefault="00F85E47" w:rsidP="00F85E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27E">
        <w:rPr>
          <w:rFonts w:ascii="Times New Roman" w:hAnsi="Times New Roman" w:cs="Times New Roman"/>
          <w:b/>
          <w:sz w:val="24"/>
          <w:szCs w:val="24"/>
        </w:rPr>
        <w:t>мешканців Крупецької об’єднаної територіальної громади</w:t>
      </w:r>
    </w:p>
    <w:p w:rsidR="00F85E47" w:rsidRPr="005E727E" w:rsidRDefault="00F85E47" w:rsidP="00F85E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27E">
        <w:rPr>
          <w:rFonts w:ascii="Times New Roman" w:hAnsi="Times New Roman" w:cs="Times New Roman"/>
          <w:b/>
          <w:sz w:val="24"/>
          <w:szCs w:val="24"/>
        </w:rPr>
        <w:t>та забезпечення заходів , пов’язаних із виконанням ними військового</w:t>
      </w:r>
    </w:p>
    <w:p w:rsidR="00F85E47" w:rsidRPr="005E727E" w:rsidRDefault="00F85E47" w:rsidP="00F85E4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E727E">
        <w:rPr>
          <w:rFonts w:ascii="Times New Roman" w:hAnsi="Times New Roman" w:cs="Times New Roman"/>
          <w:b/>
          <w:sz w:val="24"/>
          <w:szCs w:val="24"/>
        </w:rPr>
        <w:t>обов’язку , на 2019 – 2020 роки</w:t>
      </w:r>
    </w:p>
    <w:p w:rsidR="00F85E47" w:rsidRPr="00887DC1" w:rsidRDefault="00F85E47" w:rsidP="00F85E47"/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пункту 22 частини 1 статті 26, пункту 8 статті 36 , пункту 3 частини 4 статті 42 Закону України «Про місцеве самоврядування в Україні», та звернення  військового комісара Славутського об’єднаного міського військового комісаріату , Крупецька сільська рада    </w:t>
      </w: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F85E47" w:rsidRDefault="00F85E47" w:rsidP="00F85E47">
      <w:pPr>
        <w:tabs>
          <w:tab w:val="left" w:pos="9724"/>
        </w:tabs>
        <w:spacing w:after="0"/>
        <w:ind w:right="-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 Затвердити  Програму військово – патріотичного виховання мешканців Крупецької об’єднаної територіальної громади та забезпечення заходів , пов’язаних із виконанням  ними військового обов’язку , на 2019 - 2020 роки  (далі - програма), що додається.</w:t>
      </w: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виконанням цього рішення покласти на постійну комісію Крупецької сільської ради з питань прав людини, законності, депутатської діяльності, етики, та регламенту (Л.І.Кравчук)  та заступника сільського голови з питань діяльності виконавчих органів  ради Л.П.Ліпську.</w:t>
      </w: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В.А.Михалюк</w:t>
      </w: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6194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145B4"/>
    <w:rsid w:val="00375C60"/>
    <w:rsid w:val="00380D83"/>
    <w:rsid w:val="00396BED"/>
    <w:rsid w:val="003E190A"/>
    <w:rsid w:val="003E57FE"/>
    <w:rsid w:val="003E5E47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65E5"/>
    <w:rsid w:val="00B470E0"/>
    <w:rsid w:val="00BB0063"/>
    <w:rsid w:val="00BB254B"/>
    <w:rsid w:val="00BE3E63"/>
    <w:rsid w:val="00BE6174"/>
    <w:rsid w:val="00BF39D4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914</Words>
  <Characters>522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2019-05-15T05:22:00Z</dcterms:created>
  <dcterms:modified xsi:type="dcterms:W3CDTF">2019-05-15T05:22:00Z</dcterms:modified>
</cp:coreProperties>
</file>