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5EE" w:rsidRDefault="004725EE" w:rsidP="004725EE">
      <w:pPr>
        <w:spacing w:after="0"/>
        <w:rPr>
          <w:rFonts w:ascii="Times New Roman" w:eastAsia="Arial Unicode MS" w:hAnsi="Times New Roman" w:cs="Times New Roman"/>
          <w:sz w:val="24"/>
          <w:szCs w:val="24"/>
        </w:rPr>
      </w:pPr>
    </w:p>
    <w:p w:rsidR="004725EE" w:rsidRDefault="004725EE" w:rsidP="004725EE">
      <w:pPr>
        <w:spacing w:after="0"/>
        <w:rPr>
          <w:rFonts w:ascii="Times New Roman" w:hAnsi="Times New Roman" w:cs="Times New Roman"/>
          <w:b/>
          <w:sz w:val="28"/>
          <w:szCs w:val="28"/>
        </w:rPr>
      </w:pPr>
      <w:r>
        <w:pict>
          <v:group id="_x0000_s1401" style="position:absolute;margin-left:219.2pt;margin-top:4.95pt;width:37.05pt;height:50.9pt;z-index:251666432" coordorigin="3834,994" coordsize="1142,1718">
            <v:shape id="_x0000_s140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40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40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40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40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40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40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40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41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41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41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41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41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41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41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41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41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41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42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42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422" style="position:absolute;left:3834;top:1424;width:40;height:748" fillcolor="black" stroked="f"/>
            <v:shape id="_x0000_s1423" style="position:absolute;left:3834;top:2172;width:40;height:163" coordsize="400,1632" path="m400,1615r,9l400,,,,,1624r,8l,1624r,3l1,1632r399,-17xe" fillcolor="black" stroked="f">
              <v:path arrowok="t"/>
            </v:shape>
            <v:shape id="_x0000_s1424"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425" style="position:absolute;left:3994;top:2506;width:419;height:206" coordsize="4190,2060" path="m4038,1660r152,l152,,,369,4038,2029r152,l4038,2029r77,31l4190,2029,4038,1660xe" fillcolor="black" stroked="f">
              <v:path arrowok="t"/>
            </v:shape>
            <v:shape id="_x0000_s1426" style="position:absolute;left:4397;top:2506;width:419;height:203" coordsize="4190,2031" path="m4042,r-4,2l,1662r152,369l4190,371r-4,1l4042,r-3,1l4038,2r4,-2xe" fillcolor="black" stroked="f">
              <v:path arrowok="t"/>
            </v:shape>
            <v:shape id="_x0000_s1427"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428" style="position:absolute;left:4936;top:994;width:40;height:1340" coordsize="400,13403" path="m199,400l,200,,13403r400,l400,200,199,,400,200,400,,199,r,400xe" fillcolor="black" stroked="f">
              <v:path arrowok="t"/>
            </v:shape>
            <v:rect id="_x0000_s1429" style="position:absolute;left:4405;top:994;width:551;height:40" fillcolor="black" stroked="f"/>
            <v:shape id="_x0000_s1430" style="position:absolute;left:3834;top:994;width:571;height:40" coordsize="5711,400" path="m400,200l201,400r5510,l5711,,201,,,200,201,,,,,200r400,xe" fillcolor="black" stroked="f">
              <v:path arrowok="t"/>
            </v:shape>
            <v:shape id="_x0000_s1431" style="position:absolute;left:3834;top:1014;width:40;height:410" coordsize="400,4097" path="m201,4097r199,l400,,,,,4097r201,xe" fillcolor="black" stroked="f">
              <v:path arrowok="t"/>
            </v:shape>
            <w10:wrap anchorx="page"/>
          </v:group>
        </w:pict>
      </w:r>
    </w:p>
    <w:p w:rsidR="004725EE" w:rsidRDefault="004725EE" w:rsidP="004725EE">
      <w:pPr>
        <w:spacing w:after="0"/>
        <w:jc w:val="center"/>
        <w:rPr>
          <w:rFonts w:ascii="Times New Roman" w:hAnsi="Times New Roman" w:cs="Times New Roman"/>
          <w:b/>
          <w:sz w:val="28"/>
          <w:szCs w:val="28"/>
        </w:rPr>
      </w:pPr>
    </w:p>
    <w:p w:rsidR="004725EE" w:rsidRDefault="004725EE" w:rsidP="004725EE">
      <w:pPr>
        <w:spacing w:after="0"/>
        <w:jc w:val="center"/>
        <w:rPr>
          <w:rFonts w:ascii="Times New Roman" w:hAnsi="Times New Roman" w:cs="Times New Roman"/>
          <w:b/>
          <w:sz w:val="28"/>
          <w:szCs w:val="28"/>
        </w:rPr>
      </w:pPr>
    </w:p>
    <w:p w:rsidR="004725EE" w:rsidRDefault="004725EE" w:rsidP="004725EE">
      <w:pPr>
        <w:spacing w:after="0"/>
        <w:jc w:val="center"/>
        <w:rPr>
          <w:rFonts w:ascii="Times New Roman" w:hAnsi="Times New Roman" w:cs="Times New Roman"/>
          <w:b/>
          <w:sz w:val="28"/>
          <w:szCs w:val="28"/>
        </w:rPr>
      </w:pPr>
    </w:p>
    <w:p w:rsidR="004725EE" w:rsidRDefault="004725EE" w:rsidP="004725EE">
      <w:pPr>
        <w:spacing w:after="0"/>
        <w:jc w:val="center"/>
        <w:rPr>
          <w:rFonts w:ascii="Times New Roman" w:hAnsi="Times New Roman" w:cs="Times New Roman"/>
          <w:b/>
          <w:sz w:val="28"/>
          <w:szCs w:val="28"/>
        </w:rPr>
      </w:pPr>
      <w:r>
        <w:rPr>
          <w:rFonts w:ascii="Times New Roman" w:hAnsi="Times New Roman" w:cs="Times New Roman"/>
          <w:b/>
          <w:sz w:val="28"/>
          <w:szCs w:val="28"/>
        </w:rPr>
        <w:t>УКРАЇНА</w:t>
      </w:r>
    </w:p>
    <w:p w:rsidR="004725EE" w:rsidRDefault="004725EE" w:rsidP="004725EE">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4725EE" w:rsidRDefault="004725EE" w:rsidP="004725E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4725EE" w:rsidRDefault="004725EE" w:rsidP="004725E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4725EE" w:rsidRDefault="004725EE" w:rsidP="004725EE">
      <w:pPr>
        <w:spacing w:after="0" w:line="240" w:lineRule="auto"/>
        <w:jc w:val="center"/>
        <w:rPr>
          <w:rFonts w:ascii="Times New Roman" w:hAnsi="Times New Roman" w:cs="Times New Roman"/>
          <w:b/>
          <w:sz w:val="24"/>
          <w:szCs w:val="24"/>
        </w:rPr>
      </w:pPr>
    </w:p>
    <w:p w:rsidR="004725EE" w:rsidRDefault="004725EE" w:rsidP="004725E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РОЗПОРЯДЖЕННЯ</w:t>
      </w:r>
    </w:p>
    <w:p w:rsidR="004725EE" w:rsidRDefault="004725EE" w:rsidP="004725EE">
      <w:pPr>
        <w:spacing w:after="0" w:line="240" w:lineRule="auto"/>
        <w:jc w:val="center"/>
        <w:rPr>
          <w:rFonts w:ascii="Times New Roman" w:hAnsi="Times New Roman" w:cs="Times New Roman"/>
          <w:b/>
          <w:sz w:val="24"/>
          <w:szCs w:val="24"/>
        </w:rPr>
      </w:pPr>
    </w:p>
    <w:p w:rsidR="004725EE" w:rsidRDefault="004725EE" w:rsidP="004725EE">
      <w:pPr>
        <w:spacing w:after="0"/>
        <w:jc w:val="center"/>
        <w:rPr>
          <w:rFonts w:ascii="Times New Roman" w:hAnsi="Times New Roman" w:cs="Times New Roman"/>
          <w:sz w:val="24"/>
          <w:szCs w:val="24"/>
        </w:rPr>
      </w:pPr>
      <w:r>
        <w:rPr>
          <w:rFonts w:ascii="Times New Roman" w:hAnsi="Times New Roman" w:cs="Times New Roman"/>
          <w:sz w:val="24"/>
          <w:szCs w:val="24"/>
        </w:rPr>
        <w:t>11 лютого 2020  року                                   Крупець                                        №16 /2020 - р</w:t>
      </w:r>
    </w:p>
    <w:p w:rsidR="004725EE" w:rsidRDefault="004725EE" w:rsidP="004725EE">
      <w:pPr>
        <w:spacing w:after="0"/>
        <w:jc w:val="both"/>
        <w:rPr>
          <w:rFonts w:ascii="Times New Roman" w:hAnsi="Times New Roman"/>
          <w:sz w:val="24"/>
          <w:szCs w:val="24"/>
        </w:rPr>
      </w:pPr>
    </w:p>
    <w:p w:rsidR="004725EE" w:rsidRDefault="004725EE" w:rsidP="004725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Про  скликання тридцять третьої    </w:t>
      </w:r>
    </w:p>
    <w:p w:rsidR="004725EE" w:rsidRDefault="004725EE" w:rsidP="004725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сесії  сільської ради сьомого скликання</w:t>
      </w:r>
    </w:p>
    <w:p w:rsidR="004725EE" w:rsidRDefault="004725EE" w:rsidP="004725EE">
      <w:pPr>
        <w:spacing w:after="0" w:line="240" w:lineRule="auto"/>
        <w:jc w:val="both"/>
        <w:rPr>
          <w:rFonts w:ascii="Times New Roman" w:hAnsi="Times New Roman" w:cs="Times New Roman"/>
          <w:b/>
          <w:sz w:val="24"/>
          <w:szCs w:val="24"/>
        </w:rPr>
      </w:pPr>
    </w:p>
    <w:p w:rsidR="004725EE" w:rsidRDefault="004725EE" w:rsidP="004725EE">
      <w:pPr>
        <w:spacing w:after="0"/>
        <w:jc w:val="both"/>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 xml:space="preserve">     Згідно ст. 46 Закону України «Про місцеве самоврядування в Україні», скликати тридцять  третю      сесію сільської ради  VIІ скликання    21 лютого   2020  року о 11 годині  в приміщенні   сільського будинку культури      з  орієнтовним порядком денним:</w:t>
      </w:r>
    </w:p>
    <w:p w:rsidR="004725EE" w:rsidRDefault="004725EE" w:rsidP="004725E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1.Про виготовлення проектно - кошторисної документації на реконструкцію будівлі під приміщення сільського клубу в с. Потереба, вул. Б.Хмельницького, 12, Славутського району, Хмельницької області</w:t>
      </w:r>
    </w:p>
    <w:p w:rsidR="004725EE" w:rsidRDefault="004725EE" w:rsidP="004725E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2.Про виготовлення проектно - кошторисної документації на капітальний ремонт приміщень фойє та бібліотеки будівлі Крупецького сільського будинку культури в с. Крупець Славутського району Хмельницької області</w:t>
      </w:r>
    </w:p>
    <w:p w:rsidR="004725EE" w:rsidRDefault="004725EE" w:rsidP="004725EE">
      <w:pPr>
        <w:pStyle w:val="5"/>
        <w:tabs>
          <w:tab w:val="left" w:pos="851"/>
        </w:tabs>
        <w:spacing w:before="0"/>
        <w:jc w:val="both"/>
        <w:rPr>
          <w:rFonts w:ascii="Times New Roman" w:hAnsi="Times New Roman"/>
          <w:color w:val="auto"/>
          <w:sz w:val="24"/>
          <w:szCs w:val="24"/>
        </w:rPr>
      </w:pPr>
      <w:r>
        <w:rPr>
          <w:rFonts w:ascii="Times New Roman" w:hAnsi="Times New Roman"/>
          <w:color w:val="auto"/>
          <w:sz w:val="24"/>
          <w:szCs w:val="24"/>
        </w:rPr>
        <w:t>3.</w:t>
      </w:r>
      <w:r>
        <w:rPr>
          <w:rFonts w:ascii="Times New Roman" w:hAnsi="Times New Roman"/>
          <w:color w:val="auto"/>
          <w:sz w:val="24"/>
          <w:szCs w:val="24"/>
          <w:lang w:val="ru-RU"/>
        </w:rPr>
        <w:t xml:space="preserve">Про </w:t>
      </w:r>
      <w:r>
        <w:rPr>
          <w:rFonts w:ascii="Times New Roman" w:hAnsi="Times New Roman"/>
          <w:color w:val="auto"/>
          <w:sz w:val="24"/>
          <w:szCs w:val="24"/>
        </w:rPr>
        <w:t xml:space="preserve">затвердження Програми ліквідації наслідків надзвичайних ситуацій, пов’язаних з нещасними випадками з людьми на воді на 2020 рік </w:t>
      </w:r>
    </w:p>
    <w:p w:rsidR="004725EE" w:rsidRDefault="004725EE" w:rsidP="004725EE">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4.Про хід виконання Програми соціально – економічного розвитку Крупецької сільської ради за 2019 рік</w:t>
      </w:r>
    </w:p>
    <w:p w:rsidR="004725EE" w:rsidRDefault="004725EE" w:rsidP="004725EE">
      <w:pPr>
        <w:tabs>
          <w:tab w:val="left" w:pos="851"/>
        </w:tabs>
        <w:spacing w:after="0"/>
        <w:jc w:val="both"/>
        <w:rPr>
          <w:rFonts w:ascii="Times New Roman" w:hAnsi="Times New Roman" w:cs="Times New Roman"/>
          <w:sz w:val="24"/>
          <w:szCs w:val="24"/>
        </w:rPr>
      </w:pPr>
      <w:r>
        <w:rPr>
          <w:rFonts w:ascii="Times New Roman" w:hAnsi="Times New Roman" w:cs="Times New Roman"/>
          <w:sz w:val="24"/>
          <w:szCs w:val="24"/>
        </w:rPr>
        <w:t>5.Про затвердження звіту про виконання місцевого бюджету за 2019 рік</w:t>
      </w:r>
    </w:p>
    <w:p w:rsidR="004725EE" w:rsidRDefault="004725EE" w:rsidP="004725E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6.Про внесення змін до сільського бюджету </w:t>
      </w:r>
      <w:r>
        <w:rPr>
          <w:rFonts w:ascii="Times New Roman" w:hAnsi="Times New Roman" w:cs="Times New Roman"/>
          <w:sz w:val="24"/>
          <w:szCs w:val="24"/>
          <w:lang w:val="ru-RU"/>
        </w:rPr>
        <w:t>Крупецько</w:t>
      </w:r>
      <w:r>
        <w:rPr>
          <w:rFonts w:ascii="Times New Roman" w:hAnsi="Times New Roman" w:cs="Times New Roman"/>
          <w:sz w:val="24"/>
          <w:szCs w:val="24"/>
        </w:rPr>
        <w:t>ї сільської ради на 2020 рік</w:t>
      </w:r>
    </w:p>
    <w:p w:rsidR="004725EE" w:rsidRDefault="004725EE" w:rsidP="004725EE">
      <w:pPr>
        <w:spacing w:after="0"/>
        <w:jc w:val="both"/>
        <w:rPr>
          <w:rFonts w:ascii="Times New Roman" w:hAnsi="Times New Roman" w:cs="Times New Roman"/>
          <w:sz w:val="24"/>
          <w:szCs w:val="24"/>
        </w:rPr>
      </w:pPr>
      <w:r>
        <w:rPr>
          <w:rFonts w:ascii="Times New Roman" w:eastAsia="Times New Roman" w:hAnsi="Times New Roman" w:cs="Times New Roman"/>
          <w:sz w:val="24"/>
          <w:szCs w:val="24"/>
        </w:rPr>
        <w:t xml:space="preserve">7.Про внесення змін до рішення ІІ сесії  </w:t>
      </w:r>
      <w:r>
        <w:rPr>
          <w:rFonts w:ascii="Times New Roman" w:hAnsi="Times New Roman" w:cs="Times New Roman"/>
          <w:sz w:val="24"/>
          <w:szCs w:val="24"/>
        </w:rPr>
        <w:t>VІІ скликання  від 12.01.2018 року №7 «Про затвердження Програми  та Положення про надання  матеріальної допомоги громадянам »</w:t>
      </w:r>
    </w:p>
    <w:p w:rsidR="004725EE" w:rsidRDefault="004725EE" w:rsidP="004725EE">
      <w:pPr>
        <w:spacing w:after="0"/>
        <w:jc w:val="both"/>
        <w:rPr>
          <w:rFonts w:ascii="Times New Roman" w:hAnsi="Times New Roman" w:cs="Times New Roman"/>
          <w:sz w:val="24"/>
          <w:szCs w:val="24"/>
        </w:rPr>
      </w:pPr>
      <w:r>
        <w:rPr>
          <w:rFonts w:ascii="Times New Roman" w:hAnsi="Times New Roman" w:cs="Times New Roman"/>
          <w:sz w:val="24"/>
          <w:szCs w:val="24"/>
        </w:rPr>
        <w:t>8.Про  надання громадянам одноразової матеріальної допомоги</w:t>
      </w:r>
    </w:p>
    <w:p w:rsidR="004725EE" w:rsidRDefault="004725EE" w:rsidP="004725EE">
      <w:pPr>
        <w:spacing w:after="0"/>
        <w:jc w:val="both"/>
        <w:rPr>
          <w:rFonts w:ascii="Times New Roman" w:hAnsi="Times New Roman" w:cs="Times New Roman"/>
          <w:sz w:val="24"/>
          <w:szCs w:val="24"/>
        </w:rPr>
      </w:pPr>
      <w:r>
        <w:rPr>
          <w:rFonts w:ascii="Times New Roman" w:hAnsi="Times New Roman" w:cs="Times New Roman"/>
          <w:sz w:val="24"/>
          <w:szCs w:val="24"/>
        </w:rPr>
        <w:t xml:space="preserve">9.Про надання одноразової матеріальної  допомоги на поховання </w:t>
      </w:r>
    </w:p>
    <w:p w:rsidR="004725EE" w:rsidRDefault="004725EE" w:rsidP="004725EE">
      <w:pPr>
        <w:spacing w:after="0"/>
        <w:jc w:val="both"/>
        <w:rPr>
          <w:rFonts w:ascii="Times New Roman" w:hAnsi="Times New Roman" w:cs="Times New Roman"/>
          <w:sz w:val="24"/>
          <w:szCs w:val="24"/>
        </w:rPr>
      </w:pPr>
      <w:r>
        <w:rPr>
          <w:rFonts w:ascii="Times New Roman" w:hAnsi="Times New Roman" w:cs="Times New Roman"/>
          <w:sz w:val="24"/>
          <w:szCs w:val="24"/>
        </w:rPr>
        <w:t xml:space="preserve">10.Про встановлення відрахування  частини прибутку  для комунальних підприємств сільської ради  </w:t>
      </w:r>
    </w:p>
    <w:p w:rsidR="004725EE" w:rsidRDefault="004725EE" w:rsidP="004725EE">
      <w:pPr>
        <w:spacing w:after="0"/>
        <w:jc w:val="both"/>
        <w:rPr>
          <w:rFonts w:ascii="Times New Roman" w:hAnsi="Times New Roman" w:cs="Times New Roman"/>
          <w:sz w:val="24"/>
          <w:szCs w:val="24"/>
        </w:rPr>
      </w:pPr>
      <w:r>
        <w:rPr>
          <w:rFonts w:ascii="Times New Roman" w:hAnsi="Times New Roman" w:cs="Times New Roman"/>
          <w:sz w:val="24"/>
          <w:szCs w:val="24"/>
        </w:rPr>
        <w:t xml:space="preserve">11. Про передачу земельних ділянок комунальної власності у державну власність </w:t>
      </w:r>
    </w:p>
    <w:p w:rsidR="004725EE" w:rsidRDefault="004725EE" w:rsidP="004725EE">
      <w:pPr>
        <w:tabs>
          <w:tab w:val="left" w:pos="2160"/>
        </w:tabs>
        <w:spacing w:after="0"/>
        <w:jc w:val="both"/>
        <w:rPr>
          <w:rFonts w:ascii="Times New Roman" w:eastAsiaTheme="minorHAnsi" w:hAnsi="Times New Roman" w:cs="Times New Roman"/>
          <w:sz w:val="24"/>
          <w:szCs w:val="24"/>
          <w:lang w:val="ru-RU" w:eastAsia="en-US"/>
        </w:rPr>
      </w:pPr>
      <w:r>
        <w:rPr>
          <w:rFonts w:ascii="Times New Roman" w:eastAsiaTheme="minorHAnsi" w:hAnsi="Times New Roman" w:cs="Times New Roman"/>
          <w:sz w:val="24"/>
          <w:szCs w:val="24"/>
          <w:lang w:eastAsia="en-US"/>
        </w:rPr>
        <w:t>12.</w:t>
      </w:r>
      <w:r>
        <w:rPr>
          <w:rFonts w:ascii="Times New Roman" w:eastAsiaTheme="minorHAnsi" w:hAnsi="Times New Roman" w:cs="Times New Roman"/>
          <w:sz w:val="24"/>
          <w:szCs w:val="24"/>
          <w:lang w:val="ru-RU" w:eastAsia="en-US"/>
        </w:rPr>
        <w:t>Про надання дозволу на виготовлення проекту  землеустрою  щодо встановлення (зміни) меж населених пунктів</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eastAsiaTheme="minorHAnsi" w:hAnsi="Times New Roman" w:cs="Times New Roman"/>
          <w:sz w:val="24"/>
          <w:szCs w:val="24"/>
          <w:lang w:val="ru-RU" w:eastAsia="en-US"/>
        </w:rPr>
        <w:t>13.</w:t>
      </w:r>
      <w:r>
        <w:rPr>
          <w:rFonts w:ascii="Times New Roman" w:hAnsi="Times New Roman" w:cs="Times New Roman"/>
          <w:sz w:val="24"/>
          <w:szCs w:val="24"/>
        </w:rPr>
        <w:t>Про розгляд заяви Матвійчук Т.С.</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14.Про розгляд заяви Матвійчук Т.С.</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15.Про розгляд заяви Матвійчук Т.П.</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16.Про розгляд заяви Шевцової  Т.Д.</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17.Про розгляд заяви Столярчук Н.О.</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18.Про розгляд заяви Шпак М.І.</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19.Про розгляд заяви Петрук Л.В.</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20.Про розгляд заяви Поліщука Г.П.</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21.Про затвердження технічної документації із землеустрою щодо встановлення (відновлення)  меж земельної ділянки в натурі (на місцевості) Мельник Н.Г.</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22.Про затвердження технічної документації із землеустрою щодо встановлення (відновлення)  меж земельної ділянки в натурі (на місцевості) Сметанюк А.І.</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23.Про затвердження технічної документації із землеустрою щодо встановлення (відновлення)  меж земельної ділянкив натурі (на місцевості) Сметанюк О.В.,Порошинська Н.В., Душнюк В.В., Душнюк М.В.</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24.Про затвердження технічної документаціїіз землеустрою щодо встановлення (відновлення)  меж земельної ділянки в натурі (на місцевості) Мандзиняк В.В.</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 xml:space="preserve">25.Про затвердження технічної документації із землеустрою щодо встановлення (відновлення)  меж земельної ділянки в натурі (на місцевості) Мандзиняк  А.М.          </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26.Про затвердження технічної документації із землеустрою щодо встановлення (відновлення)  меж земельної ділянки в натурі (на місцевості)  Клімчук  В.Й.</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27.Про затвердження технічної документації із землеустрою щодо встановлення (відновлення)  меж земельної ділянки в натурі (на місцевості)  Клімчук  В.Й.</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28.Про затвердження технічної документації із землеустрою щодо встановлення (відновлення)  меж земельної ділянки в натурі (на місцевості)  Клімчук  В.Й.</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29.Про затвердження технічної документації із землеустрою щодо встановлення (відновлення)  меж земельної ділянки в натурі (на місцевості) Одарич Н.Й</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30.Про затвердження технічної документації із землеустрою щодо встановлення (відновлення)  меж земельної ділянки в натурі (на місцевості) Рощук О.Г.</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31.Про затвердження технічної документації із землеустрою щодо встановлення (відновлення)  меж земельної ділянки в натурі (на місцевості) Рощук П.Т.</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32.Про затвердження технічної документації із землеустрою щодо встановлення (відновлення)  меж земельної ділянки в натурі (на місцевості) Рощук О.Г.</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33.Про затвердження технічної документації із землеустрою щодо встановлення (відновлення)  меж земельної ділянки в натурі (на місцевості) Рощук П.Т.</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34.Про затвердження технічної документації із землеустрою щодо встановлення (відновлення)  меж земельної ділянки в натурі (на місцевості) Рощук П.Т.</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35.Про затвердження технічної документації із землеустрою щодо встановлення (відновлення)  меж земельної ділянки в натурі (на місцевості) Рощук П.Т.</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36.Про затвердження технічної документації із землеустрою щодо встановлення (відновлення)  меж земельної ділянки в натурі (на місцевості) Мельничук І.Л.</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37.Про затвердження технічної документації із землеустрою щодо встановлення (відновлення)  меж земельної ділянки в натурі (на місцевості) Гуменюк С.М.</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38.Про затвердження технічної документації із землеустрою щодо встановлення (відновлення)  меж земельної ділянки в натурі (на місцевості) Гуменюк С.М.</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39.Про затвердження технічної документації із землеустрою щодо встановлення (відновлення)  меж земельної ділянки в натурі (на місцевості) Гуменюка В.С.</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40.Про затвердження технічної документації із землеустрою щодо встановлення (відновлення)  меж земельної ділянки в натурі (на місцевості) Гуменюка В.С.</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41.Про затвердження технічної документації із землеустрою щодо встановлення (відновлення)  меж земельної ділянки в натурі (на місцевості) Гуменюка В.С.</w:t>
      </w:r>
    </w:p>
    <w:p w:rsidR="004725EE" w:rsidRDefault="004725EE" w:rsidP="004725EE">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42.Про затвердження технічної документації із землеустрою щодо встановлення (відновлення)  меж земельної ділянки в натурі (на місцевості) Гуменюка В.С.</w:t>
      </w:r>
    </w:p>
    <w:p w:rsidR="004725EE" w:rsidRDefault="004725EE" w:rsidP="004725EE">
      <w:pPr>
        <w:spacing w:after="0"/>
        <w:jc w:val="both"/>
        <w:rPr>
          <w:rFonts w:ascii="Times New Roman" w:eastAsia="Calibri" w:hAnsi="Times New Roman" w:cs="Times New Roman"/>
          <w:kern w:val="2"/>
          <w:sz w:val="24"/>
          <w:szCs w:val="24"/>
          <w:lang w:eastAsia="en-US"/>
        </w:rPr>
      </w:pPr>
      <w:r>
        <w:rPr>
          <w:rFonts w:ascii="Times New Roman" w:hAnsi="Times New Roman" w:cs="Times New Roman"/>
          <w:sz w:val="24"/>
          <w:szCs w:val="24"/>
        </w:rPr>
        <w:t>43.</w:t>
      </w:r>
      <w:r>
        <w:rPr>
          <w:rFonts w:ascii="Times New Roman" w:eastAsia="Calibri" w:hAnsi="Times New Roman" w:cs="Times New Roman"/>
          <w:kern w:val="2"/>
          <w:sz w:val="24"/>
          <w:szCs w:val="24"/>
          <w:lang w:eastAsia="en-US"/>
        </w:rPr>
        <w:t>Про затвердження проекту землеустрою щодо відведення земельної ділянки зі зміною цільового призначення земельної ділянки Ронжин М.О.</w:t>
      </w:r>
    </w:p>
    <w:p w:rsidR="004725EE" w:rsidRDefault="004725EE" w:rsidP="004725EE">
      <w:pPr>
        <w:spacing w:after="0"/>
        <w:jc w:val="both"/>
        <w:rPr>
          <w:rFonts w:ascii="Times New Roman" w:hAnsi="Times New Roman" w:cs="Times New Roman"/>
          <w:sz w:val="24"/>
          <w:szCs w:val="24"/>
        </w:rPr>
      </w:pPr>
      <w:r>
        <w:rPr>
          <w:rFonts w:ascii="Times New Roman" w:hAnsi="Times New Roman" w:cs="Times New Roman"/>
          <w:sz w:val="24"/>
          <w:szCs w:val="24"/>
        </w:rPr>
        <w:t>44.Про затвердження проекту землеустрою щодо відведення земельної ділянки  та передачі  її у власність  Сметанюк О.В.</w:t>
      </w:r>
    </w:p>
    <w:p w:rsidR="004725EE" w:rsidRDefault="004725EE" w:rsidP="004725EE">
      <w:pPr>
        <w:spacing w:after="0"/>
        <w:jc w:val="both"/>
        <w:rPr>
          <w:rFonts w:ascii="Times New Roman" w:hAnsi="Times New Roman" w:cs="Times New Roman"/>
          <w:sz w:val="24"/>
          <w:szCs w:val="24"/>
        </w:rPr>
      </w:pPr>
      <w:r>
        <w:rPr>
          <w:rFonts w:ascii="Times New Roman" w:hAnsi="Times New Roman" w:cs="Times New Roman"/>
          <w:sz w:val="24"/>
          <w:szCs w:val="24"/>
        </w:rPr>
        <w:t>45</w:t>
      </w:r>
      <w:r>
        <w:rPr>
          <w:rFonts w:ascii="Times New Roman" w:hAnsi="Times New Roman" w:cs="Times New Roman"/>
          <w:color w:val="FF0000"/>
          <w:sz w:val="24"/>
          <w:szCs w:val="24"/>
        </w:rPr>
        <w:t>.</w:t>
      </w:r>
      <w:r>
        <w:rPr>
          <w:rFonts w:ascii="Times New Roman" w:hAnsi="Times New Roman" w:cs="Times New Roman"/>
          <w:sz w:val="24"/>
          <w:szCs w:val="24"/>
        </w:rPr>
        <w:t>Про затвердження проекту землеустрою щодо відведення земельної ділянки  та передачі  її у власність  Сметанюк А.І.</w:t>
      </w:r>
    </w:p>
    <w:p w:rsidR="004725EE" w:rsidRDefault="004725EE" w:rsidP="004725EE">
      <w:pPr>
        <w:spacing w:after="0"/>
        <w:jc w:val="both"/>
        <w:rPr>
          <w:rFonts w:ascii="Times New Roman" w:hAnsi="Times New Roman" w:cs="Times New Roman"/>
          <w:sz w:val="24"/>
          <w:szCs w:val="24"/>
        </w:rPr>
      </w:pPr>
      <w:r>
        <w:rPr>
          <w:rFonts w:ascii="Times New Roman" w:hAnsi="Times New Roman" w:cs="Times New Roman"/>
          <w:sz w:val="24"/>
          <w:szCs w:val="24"/>
        </w:rPr>
        <w:t>46.Про затвердження проекту землеустрою щодо відведення земельної ділянки  та передачі  її у власність  Сокол Ю.В.</w:t>
      </w:r>
    </w:p>
    <w:p w:rsidR="004725EE" w:rsidRDefault="004725EE" w:rsidP="004725EE">
      <w:pPr>
        <w:spacing w:after="0"/>
        <w:jc w:val="both"/>
        <w:rPr>
          <w:rFonts w:ascii="Times New Roman" w:hAnsi="Times New Roman" w:cs="Times New Roman"/>
          <w:sz w:val="24"/>
          <w:szCs w:val="24"/>
        </w:rPr>
      </w:pPr>
      <w:r>
        <w:rPr>
          <w:rFonts w:ascii="Times New Roman" w:hAnsi="Times New Roman" w:cs="Times New Roman"/>
          <w:sz w:val="24"/>
          <w:szCs w:val="24"/>
        </w:rPr>
        <w:t>47.Про затвердження проекту землеустрою щодо відведення земельної ділянки  та передачі  її у власність   Підгородецькій С.В.</w:t>
      </w:r>
    </w:p>
    <w:p w:rsidR="004725EE" w:rsidRDefault="004725EE" w:rsidP="004725EE">
      <w:pPr>
        <w:tabs>
          <w:tab w:val="left" w:pos="2160"/>
        </w:tabs>
        <w:spacing w:after="0"/>
        <w:jc w:val="both"/>
        <w:rPr>
          <w:rFonts w:ascii="Times New Roman" w:hAnsi="Times New Roman" w:cs="Times New Roman"/>
          <w:color w:val="FF0000"/>
          <w:sz w:val="24"/>
          <w:szCs w:val="24"/>
        </w:rPr>
      </w:pPr>
      <w:r>
        <w:rPr>
          <w:rFonts w:ascii="Times New Roman" w:hAnsi="Times New Roman" w:cs="Times New Roman"/>
          <w:sz w:val="24"/>
          <w:szCs w:val="24"/>
        </w:rPr>
        <w:t>48.Про затвердження проекту землеустрою щодо відведення земельної ділянки  та передачі  її у власність   Новосилецькій Н.П.</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49.Про затвердження проекту землеустрою щодо відведення земельної ділянки  та передачі  її у власність   Троцюк С.Р.</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50.Про затвердження проекту землеустрою щодо відведення земельної ділянки  та передачі  її у власність   Денисюк Т.В.</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51.Про затвердження проекту землеустрою щодо відведення земельної ділянки  та передачі  її у власність   Михалюк Т.В.</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52.Про затвердження проекту землеустрою щодо відведення земельної ділянки  та передачі  її у власність   Бережній Т.М.</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53.Про затвердження проекту землеустрою щодо відведення земельної ділянки  та передачі  її у власність   Ковалю В.В.</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54.Про затвердження проекту землеустрою щодо відведення земельної ділянки  та передачі  її у власність   Плисюку О.І.</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55.Про затвердження проекту землеустрою щодо відведення земельної ділянки  та передачі  її у власність   Мисану В.П.</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56.Про затвердження проекту землеустрою щодо відведення земельної ділянки  та передачі  її у власність   Шемчуку С.Л.</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57.Про затвердження проекту землеустрою щодо відведення земельної ділянки  та передачі  її у власність   Нікітчуку А.В.</w:t>
      </w:r>
    </w:p>
    <w:p w:rsidR="004725EE" w:rsidRDefault="004725EE" w:rsidP="004725EE">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58.Про затвердження проекту землеустрою щодо відведення земельної ділянки  та передачі  її у власність   Радчуку М.М.</w:t>
      </w:r>
    </w:p>
    <w:p w:rsidR="004725EE" w:rsidRDefault="004725EE" w:rsidP="004725EE">
      <w:pPr>
        <w:spacing w:after="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59.</w:t>
      </w:r>
      <w:r>
        <w:rPr>
          <w:rFonts w:ascii="Times New Roman" w:eastAsiaTheme="minorHAnsi" w:hAnsi="Times New Roman" w:cs="Times New Roman"/>
          <w:sz w:val="24"/>
          <w:szCs w:val="24"/>
          <w:lang w:eastAsia="en-US"/>
        </w:rPr>
        <w:t>Про надання дозволу на розробку технічної документації із землеустрою щодо встановлення (відновлення) меж земельної ділянки в натурі (на місцевості) Сідун А.В.</w:t>
      </w:r>
    </w:p>
    <w:p w:rsidR="004725EE" w:rsidRDefault="004725EE" w:rsidP="004725EE">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60.</w:t>
      </w:r>
      <w:r>
        <w:rPr>
          <w:rFonts w:ascii="Times New Roman" w:eastAsiaTheme="minorHAnsi" w:hAnsi="Times New Roman" w:cs="Times New Roman"/>
          <w:sz w:val="24"/>
          <w:szCs w:val="24"/>
          <w:lang w:val="ru-RU" w:eastAsia="en-US"/>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w:t>
      </w:r>
      <w:r>
        <w:rPr>
          <w:rFonts w:ascii="Times New Roman" w:eastAsiaTheme="minorHAnsi" w:hAnsi="Times New Roman" w:cs="Times New Roman"/>
          <w:sz w:val="24"/>
          <w:szCs w:val="24"/>
          <w:lang w:eastAsia="en-US"/>
        </w:rPr>
        <w:t>Денесюк В.В.</w:t>
      </w:r>
    </w:p>
    <w:p w:rsidR="004725EE" w:rsidRDefault="004725EE" w:rsidP="004725EE">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61.</w:t>
      </w:r>
      <w:r>
        <w:rPr>
          <w:rFonts w:ascii="Times New Roman" w:eastAsiaTheme="minorHAnsi" w:hAnsi="Times New Roman" w:cs="Times New Roman"/>
          <w:sz w:val="24"/>
          <w:szCs w:val="24"/>
          <w:lang w:val="ru-RU" w:eastAsia="en-US"/>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w:t>
      </w:r>
      <w:r>
        <w:rPr>
          <w:rFonts w:ascii="Times New Roman" w:eastAsiaTheme="minorHAnsi" w:hAnsi="Times New Roman" w:cs="Times New Roman"/>
          <w:sz w:val="24"/>
          <w:szCs w:val="24"/>
          <w:lang w:eastAsia="en-US"/>
        </w:rPr>
        <w:t>Бацан М.О.</w:t>
      </w:r>
    </w:p>
    <w:p w:rsidR="004725EE" w:rsidRDefault="004725EE" w:rsidP="004725EE">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62.</w:t>
      </w:r>
      <w:r>
        <w:rPr>
          <w:rFonts w:ascii="Times New Roman" w:eastAsiaTheme="minorHAnsi" w:hAnsi="Times New Roman" w:cs="Times New Roman"/>
          <w:sz w:val="24"/>
          <w:szCs w:val="24"/>
          <w:lang w:val="ru-RU" w:eastAsia="en-US"/>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w:t>
      </w:r>
      <w:r>
        <w:rPr>
          <w:rFonts w:ascii="Times New Roman" w:eastAsiaTheme="minorHAnsi" w:hAnsi="Times New Roman" w:cs="Times New Roman"/>
          <w:sz w:val="24"/>
          <w:szCs w:val="24"/>
          <w:lang w:eastAsia="en-US"/>
        </w:rPr>
        <w:t>Кривець С.В.</w:t>
      </w:r>
    </w:p>
    <w:p w:rsidR="004725EE" w:rsidRDefault="004725EE" w:rsidP="004725EE">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63.</w:t>
      </w:r>
      <w:r>
        <w:rPr>
          <w:rFonts w:ascii="Times New Roman" w:eastAsiaTheme="minorHAnsi" w:hAnsi="Times New Roman" w:cs="Times New Roman"/>
          <w:sz w:val="24"/>
          <w:szCs w:val="24"/>
          <w:lang w:val="ru-RU" w:eastAsia="en-US"/>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w:t>
      </w:r>
      <w:r>
        <w:rPr>
          <w:rFonts w:ascii="Times New Roman" w:eastAsiaTheme="minorHAnsi" w:hAnsi="Times New Roman" w:cs="Times New Roman"/>
          <w:sz w:val="24"/>
          <w:szCs w:val="24"/>
          <w:lang w:eastAsia="en-US"/>
        </w:rPr>
        <w:t>Юрчик О.М.</w:t>
      </w:r>
    </w:p>
    <w:p w:rsidR="004725EE" w:rsidRDefault="004725EE" w:rsidP="004725EE">
      <w:pPr>
        <w:overflowPunct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64.Про надання дозволу на розробку технічної документації із землеустрою щодо встановлення (відновлення) меж земельної ділянки  в натурі (на місцевості) для ведення </w:t>
      </w:r>
      <w:r>
        <w:rPr>
          <w:rFonts w:ascii="Times New Roman" w:hAnsi="Times New Roman" w:cs="Times New Roman"/>
          <w:sz w:val="24"/>
          <w:szCs w:val="24"/>
        </w:rPr>
        <w:lastRenderedPageBreak/>
        <w:t xml:space="preserve">товарного сільськогосподарського виробництва, земельної частки (паю)  Денисюку В.В.  на території  Крупецької сільської  ради </w:t>
      </w:r>
    </w:p>
    <w:p w:rsidR="004725EE" w:rsidRDefault="004725EE" w:rsidP="004725EE">
      <w:pPr>
        <w:overflowPunct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65.Про надання дозволу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земельної частки (паю)  Поліщуку В.О.  на території  Крупецької сільської  ради </w:t>
      </w:r>
    </w:p>
    <w:p w:rsidR="004725EE" w:rsidRDefault="004725EE" w:rsidP="004725EE">
      <w:pPr>
        <w:overflowPunct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66.</w:t>
      </w:r>
      <w:r>
        <w:rPr>
          <w:rFonts w:ascii="Times New Roman" w:eastAsia="Times New Roman" w:hAnsi="Times New Roman" w:cs="Times New Roman"/>
          <w:sz w:val="24"/>
          <w:szCs w:val="24"/>
          <w:lang w:eastAsia="ru-RU"/>
        </w:rPr>
        <w:t xml:space="preserve">Про надання дозволу на розробку технічної документації із землеустрою щодо поділу земельної ділянки </w:t>
      </w:r>
      <w:r w:rsidRPr="004725EE">
        <w:rPr>
          <w:rStyle w:val="aa"/>
          <w:rFonts w:ascii="Times New Roman" w:hAnsi="Times New Roman" w:cs="Times New Roman"/>
          <w:b w:val="0"/>
          <w:sz w:val="24"/>
          <w:szCs w:val="24"/>
          <w:shd w:val="clear" w:color="auto" w:fill="FFFFFF"/>
        </w:rPr>
        <w:t>6823984000:01:019:0010</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комунальної власності за межами населеного пункту Крупецької сільської ради</w:t>
      </w:r>
    </w:p>
    <w:p w:rsidR="004725EE" w:rsidRDefault="004725EE" w:rsidP="004725EE">
      <w:pPr>
        <w:overflowPunct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67.Про надання дозволу на розробку технічної документації із землеустрою щодо поділу земельної ділянки </w:t>
      </w:r>
      <w:r w:rsidRPr="004725EE">
        <w:rPr>
          <w:rStyle w:val="aa"/>
          <w:rFonts w:ascii="Times New Roman" w:hAnsi="Times New Roman" w:cs="Times New Roman"/>
          <w:b w:val="0"/>
          <w:sz w:val="24"/>
          <w:szCs w:val="24"/>
          <w:shd w:val="clear" w:color="auto" w:fill="FFFFFF"/>
        </w:rPr>
        <w:t>6823984000:03:018:0287</w:t>
      </w:r>
      <w:r>
        <w:rPr>
          <w:rStyle w:val="aa"/>
          <w:sz w:val="24"/>
          <w:szCs w:val="24"/>
          <w:shd w:val="clear" w:color="auto" w:fill="FFFFFF"/>
        </w:rPr>
        <w:t xml:space="preserve"> </w:t>
      </w:r>
      <w:r>
        <w:rPr>
          <w:rFonts w:ascii="Times New Roman" w:eastAsia="Times New Roman" w:hAnsi="Times New Roman" w:cs="Times New Roman"/>
          <w:sz w:val="24"/>
          <w:szCs w:val="24"/>
          <w:lang w:eastAsia="ru-RU"/>
        </w:rPr>
        <w:t>комунальної власності за межами населеного пункту Крупецької сільської ради</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68.</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Столярчук Д.В.</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69.</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Шпак К.М.</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70.</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Хамко Н.А.</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71.</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Душнюк В.А.</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72.</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Андрощук В.В.</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73.</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Поліщук М.Г.</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74.</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Кривець С.В.</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75.</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Матвійчуку В.Д.</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76.</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Матвійчуку В.Д.</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77.</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 xml:space="preserve"> Таращуку І.І.</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78.</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Корнієнко І.П.</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79.</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Корнієнко І.П.</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80.</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Яковчуку О.Л.</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81.</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 xml:space="preserve"> Простапчуку А.В.</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82.</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Коломійчуку  С.П.</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83.</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Тимощук В.М.</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84.</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Тимощук В.М.</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85.</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Кравчук А.В.</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86.</w:t>
      </w:r>
      <w:r>
        <w:rPr>
          <w:rFonts w:ascii="Times New Roman" w:eastAsiaTheme="minorHAnsi" w:hAnsi="Times New Roman" w:cs="Times New Roman"/>
          <w:sz w:val="24"/>
          <w:szCs w:val="24"/>
          <w:lang w:val="ru-RU" w:eastAsia="en-US"/>
        </w:rPr>
        <w:t xml:space="preserve">Про надання дозволу на розробку проекту  із землеустрою  щодо  відведення земельної  ділянки </w:t>
      </w:r>
      <w:r>
        <w:rPr>
          <w:rFonts w:ascii="Times New Roman" w:eastAsiaTheme="minorHAnsi" w:hAnsi="Times New Roman" w:cs="Times New Roman"/>
          <w:sz w:val="24"/>
          <w:szCs w:val="24"/>
          <w:lang w:eastAsia="en-US"/>
        </w:rPr>
        <w:t>Рибаченко В.М.</w:t>
      </w:r>
    </w:p>
    <w:p w:rsidR="004725EE" w:rsidRDefault="004725EE" w:rsidP="004725EE">
      <w:pPr>
        <w:tabs>
          <w:tab w:val="left" w:pos="2160"/>
        </w:tabs>
        <w:spacing w:after="0"/>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87.Про виготовлення печаток </w:t>
      </w:r>
      <w:r>
        <w:rPr>
          <w:rFonts w:ascii="Times New Roman" w:hAnsi="Times New Roman" w:cs="Times New Roman"/>
          <w:bCs/>
          <w:color w:val="000000"/>
          <w:sz w:val="24"/>
          <w:szCs w:val="24"/>
          <w:shd w:val="clear" w:color="auto" w:fill="FFFFFF"/>
          <w:lang w:val="ru-RU"/>
        </w:rPr>
        <w:t>та штампів </w:t>
      </w:r>
      <w:r>
        <w:rPr>
          <w:rFonts w:ascii="Times New Roman" w:hAnsi="Times New Roman" w:cs="Times New Roman"/>
          <w:bCs/>
          <w:color w:val="000000"/>
          <w:sz w:val="24"/>
          <w:szCs w:val="24"/>
          <w:shd w:val="clear" w:color="auto" w:fill="FFFFFF"/>
        </w:rPr>
        <w:t>закладів освіти</w:t>
      </w:r>
    </w:p>
    <w:p w:rsidR="004725EE" w:rsidRPr="004725EE" w:rsidRDefault="004725EE" w:rsidP="004725EE">
      <w:pPr>
        <w:pStyle w:val="1"/>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val="0"/>
          <w:bCs/>
          <w:color w:val="auto"/>
          <w:sz w:val="24"/>
          <w:szCs w:val="24"/>
          <w:lang w:val="uk-UA"/>
        </w:rPr>
      </w:pPr>
      <w:r w:rsidRPr="004725EE">
        <w:rPr>
          <w:b w:val="0"/>
          <w:lang w:val="uk-UA"/>
        </w:rPr>
        <w:t>88.Про  внесення  змін до рішення ХХ</w:t>
      </w:r>
      <w:r>
        <w:rPr>
          <w:b w:val="0"/>
        </w:rPr>
        <w:t>V</w:t>
      </w:r>
      <w:r w:rsidRPr="004725EE">
        <w:rPr>
          <w:b w:val="0"/>
          <w:lang w:val="uk-UA"/>
        </w:rPr>
        <w:t xml:space="preserve">ІІІ сесії  </w:t>
      </w:r>
      <w:r>
        <w:rPr>
          <w:b w:val="0"/>
        </w:rPr>
        <w:t>V</w:t>
      </w:r>
      <w:r w:rsidRPr="004725EE">
        <w:rPr>
          <w:b w:val="0"/>
          <w:lang w:val="uk-UA"/>
        </w:rPr>
        <w:t xml:space="preserve">ІІ скликання  від 22.10.2019 року  №14 </w:t>
      </w:r>
      <w:r w:rsidRPr="004725EE">
        <w:rPr>
          <w:lang w:val="uk-UA"/>
        </w:rPr>
        <w:t xml:space="preserve"> </w:t>
      </w:r>
      <w:r w:rsidRPr="004725EE">
        <w:rPr>
          <w:b w:val="0"/>
          <w:lang w:val="uk-UA"/>
        </w:rPr>
        <w:t>« Про структуру  та  загальну  чисельність апарату ради, її виконавчих органів та штатний розпис»</w:t>
      </w:r>
    </w:p>
    <w:p w:rsidR="004725EE" w:rsidRDefault="004725EE" w:rsidP="004725EE">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89.Різне</w:t>
      </w:r>
    </w:p>
    <w:p w:rsidR="004725EE" w:rsidRDefault="004725EE" w:rsidP="004725EE">
      <w:pPr>
        <w:spacing w:after="0"/>
        <w:jc w:val="both"/>
        <w:rPr>
          <w:rFonts w:ascii="Times New Roman" w:hAnsi="Times New Roman" w:cs="Times New Roman"/>
          <w:sz w:val="24"/>
          <w:szCs w:val="24"/>
        </w:rPr>
      </w:pPr>
    </w:p>
    <w:p w:rsidR="00830513" w:rsidRDefault="004725EE" w:rsidP="004725EE">
      <w:pPr>
        <w:spacing w:after="0"/>
        <w:rPr>
          <w:rFonts w:ascii="Times New Roman" w:hAnsi="Times New Roman"/>
          <w:sz w:val="24"/>
          <w:szCs w:val="24"/>
        </w:rPr>
      </w:pPr>
      <w:r>
        <w:rPr>
          <w:rFonts w:ascii="Times New Roman" w:hAnsi="Times New Roman" w:cs="Times New Roman"/>
          <w:sz w:val="24"/>
          <w:szCs w:val="24"/>
        </w:rPr>
        <w:t>Секретар сільської ради                                                               В.М.Мазур</w:t>
      </w:r>
    </w:p>
    <w:sectPr w:rsidR="00830513" w:rsidSect="007F21DC">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757" w:rsidRDefault="00084757" w:rsidP="00B17F93">
      <w:pPr>
        <w:spacing w:after="0" w:line="240" w:lineRule="auto"/>
      </w:pPr>
      <w:r>
        <w:separator/>
      </w:r>
    </w:p>
  </w:endnote>
  <w:endnote w:type="continuationSeparator" w:id="1">
    <w:p w:rsidR="00084757" w:rsidRDefault="00084757" w:rsidP="00B17F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084757">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084757">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084757">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757" w:rsidRDefault="00084757" w:rsidP="00B17F93">
      <w:pPr>
        <w:spacing w:after="0" w:line="240" w:lineRule="auto"/>
      </w:pPr>
      <w:r>
        <w:separator/>
      </w:r>
    </w:p>
  </w:footnote>
  <w:footnote w:type="continuationSeparator" w:id="1">
    <w:p w:rsidR="00084757" w:rsidRDefault="00084757" w:rsidP="00B17F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084757">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084757">
    <w:pPr>
      <w:pStyle w:val="af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084757">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hint="default"/>
        <w:color w:val="000000"/>
        <w:lang w:val="uk-UA"/>
      </w:rPr>
    </w:lvl>
  </w:abstractNum>
  <w:abstractNum w:abstractNumId="2">
    <w:nsid w:val="00000003"/>
    <w:multiLevelType w:val="singleLevel"/>
    <w:tmpl w:val="00000003"/>
    <w:name w:val="WW8Num3"/>
    <w:lvl w:ilvl="0">
      <w:start w:val="1"/>
      <w:numFmt w:val="decimal"/>
      <w:lvlText w:val="%1."/>
      <w:lvlJc w:val="left"/>
      <w:pPr>
        <w:tabs>
          <w:tab w:val="num" w:pos="0"/>
        </w:tabs>
        <w:ind w:left="359" w:hanging="360"/>
      </w:pPr>
      <w:rPr>
        <w:rFonts w:ascii="Times New Roman" w:hAnsi="Times New Roman" w:cs="Times New Roman" w:hint="default"/>
        <w:b w:val="0"/>
        <w:bCs w:val="0"/>
        <w:kern w:val="1"/>
        <w:sz w:val="26"/>
        <w:szCs w:val="26"/>
        <w:lang w:val="uk-UA"/>
      </w:rPr>
    </w:lvl>
  </w:abstractNum>
  <w:abstractNum w:abstractNumId="3">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5">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6">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7">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8">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9">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10">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4">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5">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8">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1">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F"/>
    <w:multiLevelType w:val="multilevel"/>
    <w:tmpl w:val="0000001F"/>
    <w:name w:val="WW8Num35"/>
    <w:lvl w:ilvl="0">
      <w:start w:val="1"/>
      <w:numFmt w:val="decimal"/>
      <w:lvlText w:val="%1."/>
      <w:lvlJc w:val="left"/>
      <w:pPr>
        <w:tabs>
          <w:tab w:val="num" w:pos="0"/>
        </w:tabs>
        <w:ind w:left="1070" w:hanging="360"/>
      </w:pPr>
      <w:rPr>
        <w:lang w:val="uk-UA"/>
      </w:rPr>
    </w:lvl>
    <w:lvl w:ilvl="1">
      <w:start w:val="1"/>
      <w:numFmt w:val="decimal"/>
      <w:lvlText w:val="%1.%2."/>
      <w:lvlJc w:val="left"/>
      <w:pPr>
        <w:tabs>
          <w:tab w:val="num" w:pos="0"/>
        </w:tabs>
        <w:ind w:left="1140" w:hanging="420"/>
      </w:pPr>
      <w:rPr>
        <w:lang w:val="uk-UA"/>
      </w:rPr>
    </w:lvl>
    <w:lvl w:ilvl="2">
      <w:start w:val="1"/>
      <w:numFmt w:val="decimal"/>
      <w:lvlText w:val="%1.%2.%3."/>
      <w:lvlJc w:val="left"/>
      <w:pPr>
        <w:tabs>
          <w:tab w:val="num" w:pos="0"/>
        </w:tabs>
        <w:ind w:left="1440" w:hanging="720"/>
      </w:pPr>
      <w:rPr>
        <w:lang w:val="uk-UA"/>
      </w:rPr>
    </w:lvl>
    <w:lvl w:ilvl="3">
      <w:start w:val="1"/>
      <w:numFmt w:val="decimal"/>
      <w:lvlText w:val="%1.%2.%3.%4."/>
      <w:lvlJc w:val="left"/>
      <w:pPr>
        <w:tabs>
          <w:tab w:val="num" w:pos="0"/>
        </w:tabs>
        <w:ind w:left="1440" w:hanging="720"/>
      </w:pPr>
      <w:rPr>
        <w:lang w:val="uk-UA"/>
      </w:rPr>
    </w:lvl>
    <w:lvl w:ilvl="4">
      <w:start w:val="1"/>
      <w:numFmt w:val="decimal"/>
      <w:lvlText w:val="%1.%2.%3.%4.%5."/>
      <w:lvlJc w:val="left"/>
      <w:pPr>
        <w:tabs>
          <w:tab w:val="num" w:pos="0"/>
        </w:tabs>
        <w:ind w:left="1800" w:hanging="1080"/>
      </w:pPr>
      <w:rPr>
        <w:lang w:val="uk-UA"/>
      </w:rPr>
    </w:lvl>
    <w:lvl w:ilvl="5">
      <w:start w:val="1"/>
      <w:numFmt w:val="decimal"/>
      <w:lvlText w:val="%1.%2.%3.%4.%5.%6."/>
      <w:lvlJc w:val="left"/>
      <w:pPr>
        <w:tabs>
          <w:tab w:val="num" w:pos="0"/>
        </w:tabs>
        <w:ind w:left="1800" w:hanging="1080"/>
      </w:pPr>
      <w:rPr>
        <w:lang w:val="uk-UA"/>
      </w:rPr>
    </w:lvl>
    <w:lvl w:ilvl="6">
      <w:start w:val="1"/>
      <w:numFmt w:val="decimal"/>
      <w:lvlText w:val="%1.%2.%3.%4.%5.%6.%7."/>
      <w:lvlJc w:val="left"/>
      <w:pPr>
        <w:tabs>
          <w:tab w:val="num" w:pos="0"/>
        </w:tabs>
        <w:ind w:left="2160" w:hanging="1440"/>
      </w:pPr>
      <w:rPr>
        <w:lang w:val="uk-UA"/>
      </w:rPr>
    </w:lvl>
    <w:lvl w:ilvl="7">
      <w:start w:val="1"/>
      <w:numFmt w:val="decimal"/>
      <w:lvlText w:val="%1.%2.%3.%4.%5.%6.%7.%8."/>
      <w:lvlJc w:val="left"/>
      <w:pPr>
        <w:tabs>
          <w:tab w:val="num" w:pos="0"/>
        </w:tabs>
        <w:ind w:left="2160" w:hanging="1440"/>
      </w:pPr>
      <w:rPr>
        <w:lang w:val="uk-UA"/>
      </w:rPr>
    </w:lvl>
    <w:lvl w:ilvl="8">
      <w:start w:val="1"/>
      <w:numFmt w:val="decimal"/>
      <w:lvlText w:val="%1.%2.%3.%4.%5.%6.%7.%8.%9."/>
      <w:lvlJc w:val="left"/>
      <w:pPr>
        <w:tabs>
          <w:tab w:val="num" w:pos="0"/>
        </w:tabs>
        <w:ind w:left="2520" w:hanging="1800"/>
      </w:pPr>
      <w:rPr>
        <w:lang w:val="uk-UA"/>
      </w:rPr>
    </w:lvl>
  </w:abstractNum>
  <w:abstractNum w:abstractNumId="28">
    <w:nsid w:val="22083A84"/>
    <w:multiLevelType w:val="hybridMultilevel"/>
    <w:tmpl w:val="40A20526"/>
    <w:lvl w:ilvl="0" w:tplc="5950AB1E">
      <w:start w:val="1"/>
      <w:numFmt w:val="decimal"/>
      <w:lvlText w:val="%1."/>
      <w:lvlJc w:val="left"/>
      <w:pPr>
        <w:ind w:left="975" w:hanging="37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9">
    <w:nsid w:val="27D25617"/>
    <w:multiLevelType w:val="hybridMultilevel"/>
    <w:tmpl w:val="1CEE30CE"/>
    <w:lvl w:ilvl="0" w:tplc="0422000F">
      <w:start w:val="8"/>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0">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0D319E8"/>
    <w:multiLevelType w:val="hybridMultilevel"/>
    <w:tmpl w:val="BC7A3192"/>
    <w:lvl w:ilvl="0" w:tplc="D292BF56">
      <w:start w:val="20"/>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E5464E3"/>
    <w:multiLevelType w:val="hybridMultilevel"/>
    <w:tmpl w:val="4E5E066C"/>
    <w:lvl w:ilvl="0" w:tplc="C02625D8">
      <w:start w:val="2020"/>
      <w:numFmt w:val="decimal"/>
      <w:lvlText w:val="%1"/>
      <w:lvlJc w:val="left"/>
      <w:pPr>
        <w:ind w:left="840" w:hanging="4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6">
    <w:nsid w:val="7D5B630F"/>
    <w:multiLevelType w:val="hybridMultilevel"/>
    <w:tmpl w:val="8020AFD4"/>
    <w:lvl w:ilvl="0" w:tplc="D23A9BDA">
      <w:numFmt w:val="bullet"/>
      <w:lvlText w:val="-"/>
      <w:lvlJc w:val="left"/>
      <w:pPr>
        <w:ind w:left="644"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20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08"/>
  <w:hyphenationZone w:val="425"/>
  <w:characterSpacingControl w:val="doNotCompress"/>
  <w:hdrShapeDefaults>
    <o:shapedefaults v:ext="edit" spidmax="217090"/>
  </w:hdrShapeDefaults>
  <w:footnotePr>
    <w:footnote w:id="0"/>
    <w:footnote w:id="1"/>
  </w:footnotePr>
  <w:endnotePr>
    <w:endnote w:id="0"/>
    <w:endnote w:id="1"/>
  </w:endnotePr>
  <w:compat>
    <w:useFELayout/>
  </w:compat>
  <w:rsids>
    <w:rsidRoot w:val="007C08D6"/>
    <w:rsid w:val="0001038E"/>
    <w:rsid w:val="00011E75"/>
    <w:rsid w:val="00013181"/>
    <w:rsid w:val="00013B65"/>
    <w:rsid w:val="00013D3F"/>
    <w:rsid w:val="00020637"/>
    <w:rsid w:val="00023796"/>
    <w:rsid w:val="0002450B"/>
    <w:rsid w:val="000253D2"/>
    <w:rsid w:val="00031147"/>
    <w:rsid w:val="00033F59"/>
    <w:rsid w:val="0004088B"/>
    <w:rsid w:val="00041368"/>
    <w:rsid w:val="0004158D"/>
    <w:rsid w:val="0004282C"/>
    <w:rsid w:val="000465F2"/>
    <w:rsid w:val="00054719"/>
    <w:rsid w:val="000623F4"/>
    <w:rsid w:val="00063FE9"/>
    <w:rsid w:val="0006402A"/>
    <w:rsid w:val="00065609"/>
    <w:rsid w:val="000679D8"/>
    <w:rsid w:val="000704A5"/>
    <w:rsid w:val="00073E42"/>
    <w:rsid w:val="000754A2"/>
    <w:rsid w:val="000760AA"/>
    <w:rsid w:val="0008175C"/>
    <w:rsid w:val="00084757"/>
    <w:rsid w:val="00090D0C"/>
    <w:rsid w:val="00097C3A"/>
    <w:rsid w:val="000A5DFC"/>
    <w:rsid w:val="000B2297"/>
    <w:rsid w:val="000B24EB"/>
    <w:rsid w:val="000B3C33"/>
    <w:rsid w:val="000C06B0"/>
    <w:rsid w:val="000D0DCD"/>
    <w:rsid w:val="000D1FF9"/>
    <w:rsid w:val="000D395B"/>
    <w:rsid w:val="000D7580"/>
    <w:rsid w:val="000E32C3"/>
    <w:rsid w:val="000F2240"/>
    <w:rsid w:val="000F2A24"/>
    <w:rsid w:val="001144AA"/>
    <w:rsid w:val="001357B8"/>
    <w:rsid w:val="00136498"/>
    <w:rsid w:val="00146068"/>
    <w:rsid w:val="001468B8"/>
    <w:rsid w:val="00146CEE"/>
    <w:rsid w:val="00146D08"/>
    <w:rsid w:val="00151137"/>
    <w:rsid w:val="001548A0"/>
    <w:rsid w:val="00157CAD"/>
    <w:rsid w:val="00170C0C"/>
    <w:rsid w:val="00174E66"/>
    <w:rsid w:val="001752A9"/>
    <w:rsid w:val="00182B74"/>
    <w:rsid w:val="00192F52"/>
    <w:rsid w:val="00196A4B"/>
    <w:rsid w:val="001A13C5"/>
    <w:rsid w:val="001A3278"/>
    <w:rsid w:val="001A34E6"/>
    <w:rsid w:val="001A6F49"/>
    <w:rsid w:val="001B372E"/>
    <w:rsid w:val="001C1954"/>
    <w:rsid w:val="001C5874"/>
    <w:rsid w:val="001D3D96"/>
    <w:rsid w:val="001D6D85"/>
    <w:rsid w:val="001E104C"/>
    <w:rsid w:val="001E11AA"/>
    <w:rsid w:val="001E1CB7"/>
    <w:rsid w:val="001E4CC7"/>
    <w:rsid w:val="001F6894"/>
    <w:rsid w:val="002010A0"/>
    <w:rsid w:val="002031EC"/>
    <w:rsid w:val="00205D6B"/>
    <w:rsid w:val="00207702"/>
    <w:rsid w:val="00210C62"/>
    <w:rsid w:val="00216996"/>
    <w:rsid w:val="002215B4"/>
    <w:rsid w:val="0022238A"/>
    <w:rsid w:val="00223B2E"/>
    <w:rsid w:val="00224A2B"/>
    <w:rsid w:val="00224A8A"/>
    <w:rsid w:val="002425C2"/>
    <w:rsid w:val="002448B2"/>
    <w:rsid w:val="00246923"/>
    <w:rsid w:val="002471DB"/>
    <w:rsid w:val="00251CE2"/>
    <w:rsid w:val="00252683"/>
    <w:rsid w:val="00256174"/>
    <w:rsid w:val="002576F4"/>
    <w:rsid w:val="0026028A"/>
    <w:rsid w:val="00260744"/>
    <w:rsid w:val="00275651"/>
    <w:rsid w:val="00283E1A"/>
    <w:rsid w:val="0028533E"/>
    <w:rsid w:val="00287612"/>
    <w:rsid w:val="00294618"/>
    <w:rsid w:val="002A0099"/>
    <w:rsid w:val="002A384F"/>
    <w:rsid w:val="002B06E1"/>
    <w:rsid w:val="002B078F"/>
    <w:rsid w:val="002B5505"/>
    <w:rsid w:val="002B66C5"/>
    <w:rsid w:val="002C4BD1"/>
    <w:rsid w:val="002D2F55"/>
    <w:rsid w:val="002D4387"/>
    <w:rsid w:val="002F6263"/>
    <w:rsid w:val="003045C3"/>
    <w:rsid w:val="00310E41"/>
    <w:rsid w:val="00310EC5"/>
    <w:rsid w:val="003119C6"/>
    <w:rsid w:val="00321107"/>
    <w:rsid w:val="00321AC1"/>
    <w:rsid w:val="003309E3"/>
    <w:rsid w:val="00334422"/>
    <w:rsid w:val="00341822"/>
    <w:rsid w:val="0034707E"/>
    <w:rsid w:val="00353DE6"/>
    <w:rsid w:val="003606DD"/>
    <w:rsid w:val="00363A23"/>
    <w:rsid w:val="00373FE6"/>
    <w:rsid w:val="0038351C"/>
    <w:rsid w:val="00383BC8"/>
    <w:rsid w:val="00386D0A"/>
    <w:rsid w:val="00393089"/>
    <w:rsid w:val="00393E4C"/>
    <w:rsid w:val="00394EB1"/>
    <w:rsid w:val="003A23E9"/>
    <w:rsid w:val="003A5A7A"/>
    <w:rsid w:val="003A7357"/>
    <w:rsid w:val="003B2350"/>
    <w:rsid w:val="003B2579"/>
    <w:rsid w:val="003C1289"/>
    <w:rsid w:val="003C1B18"/>
    <w:rsid w:val="003C43A5"/>
    <w:rsid w:val="003D0A0A"/>
    <w:rsid w:val="003D367A"/>
    <w:rsid w:val="003D4313"/>
    <w:rsid w:val="003D4810"/>
    <w:rsid w:val="003E3C35"/>
    <w:rsid w:val="003F0561"/>
    <w:rsid w:val="003F0BFE"/>
    <w:rsid w:val="003F2C71"/>
    <w:rsid w:val="003F2EE1"/>
    <w:rsid w:val="003F3D46"/>
    <w:rsid w:val="003F7F58"/>
    <w:rsid w:val="00401B28"/>
    <w:rsid w:val="00401CAD"/>
    <w:rsid w:val="00406AED"/>
    <w:rsid w:val="00421713"/>
    <w:rsid w:val="00426EB7"/>
    <w:rsid w:val="004301EE"/>
    <w:rsid w:val="004317A4"/>
    <w:rsid w:val="004339DE"/>
    <w:rsid w:val="0043519A"/>
    <w:rsid w:val="00442731"/>
    <w:rsid w:val="00444E42"/>
    <w:rsid w:val="00454498"/>
    <w:rsid w:val="00466BF8"/>
    <w:rsid w:val="004725EE"/>
    <w:rsid w:val="00480750"/>
    <w:rsid w:val="00491ECF"/>
    <w:rsid w:val="0049423B"/>
    <w:rsid w:val="004956F5"/>
    <w:rsid w:val="00495875"/>
    <w:rsid w:val="0049727F"/>
    <w:rsid w:val="004A13D2"/>
    <w:rsid w:val="004A2D16"/>
    <w:rsid w:val="004A61DC"/>
    <w:rsid w:val="004A6B2F"/>
    <w:rsid w:val="004B5FC6"/>
    <w:rsid w:val="004B676C"/>
    <w:rsid w:val="004B7C61"/>
    <w:rsid w:val="004C13CF"/>
    <w:rsid w:val="004C5A15"/>
    <w:rsid w:val="004F11D3"/>
    <w:rsid w:val="004F6E2A"/>
    <w:rsid w:val="004F7B3B"/>
    <w:rsid w:val="005054B8"/>
    <w:rsid w:val="005056DF"/>
    <w:rsid w:val="00505827"/>
    <w:rsid w:val="00510CB2"/>
    <w:rsid w:val="0051298A"/>
    <w:rsid w:val="00512F62"/>
    <w:rsid w:val="005148DD"/>
    <w:rsid w:val="00516563"/>
    <w:rsid w:val="00521A95"/>
    <w:rsid w:val="005247BD"/>
    <w:rsid w:val="0052755D"/>
    <w:rsid w:val="005324EF"/>
    <w:rsid w:val="00533E4F"/>
    <w:rsid w:val="00537D96"/>
    <w:rsid w:val="00537E22"/>
    <w:rsid w:val="00555A48"/>
    <w:rsid w:val="005618AD"/>
    <w:rsid w:val="005645A1"/>
    <w:rsid w:val="00570898"/>
    <w:rsid w:val="00570E24"/>
    <w:rsid w:val="005713C5"/>
    <w:rsid w:val="00581A20"/>
    <w:rsid w:val="00583C6D"/>
    <w:rsid w:val="005841BF"/>
    <w:rsid w:val="00594ACF"/>
    <w:rsid w:val="005B5DAC"/>
    <w:rsid w:val="005C2627"/>
    <w:rsid w:val="005C6072"/>
    <w:rsid w:val="005C6B79"/>
    <w:rsid w:val="005D7DF8"/>
    <w:rsid w:val="005E13D6"/>
    <w:rsid w:val="005E1634"/>
    <w:rsid w:val="005E428D"/>
    <w:rsid w:val="005E58AB"/>
    <w:rsid w:val="005E7126"/>
    <w:rsid w:val="005F0344"/>
    <w:rsid w:val="005F15D0"/>
    <w:rsid w:val="005F4C84"/>
    <w:rsid w:val="005F7F9E"/>
    <w:rsid w:val="0060528D"/>
    <w:rsid w:val="00612059"/>
    <w:rsid w:val="006127BF"/>
    <w:rsid w:val="00615F61"/>
    <w:rsid w:val="00622635"/>
    <w:rsid w:val="00625453"/>
    <w:rsid w:val="00626C21"/>
    <w:rsid w:val="00627DAE"/>
    <w:rsid w:val="006419C9"/>
    <w:rsid w:val="006449D6"/>
    <w:rsid w:val="00644A82"/>
    <w:rsid w:val="00651DCA"/>
    <w:rsid w:val="00652490"/>
    <w:rsid w:val="006639D1"/>
    <w:rsid w:val="00670BC5"/>
    <w:rsid w:val="006732BC"/>
    <w:rsid w:val="006956A3"/>
    <w:rsid w:val="006A3A75"/>
    <w:rsid w:val="006B052E"/>
    <w:rsid w:val="006B346D"/>
    <w:rsid w:val="006B6487"/>
    <w:rsid w:val="006C2390"/>
    <w:rsid w:val="006C30D2"/>
    <w:rsid w:val="006C4EC3"/>
    <w:rsid w:val="006C591F"/>
    <w:rsid w:val="006C7E19"/>
    <w:rsid w:val="006D3BC3"/>
    <w:rsid w:val="006E023B"/>
    <w:rsid w:val="006E37F3"/>
    <w:rsid w:val="006E383C"/>
    <w:rsid w:val="006E3E86"/>
    <w:rsid w:val="006E6ABD"/>
    <w:rsid w:val="006F1FA2"/>
    <w:rsid w:val="00704016"/>
    <w:rsid w:val="0070527E"/>
    <w:rsid w:val="00711DA8"/>
    <w:rsid w:val="00714F6D"/>
    <w:rsid w:val="00725C30"/>
    <w:rsid w:val="007271DA"/>
    <w:rsid w:val="007320E9"/>
    <w:rsid w:val="007410C9"/>
    <w:rsid w:val="00742249"/>
    <w:rsid w:val="00744526"/>
    <w:rsid w:val="0074727E"/>
    <w:rsid w:val="007610F6"/>
    <w:rsid w:val="00772EEB"/>
    <w:rsid w:val="00773266"/>
    <w:rsid w:val="00773E1C"/>
    <w:rsid w:val="00776B3D"/>
    <w:rsid w:val="0078030B"/>
    <w:rsid w:val="00783C07"/>
    <w:rsid w:val="007864D0"/>
    <w:rsid w:val="00793419"/>
    <w:rsid w:val="0079557F"/>
    <w:rsid w:val="007A0922"/>
    <w:rsid w:val="007A703A"/>
    <w:rsid w:val="007B0307"/>
    <w:rsid w:val="007B21F3"/>
    <w:rsid w:val="007B4B66"/>
    <w:rsid w:val="007B6C32"/>
    <w:rsid w:val="007C03F6"/>
    <w:rsid w:val="007C08D6"/>
    <w:rsid w:val="007E1D73"/>
    <w:rsid w:val="007E3C4D"/>
    <w:rsid w:val="007F21DC"/>
    <w:rsid w:val="007F5626"/>
    <w:rsid w:val="007F5A0C"/>
    <w:rsid w:val="00800649"/>
    <w:rsid w:val="00810FD7"/>
    <w:rsid w:val="00811821"/>
    <w:rsid w:val="00815985"/>
    <w:rsid w:val="00830513"/>
    <w:rsid w:val="00830B01"/>
    <w:rsid w:val="00834715"/>
    <w:rsid w:val="00836D82"/>
    <w:rsid w:val="00840C34"/>
    <w:rsid w:val="00845B5A"/>
    <w:rsid w:val="00862BFD"/>
    <w:rsid w:val="0086543B"/>
    <w:rsid w:val="00866610"/>
    <w:rsid w:val="008947F0"/>
    <w:rsid w:val="00897B2B"/>
    <w:rsid w:val="008A37A2"/>
    <w:rsid w:val="008B1D0E"/>
    <w:rsid w:val="008B660D"/>
    <w:rsid w:val="008B6C15"/>
    <w:rsid w:val="008B71B9"/>
    <w:rsid w:val="008B71D6"/>
    <w:rsid w:val="008C0C7C"/>
    <w:rsid w:val="008C2D63"/>
    <w:rsid w:val="008C500F"/>
    <w:rsid w:val="008C584B"/>
    <w:rsid w:val="008C5FD6"/>
    <w:rsid w:val="008D7A9A"/>
    <w:rsid w:val="008E15A6"/>
    <w:rsid w:val="008E6611"/>
    <w:rsid w:val="008F2036"/>
    <w:rsid w:val="008F43A7"/>
    <w:rsid w:val="00900B36"/>
    <w:rsid w:val="00902F7B"/>
    <w:rsid w:val="00904203"/>
    <w:rsid w:val="00914EC2"/>
    <w:rsid w:val="009178BF"/>
    <w:rsid w:val="0093624A"/>
    <w:rsid w:val="00936C40"/>
    <w:rsid w:val="00940FA1"/>
    <w:rsid w:val="00950801"/>
    <w:rsid w:val="00951EC1"/>
    <w:rsid w:val="00956AC5"/>
    <w:rsid w:val="009625E5"/>
    <w:rsid w:val="0096416E"/>
    <w:rsid w:val="00965A8C"/>
    <w:rsid w:val="009721F1"/>
    <w:rsid w:val="00973837"/>
    <w:rsid w:val="0097777F"/>
    <w:rsid w:val="00983BDE"/>
    <w:rsid w:val="00993189"/>
    <w:rsid w:val="00993741"/>
    <w:rsid w:val="00996FC0"/>
    <w:rsid w:val="009A2DEE"/>
    <w:rsid w:val="009A5AD3"/>
    <w:rsid w:val="009A60A4"/>
    <w:rsid w:val="009A69FB"/>
    <w:rsid w:val="009B2BAF"/>
    <w:rsid w:val="009B5D2F"/>
    <w:rsid w:val="009C7AF3"/>
    <w:rsid w:val="009D2825"/>
    <w:rsid w:val="009D560E"/>
    <w:rsid w:val="009F2135"/>
    <w:rsid w:val="00A0178F"/>
    <w:rsid w:val="00A0627B"/>
    <w:rsid w:val="00A07340"/>
    <w:rsid w:val="00A11C9D"/>
    <w:rsid w:val="00A21F25"/>
    <w:rsid w:val="00A25C58"/>
    <w:rsid w:val="00A26E8C"/>
    <w:rsid w:val="00A279A9"/>
    <w:rsid w:val="00A32F00"/>
    <w:rsid w:val="00A33F94"/>
    <w:rsid w:val="00A37824"/>
    <w:rsid w:val="00A46644"/>
    <w:rsid w:val="00A473FB"/>
    <w:rsid w:val="00A512F0"/>
    <w:rsid w:val="00A52192"/>
    <w:rsid w:val="00A57893"/>
    <w:rsid w:val="00A630F7"/>
    <w:rsid w:val="00A663BC"/>
    <w:rsid w:val="00A71D78"/>
    <w:rsid w:val="00A736A2"/>
    <w:rsid w:val="00A754D0"/>
    <w:rsid w:val="00A77A4F"/>
    <w:rsid w:val="00A80157"/>
    <w:rsid w:val="00A8721D"/>
    <w:rsid w:val="00A87CFC"/>
    <w:rsid w:val="00A9290C"/>
    <w:rsid w:val="00A92DD7"/>
    <w:rsid w:val="00A92F98"/>
    <w:rsid w:val="00A94879"/>
    <w:rsid w:val="00A94E09"/>
    <w:rsid w:val="00A97B49"/>
    <w:rsid w:val="00AA0D0A"/>
    <w:rsid w:val="00AA4429"/>
    <w:rsid w:val="00AA5EF2"/>
    <w:rsid w:val="00AA6952"/>
    <w:rsid w:val="00AB06AE"/>
    <w:rsid w:val="00AC51DB"/>
    <w:rsid w:val="00AC746D"/>
    <w:rsid w:val="00AC7A00"/>
    <w:rsid w:val="00AD38D5"/>
    <w:rsid w:val="00AD3C87"/>
    <w:rsid w:val="00AD3EAF"/>
    <w:rsid w:val="00AE1966"/>
    <w:rsid w:val="00AE293D"/>
    <w:rsid w:val="00AE3311"/>
    <w:rsid w:val="00AF3D43"/>
    <w:rsid w:val="00AF4827"/>
    <w:rsid w:val="00AF5D22"/>
    <w:rsid w:val="00B01677"/>
    <w:rsid w:val="00B10D2B"/>
    <w:rsid w:val="00B121CC"/>
    <w:rsid w:val="00B1240A"/>
    <w:rsid w:val="00B17F93"/>
    <w:rsid w:val="00B217DC"/>
    <w:rsid w:val="00B25885"/>
    <w:rsid w:val="00B347E8"/>
    <w:rsid w:val="00B42958"/>
    <w:rsid w:val="00B43AB9"/>
    <w:rsid w:val="00B44B63"/>
    <w:rsid w:val="00B456D3"/>
    <w:rsid w:val="00B61035"/>
    <w:rsid w:val="00B6316E"/>
    <w:rsid w:val="00B641B5"/>
    <w:rsid w:val="00B71189"/>
    <w:rsid w:val="00B80464"/>
    <w:rsid w:val="00B83C6C"/>
    <w:rsid w:val="00B84119"/>
    <w:rsid w:val="00B914C2"/>
    <w:rsid w:val="00B9340A"/>
    <w:rsid w:val="00B93EE7"/>
    <w:rsid w:val="00B9787B"/>
    <w:rsid w:val="00BA46F7"/>
    <w:rsid w:val="00BB3D58"/>
    <w:rsid w:val="00BB4E0C"/>
    <w:rsid w:val="00BB598C"/>
    <w:rsid w:val="00BB5BDA"/>
    <w:rsid w:val="00BE10B0"/>
    <w:rsid w:val="00BE3A11"/>
    <w:rsid w:val="00BE4B12"/>
    <w:rsid w:val="00BE6E7E"/>
    <w:rsid w:val="00BF0237"/>
    <w:rsid w:val="00BF08DB"/>
    <w:rsid w:val="00BF3FE1"/>
    <w:rsid w:val="00C00123"/>
    <w:rsid w:val="00C04061"/>
    <w:rsid w:val="00C13A8A"/>
    <w:rsid w:val="00C20C7B"/>
    <w:rsid w:val="00C21388"/>
    <w:rsid w:val="00C2573A"/>
    <w:rsid w:val="00C312B7"/>
    <w:rsid w:val="00C3145F"/>
    <w:rsid w:val="00C451D2"/>
    <w:rsid w:val="00C459E7"/>
    <w:rsid w:val="00C51630"/>
    <w:rsid w:val="00C57417"/>
    <w:rsid w:val="00C63167"/>
    <w:rsid w:val="00C63F15"/>
    <w:rsid w:val="00C63F64"/>
    <w:rsid w:val="00C702AC"/>
    <w:rsid w:val="00C70ADA"/>
    <w:rsid w:val="00C73393"/>
    <w:rsid w:val="00C77217"/>
    <w:rsid w:val="00C91792"/>
    <w:rsid w:val="00C94CA8"/>
    <w:rsid w:val="00C95A12"/>
    <w:rsid w:val="00C96D3B"/>
    <w:rsid w:val="00CA124B"/>
    <w:rsid w:val="00CA723A"/>
    <w:rsid w:val="00CB1375"/>
    <w:rsid w:val="00CB27D2"/>
    <w:rsid w:val="00CB6B52"/>
    <w:rsid w:val="00CC3395"/>
    <w:rsid w:val="00CC69B7"/>
    <w:rsid w:val="00CD7702"/>
    <w:rsid w:val="00CF1C16"/>
    <w:rsid w:val="00CF693C"/>
    <w:rsid w:val="00D00C1D"/>
    <w:rsid w:val="00D01B2E"/>
    <w:rsid w:val="00D04E0A"/>
    <w:rsid w:val="00D1529F"/>
    <w:rsid w:val="00D23834"/>
    <w:rsid w:val="00D33C32"/>
    <w:rsid w:val="00D33D0B"/>
    <w:rsid w:val="00D372EE"/>
    <w:rsid w:val="00D37E5C"/>
    <w:rsid w:val="00D41D2D"/>
    <w:rsid w:val="00D43C1B"/>
    <w:rsid w:val="00D52A7E"/>
    <w:rsid w:val="00D621DF"/>
    <w:rsid w:val="00D6315E"/>
    <w:rsid w:val="00D71C8A"/>
    <w:rsid w:val="00D87DB5"/>
    <w:rsid w:val="00D900D7"/>
    <w:rsid w:val="00D907AA"/>
    <w:rsid w:val="00D97187"/>
    <w:rsid w:val="00DA33B8"/>
    <w:rsid w:val="00DB36C7"/>
    <w:rsid w:val="00DB4B41"/>
    <w:rsid w:val="00DC01C5"/>
    <w:rsid w:val="00DD5E57"/>
    <w:rsid w:val="00DD7DE4"/>
    <w:rsid w:val="00DE011A"/>
    <w:rsid w:val="00DF09BB"/>
    <w:rsid w:val="00DF7DF6"/>
    <w:rsid w:val="00E00609"/>
    <w:rsid w:val="00E009F8"/>
    <w:rsid w:val="00E061D4"/>
    <w:rsid w:val="00E227E9"/>
    <w:rsid w:val="00E24A0D"/>
    <w:rsid w:val="00E25827"/>
    <w:rsid w:val="00E27EB5"/>
    <w:rsid w:val="00E337F3"/>
    <w:rsid w:val="00E40876"/>
    <w:rsid w:val="00E46A20"/>
    <w:rsid w:val="00E61472"/>
    <w:rsid w:val="00E66AEC"/>
    <w:rsid w:val="00E66CBC"/>
    <w:rsid w:val="00E67716"/>
    <w:rsid w:val="00E7225C"/>
    <w:rsid w:val="00E737A2"/>
    <w:rsid w:val="00E74FCB"/>
    <w:rsid w:val="00E75886"/>
    <w:rsid w:val="00E8518A"/>
    <w:rsid w:val="00E86E51"/>
    <w:rsid w:val="00E95BB4"/>
    <w:rsid w:val="00EA0912"/>
    <w:rsid w:val="00EA0C7F"/>
    <w:rsid w:val="00EA1497"/>
    <w:rsid w:val="00EA5D50"/>
    <w:rsid w:val="00EA76E5"/>
    <w:rsid w:val="00EB3A61"/>
    <w:rsid w:val="00EB4C29"/>
    <w:rsid w:val="00EC78AF"/>
    <w:rsid w:val="00ED0A61"/>
    <w:rsid w:val="00ED1771"/>
    <w:rsid w:val="00ED4386"/>
    <w:rsid w:val="00EE40F7"/>
    <w:rsid w:val="00EF08B3"/>
    <w:rsid w:val="00EF4528"/>
    <w:rsid w:val="00EF569B"/>
    <w:rsid w:val="00F00A1D"/>
    <w:rsid w:val="00F03BE6"/>
    <w:rsid w:val="00F07A36"/>
    <w:rsid w:val="00F15778"/>
    <w:rsid w:val="00F177D0"/>
    <w:rsid w:val="00F230AE"/>
    <w:rsid w:val="00F27261"/>
    <w:rsid w:val="00F31F4A"/>
    <w:rsid w:val="00F33A91"/>
    <w:rsid w:val="00F43984"/>
    <w:rsid w:val="00F46E76"/>
    <w:rsid w:val="00F5281D"/>
    <w:rsid w:val="00F633E7"/>
    <w:rsid w:val="00F70704"/>
    <w:rsid w:val="00F70D3E"/>
    <w:rsid w:val="00F75829"/>
    <w:rsid w:val="00F81B41"/>
    <w:rsid w:val="00F92363"/>
    <w:rsid w:val="00FA6CEB"/>
    <w:rsid w:val="00FB59E1"/>
    <w:rsid w:val="00FC1864"/>
    <w:rsid w:val="00FC60DA"/>
    <w:rsid w:val="00FC63A6"/>
    <w:rsid w:val="00FD3574"/>
    <w:rsid w:val="00FD4286"/>
    <w:rsid w:val="00FD7AA9"/>
    <w:rsid w:val="00FE09AD"/>
    <w:rsid w:val="00FE11FE"/>
    <w:rsid w:val="00FE73BA"/>
    <w:rsid w:val="00FF0E70"/>
    <w:rsid w:val="00FF0F39"/>
    <w:rsid w:val="00FF331D"/>
    <w:rsid w:val="00FF52F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17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page number" w:uiPriority="0"/>
    <w:lsdException w:name="endnote text" w:uiPriority="0"/>
    <w:lsdException w:name="Title" w:semiHidden="0" w:unhideWhenUsed="0" w:qFormat="1"/>
    <w:lsdException w:name="Default Paragraph Font" w:uiPriority="1"/>
    <w:lsdException w:name="Body Text Indent" w:qFormat="1"/>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uiPriority w:val="9"/>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866610"/>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semiHidden/>
    <w:unhideWhenUsed/>
    <w:qFormat/>
    <w:rsid w:val="00A77A4F"/>
    <w:pPr>
      <w:spacing w:before="240" w:after="60" w:line="240" w:lineRule="auto"/>
      <w:outlineLvl w:val="5"/>
    </w:pPr>
    <w:rPr>
      <w:rFonts w:ascii="Calibri" w:eastAsia="Times New Roman" w:hAnsi="Calibri" w:cs="Times New Roman"/>
      <w:b/>
      <w:bCs/>
      <w:lang w:val="ru-RU" w:eastAsia="ru-RU"/>
    </w:rPr>
  </w:style>
  <w:style w:type="paragraph" w:styleId="7">
    <w:name w:val="heading 7"/>
    <w:basedOn w:val="a"/>
    <w:next w:val="a"/>
    <w:link w:val="70"/>
    <w:unhideWhenUsed/>
    <w:qFormat/>
    <w:rsid w:val="00866610"/>
    <w:pPr>
      <w:keepNext/>
      <w:keepLines/>
      <w:spacing w:before="200" w:after="0"/>
      <w:outlineLvl w:val="6"/>
    </w:pPr>
    <w:rPr>
      <w:rFonts w:ascii="Cambria" w:eastAsia="Times New Roman" w:hAnsi="Cambria" w:cs="Times New Roman"/>
      <w:i/>
      <w:iCs/>
      <w:color w:val="404040"/>
    </w:rPr>
  </w:style>
  <w:style w:type="paragraph" w:styleId="8">
    <w:name w:val="heading 8"/>
    <w:basedOn w:val="a"/>
    <w:next w:val="a"/>
    <w:link w:val="80"/>
    <w:semiHidden/>
    <w:unhideWhenUsed/>
    <w:qFormat/>
    <w:rsid w:val="00A77A4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semiHidden/>
    <w:rsid w:val="00866610"/>
    <w:rPr>
      <w:rFonts w:ascii="Cambria" w:eastAsia="Times New Roman" w:hAnsi="Cambria" w:cs="Times New Roman"/>
      <w:color w:val="243F60"/>
    </w:rPr>
  </w:style>
  <w:style w:type="character" w:customStyle="1" w:styleId="70">
    <w:name w:val="Заголовок 7 Знак"/>
    <w:basedOn w:val="a0"/>
    <w:link w:val="7"/>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uiPriority w:val="99"/>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color w:val="000000"/>
      <w:spacing w:val="0"/>
      <w:w w:val="100"/>
      <w:position w:val="0"/>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uiPriority w:val="99"/>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iPriority w:val="99"/>
    <w:unhideWhenUsed/>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uiPriority w:val="99"/>
    <w:qFormat/>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iPriority w:val="99"/>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uiPriority w:val="99"/>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uiPriority w:val="99"/>
    <w:rsid w:val="00866610"/>
  </w:style>
  <w:style w:type="paragraph" w:customStyle="1" w:styleId="ad">
    <w:name w:val="Нормальний текст"/>
    <w:basedOn w:val="a"/>
    <w:qFormat/>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Bodytext0"/>
    <w:rsid w:val="00866610"/>
    <w:rPr>
      <w:sz w:val="19"/>
      <w:szCs w:val="19"/>
      <w:shd w:val="clear" w:color="auto" w:fill="FFFFFF"/>
    </w:rPr>
  </w:style>
  <w:style w:type="paragraph" w:customStyle="1" w:styleId="Bodytext0">
    <w:name w:val="Body text"/>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aliases w:val="Подпись к рис.,Ïîäïèñü ê ðèñ.,Iiaienu e ?en.,Body Text 2,Body Text 2 Знак"/>
    <w:basedOn w:val="a"/>
    <w:link w:val="af0"/>
    <w:uiPriority w:val="99"/>
    <w:qFormat/>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aliases w:val="Подпись к рис. Знак,Ïîäïèñü ê ðèñ. Знак,Iiaienu e ?en. Знак,Body Text 2 Знак1,Body Text 2 Знак Знак"/>
    <w:basedOn w:val="a0"/>
    <w:link w:val="af"/>
    <w:uiPriority w:val="99"/>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uiPriority w:val="99"/>
    <w:rsid w:val="00866610"/>
    <w:rPr>
      <w:color w:val="0000FF"/>
      <w:u w:val="single"/>
    </w:rPr>
  </w:style>
  <w:style w:type="paragraph" w:styleId="af2">
    <w:name w:val="footer"/>
    <w:basedOn w:val="a"/>
    <w:link w:val="af3"/>
    <w:uiPriority w:val="99"/>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uiPriority w:val="99"/>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uiPriority w:val="99"/>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qFormat/>
    <w:rsid w:val="00866610"/>
    <w:pPr>
      <w:ind w:left="720"/>
    </w:pPr>
    <w:rPr>
      <w:rFonts w:ascii="Calibri" w:eastAsia="Times New Roman" w:hAnsi="Calibri" w:cs="Calibri"/>
      <w:lang w:val="ru-RU" w:eastAsia="en-US"/>
    </w:rPr>
  </w:style>
  <w:style w:type="paragraph" w:customStyle="1" w:styleId="Just">
    <w:name w:val="Just"/>
    <w:uiPriority w:val="99"/>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uiPriority w:val="99"/>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aliases w:val="Подпись к рис. Знак1,Ïîäïèñü ê ðèñ. Знак1,Iiaienu e ?en. Знак1,Body Text 2 Знак2,Body Text 2 Знак Знак1,Основной текст с отступом Знак2,Подпись к рис. Знак2,Ïîäïèñü ê ðèñ. Знак2,Iiaienu e ?en. Знак2,Body Text 2 Знак3"/>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Indent 3"/>
    <w:basedOn w:val="a"/>
    <w:link w:val="32"/>
    <w:uiPriority w:val="99"/>
    <w:unhideWhenUsed/>
    <w:rsid w:val="0086661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rsid w:val="00866610"/>
    <w:rPr>
      <w:rFonts w:ascii="Calibri" w:eastAsia="Times New Roman" w:hAnsi="Calibri" w:cs="Times New Roman"/>
      <w:sz w:val="16"/>
      <w:szCs w:val="16"/>
    </w:rPr>
  </w:style>
  <w:style w:type="paragraph" w:customStyle="1" w:styleId="normal">
    <w:name w:val="normal"/>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rsid w:val="00866610"/>
    <w:rPr>
      <w:rFonts w:ascii="Calibri" w:eastAsia="Times New Roman" w:hAnsi="Calibri" w:cs="Times New Roman"/>
    </w:rPr>
  </w:style>
  <w:style w:type="paragraph" w:styleId="afc">
    <w:name w:val="Title"/>
    <w:basedOn w:val="a"/>
    <w:link w:val="afd"/>
    <w:uiPriority w:val="99"/>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uiPriority w:val="99"/>
    <w:rsid w:val="00866610"/>
    <w:rPr>
      <w:rFonts w:ascii="Times New Roman" w:eastAsia="Calibri" w:hAnsi="Times New Roman" w:cs="Times New Roman"/>
      <w:b/>
      <w:bCs/>
      <w:sz w:val="24"/>
      <w:szCs w:val="24"/>
      <w:lang w:eastAsia="ru-RU"/>
    </w:rPr>
  </w:style>
  <w:style w:type="paragraph" w:styleId="afe">
    <w:name w:val="caption"/>
    <w:basedOn w:val="a"/>
    <w:next w:val="a"/>
    <w:uiPriority w:val="99"/>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b">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b/>
      <w:bCs/>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Основной текст + 8"/>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3">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1">
    <w:name w:val="Основной текст (6)_"/>
    <w:link w:val="62"/>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2">
    <w:name w:val="Основной текст (6)"/>
    <w:basedOn w:val="a"/>
    <w:link w:val="61"/>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4">
    <w:name w:val="Заголовок №3_"/>
    <w:link w:val="35"/>
    <w:rsid w:val="009A5AD3"/>
    <w:rPr>
      <w:b/>
      <w:bCs/>
      <w:spacing w:val="7"/>
      <w:shd w:val="clear" w:color="auto" w:fill="FFFFFF"/>
    </w:rPr>
  </w:style>
  <w:style w:type="paragraph" w:customStyle="1" w:styleId="35">
    <w:name w:val="Заголовок №3"/>
    <w:basedOn w:val="a"/>
    <w:link w:val="34"/>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c"/>
    <w:rsid w:val="009A5AD3"/>
    <w:rPr>
      <w:sz w:val="21"/>
      <w:szCs w:val="21"/>
      <w:shd w:val="clear" w:color="auto" w:fill="FFFFFF"/>
    </w:rPr>
  </w:style>
  <w:style w:type="paragraph" w:customStyle="1" w:styleId="1c">
    <w:name w:val="Основний текст1"/>
    <w:basedOn w:val="a"/>
    <w:link w:val="aff8"/>
    <w:qFormat/>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 w:type="paragraph" w:styleId="aff9">
    <w:name w:val="Block Text"/>
    <w:basedOn w:val="a"/>
    <w:rsid w:val="00F177D0"/>
    <w:pPr>
      <w:spacing w:after="0" w:line="240" w:lineRule="auto"/>
      <w:ind w:left="-180" w:right="-1054" w:firstLine="540"/>
    </w:pPr>
    <w:rPr>
      <w:rFonts w:ascii="Times New Roman" w:eastAsia="Times New Roman" w:hAnsi="Times New Roman" w:cs="Times New Roman"/>
      <w:sz w:val="28"/>
      <w:szCs w:val="28"/>
      <w:lang w:eastAsia="ru-RU"/>
    </w:rPr>
  </w:style>
  <w:style w:type="paragraph" w:customStyle="1" w:styleId="s8">
    <w:name w:val="s8"/>
    <w:basedOn w:val="a"/>
    <w:rsid w:val="001C19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bumpedfont15">
    <w:name w:val="bumpedfont15"/>
    <w:basedOn w:val="a0"/>
    <w:rsid w:val="001C1954"/>
  </w:style>
  <w:style w:type="paragraph" w:customStyle="1" w:styleId="1d">
    <w:name w:val="Абзац списка1"/>
    <w:basedOn w:val="a"/>
    <w:uiPriority w:val="99"/>
    <w:qFormat/>
    <w:rsid w:val="004F7B3B"/>
    <w:pPr>
      <w:spacing w:after="0" w:line="240" w:lineRule="auto"/>
      <w:ind w:left="720"/>
      <w:contextualSpacing/>
    </w:pPr>
    <w:rPr>
      <w:rFonts w:ascii="Calibri" w:eastAsia="Times New Roman" w:hAnsi="Calibri" w:cs="Times New Roman"/>
      <w:sz w:val="24"/>
      <w:szCs w:val="24"/>
      <w:lang w:val="en-US" w:eastAsia="en-US"/>
    </w:rPr>
  </w:style>
  <w:style w:type="character" w:customStyle="1" w:styleId="xfm35037640">
    <w:name w:val="xfm_35037640"/>
    <w:rsid w:val="00EA1497"/>
  </w:style>
  <w:style w:type="paragraph" w:customStyle="1" w:styleId="rvps71">
    <w:name w:val="rvps71"/>
    <w:basedOn w:val="a"/>
    <w:rsid w:val="00C77217"/>
    <w:pPr>
      <w:spacing w:before="100" w:beforeAutospacing="1" w:after="120" w:line="360" w:lineRule="atLeast"/>
    </w:pPr>
    <w:rPr>
      <w:rFonts w:ascii="Courier New" w:eastAsia="Calibri" w:hAnsi="Courier New" w:cs="Courier New"/>
      <w:sz w:val="17"/>
      <w:szCs w:val="17"/>
      <w:lang w:val="ru-RU" w:eastAsia="ru-RU"/>
    </w:rPr>
  </w:style>
  <w:style w:type="paragraph" w:customStyle="1" w:styleId="1e">
    <w:name w:val="Абзац списку1"/>
    <w:basedOn w:val="a"/>
    <w:uiPriority w:val="99"/>
    <w:qFormat/>
    <w:rsid w:val="00C77217"/>
    <w:pPr>
      <w:widowControl w:val="0"/>
      <w:autoSpaceDE w:val="0"/>
      <w:autoSpaceDN w:val="0"/>
      <w:spacing w:after="0" w:line="240" w:lineRule="auto"/>
      <w:ind w:left="322"/>
    </w:pPr>
    <w:rPr>
      <w:rFonts w:ascii="Times New Roman" w:eastAsia="Calibri" w:hAnsi="Times New Roman" w:cs="Times New Roman"/>
    </w:rPr>
  </w:style>
  <w:style w:type="character" w:customStyle="1" w:styleId="95pt">
    <w:name w:val="Основной текст + 9;5 pt"/>
    <w:basedOn w:val="a0"/>
    <w:rsid w:val="00C77217"/>
    <w:rPr>
      <w:color w:val="000000"/>
      <w:spacing w:val="0"/>
      <w:w w:val="100"/>
      <w:position w:val="0"/>
      <w:sz w:val="19"/>
      <w:szCs w:val="19"/>
      <w:shd w:val="clear" w:color="auto" w:fill="FFFFFF"/>
      <w:lang w:val="uk-UA"/>
    </w:rPr>
  </w:style>
  <w:style w:type="paragraph" w:customStyle="1" w:styleId="rtejustify">
    <w:name w:val="rtejustify"/>
    <w:basedOn w:val="a"/>
    <w:rsid w:val="00BE10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6">
    <w:name w:val="Основной текст3"/>
    <w:basedOn w:val="a"/>
    <w:uiPriority w:val="99"/>
    <w:qFormat/>
    <w:rsid w:val="00510CB2"/>
    <w:pPr>
      <w:shd w:val="clear" w:color="auto" w:fill="FFFFFF"/>
      <w:spacing w:before="180" w:after="420" w:line="219" w:lineRule="exact"/>
      <w:jc w:val="both"/>
    </w:pPr>
    <w:rPr>
      <w:sz w:val="19"/>
      <w:szCs w:val="19"/>
    </w:rPr>
  </w:style>
  <w:style w:type="paragraph" w:customStyle="1" w:styleId="1f">
    <w:name w:val="Обычный1"/>
    <w:uiPriority w:val="99"/>
    <w:rsid w:val="00510CB2"/>
    <w:pPr>
      <w:spacing w:after="0"/>
    </w:pPr>
    <w:rPr>
      <w:rFonts w:ascii="Arial" w:eastAsia="Times New Roman" w:hAnsi="Arial" w:cs="Arial"/>
      <w:color w:val="000000"/>
      <w:lang w:val="ru-RU" w:eastAsia="ru-RU"/>
    </w:rPr>
  </w:style>
  <w:style w:type="paragraph" w:customStyle="1" w:styleId="2b">
    <w:name w:val="Абзац списка2"/>
    <w:basedOn w:val="a"/>
    <w:uiPriority w:val="99"/>
    <w:qFormat/>
    <w:rsid w:val="00A9290C"/>
    <w:pPr>
      <w:ind w:left="720"/>
      <w:contextualSpacing/>
    </w:pPr>
    <w:rPr>
      <w:rFonts w:ascii="Calibri" w:eastAsia="Calibri" w:hAnsi="Calibri" w:cs="Times New Roman"/>
      <w:lang w:val="ru-RU" w:eastAsia="ru-RU"/>
    </w:rPr>
  </w:style>
  <w:style w:type="paragraph" w:customStyle="1" w:styleId="1f0">
    <w:name w:val="Название объекта1"/>
    <w:basedOn w:val="a"/>
    <w:next w:val="a"/>
    <w:rsid w:val="00904203"/>
    <w:pPr>
      <w:widowControl w:val="0"/>
      <w:suppressAutoHyphens/>
      <w:spacing w:after="0" w:line="240" w:lineRule="auto"/>
      <w:jc w:val="center"/>
    </w:pPr>
    <w:rPr>
      <w:rFonts w:ascii="Times New Roman" w:eastAsia="SimSun" w:hAnsi="Times New Roman" w:cs="Lucida Sans"/>
      <w:kern w:val="1"/>
      <w:sz w:val="26"/>
      <w:szCs w:val="24"/>
      <w:lang w:eastAsia="hi-IN" w:bidi="hi-IN"/>
    </w:rPr>
  </w:style>
  <w:style w:type="paragraph" w:customStyle="1" w:styleId="msonormalcxspmiddle">
    <w:name w:val="msonormalcxspmiddle"/>
    <w:basedOn w:val="a"/>
    <w:rsid w:val="00B10D2B"/>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styleId="affa">
    <w:name w:val="page number"/>
    <w:basedOn w:val="a0"/>
    <w:rsid w:val="00A279A9"/>
  </w:style>
  <w:style w:type="paragraph" w:customStyle="1" w:styleId="affb">
    <w:name w:val="Знак Знак Знак"/>
    <w:aliases w:val="Основной текст с отступом1,Знак Знак Знак Знак Знак,Body Text Indent"/>
    <w:basedOn w:val="a"/>
    <w:uiPriority w:val="99"/>
    <w:qFormat/>
    <w:rsid w:val="00A279A9"/>
    <w:pPr>
      <w:spacing w:after="0" w:line="240" w:lineRule="auto"/>
    </w:pPr>
    <w:rPr>
      <w:rFonts w:ascii="Verdana" w:eastAsia="Times New Roman" w:hAnsi="Verdana" w:cs="Verdana"/>
      <w:sz w:val="20"/>
      <w:szCs w:val="20"/>
      <w:lang w:eastAsia="en-US"/>
    </w:rPr>
  </w:style>
  <w:style w:type="paragraph" w:customStyle="1" w:styleId="tl">
    <w:name w:val="tl"/>
    <w:basedOn w:val="a"/>
    <w:rsid w:val="00A279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fc">
    <w:name w:val="Subtle Emphasis"/>
    <w:basedOn w:val="a0"/>
    <w:uiPriority w:val="19"/>
    <w:qFormat/>
    <w:rsid w:val="00A279A9"/>
    <w:rPr>
      <w:i/>
      <w:iCs/>
      <w:color w:val="808080"/>
    </w:rPr>
  </w:style>
  <w:style w:type="paragraph" w:customStyle="1" w:styleId="210">
    <w:name w:val="Основной текст (2)1"/>
    <w:basedOn w:val="a"/>
    <w:rsid w:val="00A279A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7">
    <w:name w:val="Обычный (веб) Знак3"/>
    <w:aliases w:val="Знак Знак1,Обычный (веб) Знак Знак Знак2,Обычный (веб)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
    <w:uiPriority w:val="34"/>
    <w:locked/>
    <w:rsid w:val="00800649"/>
    <w:rPr>
      <w:rFonts w:ascii="Times New Roman" w:eastAsia="Times New Roman" w:hAnsi="Times New Roman" w:cs="Times New Roman"/>
      <w:sz w:val="24"/>
      <w:szCs w:val="24"/>
    </w:rPr>
  </w:style>
  <w:style w:type="character" w:customStyle="1" w:styleId="60">
    <w:name w:val="Заголовок 6 Знак"/>
    <w:basedOn w:val="a0"/>
    <w:link w:val="6"/>
    <w:semiHidden/>
    <w:rsid w:val="00A77A4F"/>
    <w:rPr>
      <w:rFonts w:ascii="Calibri" w:eastAsia="Times New Roman" w:hAnsi="Calibri" w:cs="Times New Roman"/>
      <w:b/>
      <w:bCs/>
      <w:lang w:val="ru-RU" w:eastAsia="ru-RU"/>
    </w:rPr>
  </w:style>
  <w:style w:type="character" w:customStyle="1" w:styleId="80">
    <w:name w:val="Заголовок 8 Знак"/>
    <w:basedOn w:val="a0"/>
    <w:link w:val="8"/>
    <w:semiHidden/>
    <w:rsid w:val="00A77A4F"/>
    <w:rPr>
      <w:rFonts w:asciiTheme="majorHAnsi" w:eastAsiaTheme="majorEastAsia" w:hAnsiTheme="majorHAnsi" w:cstheme="majorBidi"/>
      <w:color w:val="404040" w:themeColor="text1" w:themeTint="BF"/>
      <w:sz w:val="20"/>
      <w:szCs w:val="20"/>
    </w:rPr>
  </w:style>
  <w:style w:type="character" w:customStyle="1" w:styleId="affd">
    <w:name w:val="Текст сноски Знак"/>
    <w:basedOn w:val="a0"/>
    <w:link w:val="affe"/>
    <w:semiHidden/>
    <w:locked/>
    <w:rsid w:val="00A77A4F"/>
    <w:rPr>
      <w:rFonts w:ascii="Courier New" w:hAnsi="Courier New" w:cs="Courier New"/>
      <w:lang w:eastAsia="ru-RU"/>
    </w:rPr>
  </w:style>
  <w:style w:type="character" w:customStyle="1" w:styleId="afff">
    <w:name w:val="Текст концевой сноски Знак"/>
    <w:basedOn w:val="a0"/>
    <w:link w:val="afff0"/>
    <w:semiHidden/>
    <w:locked/>
    <w:rsid w:val="00A77A4F"/>
    <w:rPr>
      <w:lang w:eastAsia="ru-RU"/>
    </w:rPr>
  </w:style>
  <w:style w:type="character" w:customStyle="1" w:styleId="38">
    <w:name w:val="Основной текст 3 Знак"/>
    <w:basedOn w:val="a0"/>
    <w:link w:val="39"/>
    <w:semiHidden/>
    <w:locked/>
    <w:rsid w:val="00A77A4F"/>
    <w:rPr>
      <w:sz w:val="16"/>
      <w:szCs w:val="16"/>
    </w:rPr>
  </w:style>
  <w:style w:type="character" w:customStyle="1" w:styleId="afff1">
    <w:name w:val="Схема документа Знак"/>
    <w:basedOn w:val="a0"/>
    <w:link w:val="afff2"/>
    <w:semiHidden/>
    <w:locked/>
    <w:rsid w:val="00A77A4F"/>
    <w:rPr>
      <w:rFonts w:ascii="Tahoma" w:hAnsi="Tahoma" w:cs="Tahoma"/>
      <w:lang w:val="ru-RU" w:eastAsia="ru-RU"/>
    </w:rPr>
  </w:style>
  <w:style w:type="character" w:customStyle="1" w:styleId="44">
    <w:name w:val="Обычный (веб) Знак4"/>
    <w:aliases w:val="Знак Знак3,Обычный (веб) Знак Знак Знак3,Обычный (веб) Знак Знак3,Обычный (веб) Знак Знак Знак Знак2,Обычный (веб) Знак2 Знак2,Обычный (веб) Знак1 Знак1 Знак Знак Знак Знак2,Обычный (веб) Знак1 Знак1 Знак Знак Знак Знак Знак Знак2"/>
    <w:locked/>
    <w:rsid w:val="00A77A4F"/>
    <w:rPr>
      <w:rFonts w:ascii="Calibri" w:eastAsia="SimSun" w:hAnsi="Calibri" w:cs="Times New Roman"/>
      <w:sz w:val="20"/>
      <w:szCs w:val="20"/>
      <w:lang w:val="en-US" w:eastAsia="zh-CN"/>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w:basedOn w:val="a"/>
    <w:uiPriority w:val="99"/>
    <w:qFormat/>
    <w:rsid w:val="00A77A4F"/>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msonormal1">
    <w:name w:val="msonormal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3">
    <w:name w:val="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4">
    <w:name w:val="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5">
    <w:name w:val="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2c">
    <w:name w:val="Знак Знак2"/>
    <w:basedOn w:val="a"/>
    <w:uiPriority w:val="99"/>
    <w:qFormat/>
    <w:rsid w:val="00A77A4F"/>
    <w:pPr>
      <w:spacing w:after="0" w:line="240" w:lineRule="auto"/>
    </w:pPr>
    <w:rPr>
      <w:rFonts w:ascii="Times New Roman" w:eastAsia="Times New Roman" w:hAnsi="Times New Roman" w:cs="Times New Roman"/>
      <w:sz w:val="20"/>
      <w:szCs w:val="20"/>
      <w:lang w:val="en-US" w:eastAsia="en-US"/>
    </w:rPr>
  </w:style>
  <w:style w:type="paragraph" w:customStyle="1" w:styleId="afff6">
    <w:name w:val="Бланк"/>
    <w:basedOn w:val="a"/>
    <w:uiPriority w:val="99"/>
    <w:qFormat/>
    <w:rsid w:val="00A77A4F"/>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character" w:customStyle="1" w:styleId="StyleZakonu0">
    <w:name w:val="StyleZakonu Знак Знак"/>
    <w:link w:val="StyleZakonu1"/>
    <w:locked/>
    <w:rsid w:val="00A77A4F"/>
    <w:rPr>
      <w:rFonts w:ascii="Calibri" w:eastAsia="Calibri" w:hAnsi="Calibri" w:cs="Calibri"/>
      <w:lang w:eastAsia="ru-RU"/>
    </w:rPr>
  </w:style>
  <w:style w:type="paragraph" w:customStyle="1" w:styleId="StyleZakonu1">
    <w:name w:val="StyleZakonu Знак"/>
    <w:basedOn w:val="a"/>
    <w:link w:val="StyleZakonu0"/>
    <w:qFormat/>
    <w:rsid w:val="00A77A4F"/>
    <w:pPr>
      <w:spacing w:before="120" w:after="60" w:line="220" w:lineRule="exact"/>
      <w:ind w:firstLine="284"/>
      <w:jc w:val="both"/>
    </w:pPr>
    <w:rPr>
      <w:rFonts w:ascii="Calibri" w:eastAsia="Calibri" w:hAnsi="Calibri" w:cs="Calibri"/>
      <w:lang w:eastAsia="ru-RU"/>
    </w:rPr>
  </w:style>
  <w:style w:type="paragraph" w:customStyle="1" w:styleId="CharCharCharChar6">
    <w:name w:val="Char Знак Знак Char Знак Знак Char Знак Знак Char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7">
    <w:name w:val="Абзац списку"/>
    <w:basedOn w:val="a"/>
    <w:uiPriority w:val="99"/>
    <w:qFormat/>
    <w:rsid w:val="00A77A4F"/>
    <w:pPr>
      <w:spacing w:after="0" w:line="240" w:lineRule="auto"/>
      <w:ind w:left="708"/>
    </w:pPr>
    <w:rPr>
      <w:rFonts w:ascii="Times New Roman" w:eastAsia="Times New Roman" w:hAnsi="Times New Roman" w:cs="Times New Roman"/>
      <w:sz w:val="24"/>
      <w:szCs w:val="24"/>
      <w:lang w:val="ru-RU" w:eastAsia="ru-RU"/>
    </w:rPr>
  </w:style>
  <w:style w:type="paragraph" w:customStyle="1" w:styleId="1f2">
    <w:name w:val="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8">
    <w:name w:val="Без інтервалів"/>
    <w:uiPriority w:val="99"/>
    <w:qFormat/>
    <w:rsid w:val="00A77A4F"/>
    <w:pPr>
      <w:spacing w:after="0" w:line="240" w:lineRule="auto"/>
    </w:pPr>
    <w:rPr>
      <w:rFonts w:ascii="Times New Roman" w:eastAsia="Calibri" w:hAnsi="Times New Roman" w:cs="Mangal"/>
      <w:kern w:val="28"/>
      <w:sz w:val="28"/>
      <w:szCs w:val="28"/>
      <w:lang w:eastAsia="en-US"/>
    </w:rPr>
  </w:style>
  <w:style w:type="paragraph" w:customStyle="1" w:styleId="afff9">
    <w:name w:val="Стиль"/>
    <w:uiPriority w:val="99"/>
    <w:qFormat/>
    <w:rsid w:val="00A77A4F"/>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130">
    <w:name w:val="Обычный + 13 пт"/>
    <w:aliases w:val="По ширине,Первая строка:  1,19 см,Перед:  3 пт,После:  3 ...,Обычный + полужирный,курсив,0 см"/>
    <w:basedOn w:val="a"/>
    <w:uiPriority w:val="99"/>
    <w:qFormat/>
    <w:rsid w:val="00A77A4F"/>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Default">
    <w:name w:val="Default"/>
    <w:uiPriority w:val="99"/>
    <w:qFormat/>
    <w:rsid w:val="00A77A4F"/>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2d">
    <w:name w:val="Без інтервалів2"/>
    <w:uiPriority w:val="99"/>
    <w:qFormat/>
    <w:rsid w:val="00A77A4F"/>
    <w:pPr>
      <w:spacing w:after="0"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qFormat/>
    <w:rsid w:val="00A77A4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f3">
    <w:name w:val="Знак Знак1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uiPriority w:val="99"/>
    <w:qFormat/>
    <w:rsid w:val="00A77A4F"/>
    <w:pPr>
      <w:spacing w:before="120" w:after="0" w:line="240" w:lineRule="auto"/>
      <w:ind w:firstLine="567"/>
      <w:jc w:val="both"/>
    </w:pPr>
    <w:rPr>
      <w:rFonts w:ascii="Antiqua" w:eastAsia="Times New Roman" w:hAnsi="Antiqua" w:cs="Times New Roman"/>
      <w:sz w:val="26"/>
      <w:szCs w:val="20"/>
      <w:lang w:val="en-US" w:eastAsia="ru-RU"/>
    </w:rPr>
  </w:style>
  <w:style w:type="paragraph" w:customStyle="1" w:styleId="211">
    <w:name w:val="Основной текст 21"/>
    <w:basedOn w:val="a"/>
    <w:uiPriority w:val="99"/>
    <w:qFormat/>
    <w:rsid w:val="00A77A4F"/>
    <w:pPr>
      <w:autoSpaceDE w:val="0"/>
      <w:autoSpaceDN w:val="0"/>
      <w:spacing w:after="0" w:line="240" w:lineRule="auto"/>
      <w:jc w:val="both"/>
    </w:pPr>
    <w:rPr>
      <w:rFonts w:ascii="Arial" w:eastAsia="Times New Roman" w:hAnsi="Arial" w:cs="Arial"/>
      <w:sz w:val="20"/>
      <w:szCs w:val="20"/>
      <w:lang w:eastAsia="ru-RU"/>
    </w:rPr>
  </w:style>
  <w:style w:type="paragraph" w:customStyle="1" w:styleId="1f4">
    <w:name w:val="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a">
    <w:name w:val="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5">
    <w:name w:val="Знак Знак Знак Знак 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6">
    <w:name w:val="Знак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StyleZakonu2">
    <w:name w:val="StyleZakonu"/>
    <w:basedOn w:val="a"/>
    <w:uiPriority w:val="99"/>
    <w:qFormat/>
    <w:rsid w:val="00A77A4F"/>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b">
    <w:name w:val="Розділ"/>
    <w:basedOn w:val="StyleZakonu2"/>
    <w:uiPriority w:val="99"/>
    <w:qFormat/>
    <w:rsid w:val="00A77A4F"/>
  </w:style>
  <w:style w:type="paragraph" w:customStyle="1" w:styleId="Style5">
    <w:name w:val="Style5"/>
    <w:basedOn w:val="a"/>
    <w:uiPriority w:val="99"/>
    <w:qFormat/>
    <w:rsid w:val="00A77A4F"/>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e">
    <w:name w:val="Основний текст2"/>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fffc">
    <w:name w:val="заголов"/>
    <w:basedOn w:val="a"/>
    <w:uiPriority w:val="99"/>
    <w:qFormat/>
    <w:rsid w:val="00A77A4F"/>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customStyle="1" w:styleId="3a">
    <w:name w:val="Знак Знак3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d">
    <w:name w:val="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e">
    <w:name w:val="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7">
    <w:name w:val="Знак Знак1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8">
    <w:name w:val="Знак Знак1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9">
    <w:name w:val="Знак Знак1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f">
    <w:name w:val="Основний текст"/>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40">
    <w:name w:val="a4"/>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0">
    <w:name w:val="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10">
    <w:name w:val="a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71">
    <w:name w:val="Заголовок 7 Знак1"/>
    <w:basedOn w:val="a0"/>
    <w:semiHidden/>
    <w:rsid w:val="00A77A4F"/>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A77A4F"/>
    <w:rPr>
      <w:rFonts w:asciiTheme="majorHAnsi" w:eastAsiaTheme="majorEastAsia" w:hAnsiTheme="majorHAnsi" w:cstheme="majorBidi"/>
      <w:color w:val="404040" w:themeColor="text1" w:themeTint="BF"/>
    </w:rPr>
  </w:style>
  <w:style w:type="character" w:customStyle="1" w:styleId="1fa">
    <w:name w:val="Основной текст Знак1"/>
    <w:basedOn w:val="a0"/>
    <w:semiHidden/>
    <w:rsid w:val="00A77A4F"/>
  </w:style>
  <w:style w:type="paragraph" w:styleId="affe">
    <w:name w:val="footnote text"/>
    <w:basedOn w:val="a"/>
    <w:link w:val="affd"/>
    <w:semiHidden/>
    <w:unhideWhenUsed/>
    <w:rsid w:val="00A77A4F"/>
    <w:pPr>
      <w:spacing w:after="0" w:line="240" w:lineRule="auto"/>
    </w:pPr>
    <w:rPr>
      <w:rFonts w:ascii="Courier New" w:hAnsi="Courier New" w:cs="Courier New"/>
      <w:lang w:eastAsia="ru-RU"/>
    </w:rPr>
  </w:style>
  <w:style w:type="character" w:customStyle="1" w:styleId="1fb">
    <w:name w:val="Текст сноски Знак1"/>
    <w:basedOn w:val="a0"/>
    <w:link w:val="affe"/>
    <w:semiHidden/>
    <w:rsid w:val="00A77A4F"/>
    <w:rPr>
      <w:sz w:val="20"/>
      <w:szCs w:val="20"/>
    </w:rPr>
  </w:style>
  <w:style w:type="character" w:customStyle="1" w:styleId="1fc">
    <w:name w:val="Верхний колонтитул Знак1"/>
    <w:basedOn w:val="a0"/>
    <w:uiPriority w:val="99"/>
    <w:semiHidden/>
    <w:rsid w:val="00A77A4F"/>
  </w:style>
  <w:style w:type="character" w:customStyle="1" w:styleId="1fd">
    <w:name w:val="Нижний колонтитул Знак1"/>
    <w:basedOn w:val="a0"/>
    <w:uiPriority w:val="99"/>
    <w:semiHidden/>
    <w:rsid w:val="00A77A4F"/>
  </w:style>
  <w:style w:type="paragraph" w:styleId="afff0">
    <w:name w:val="endnote text"/>
    <w:basedOn w:val="a"/>
    <w:link w:val="afff"/>
    <w:semiHidden/>
    <w:unhideWhenUsed/>
    <w:rsid w:val="00A77A4F"/>
    <w:pPr>
      <w:spacing w:after="0" w:line="240" w:lineRule="auto"/>
    </w:pPr>
    <w:rPr>
      <w:lang w:eastAsia="ru-RU"/>
    </w:rPr>
  </w:style>
  <w:style w:type="character" w:customStyle="1" w:styleId="1fe">
    <w:name w:val="Текст концевой сноски Знак1"/>
    <w:basedOn w:val="a0"/>
    <w:link w:val="afff0"/>
    <w:semiHidden/>
    <w:rsid w:val="00A77A4F"/>
    <w:rPr>
      <w:sz w:val="20"/>
      <w:szCs w:val="20"/>
    </w:rPr>
  </w:style>
  <w:style w:type="character" w:customStyle="1" w:styleId="1ff">
    <w:name w:val="Название Знак1"/>
    <w:basedOn w:val="a0"/>
    <w:rsid w:val="00A77A4F"/>
    <w:rPr>
      <w:rFonts w:asciiTheme="majorHAnsi" w:eastAsiaTheme="majorEastAsia" w:hAnsiTheme="majorHAnsi" w:cstheme="majorBidi"/>
      <w:color w:val="17365D" w:themeColor="text2" w:themeShade="BF"/>
      <w:spacing w:val="5"/>
      <w:kern w:val="28"/>
      <w:sz w:val="52"/>
      <w:szCs w:val="52"/>
    </w:rPr>
  </w:style>
  <w:style w:type="character" w:customStyle="1" w:styleId="212">
    <w:name w:val="Основной текст 2 Знак1"/>
    <w:basedOn w:val="a0"/>
    <w:semiHidden/>
    <w:rsid w:val="00A77A4F"/>
  </w:style>
  <w:style w:type="paragraph" w:styleId="39">
    <w:name w:val="Body Text 3"/>
    <w:basedOn w:val="a"/>
    <w:link w:val="38"/>
    <w:semiHidden/>
    <w:unhideWhenUsed/>
    <w:rsid w:val="00A77A4F"/>
    <w:pPr>
      <w:spacing w:after="120"/>
    </w:pPr>
    <w:rPr>
      <w:sz w:val="16"/>
      <w:szCs w:val="16"/>
    </w:rPr>
  </w:style>
  <w:style w:type="character" w:customStyle="1" w:styleId="311">
    <w:name w:val="Основной текст 3 Знак1"/>
    <w:basedOn w:val="a0"/>
    <w:link w:val="39"/>
    <w:semiHidden/>
    <w:rsid w:val="00A77A4F"/>
    <w:rPr>
      <w:sz w:val="16"/>
      <w:szCs w:val="16"/>
    </w:rPr>
  </w:style>
  <w:style w:type="character" w:customStyle="1" w:styleId="213">
    <w:name w:val="Основной текст с отступом 2 Знак1"/>
    <w:basedOn w:val="a0"/>
    <w:semiHidden/>
    <w:rsid w:val="00A77A4F"/>
  </w:style>
  <w:style w:type="character" w:customStyle="1" w:styleId="312">
    <w:name w:val="Основной текст с отступом 3 Знак1"/>
    <w:basedOn w:val="a0"/>
    <w:semiHidden/>
    <w:rsid w:val="00A77A4F"/>
    <w:rPr>
      <w:sz w:val="16"/>
      <w:szCs w:val="16"/>
    </w:rPr>
  </w:style>
  <w:style w:type="paragraph" w:styleId="afff2">
    <w:name w:val="Document Map"/>
    <w:basedOn w:val="a"/>
    <w:link w:val="afff1"/>
    <w:semiHidden/>
    <w:unhideWhenUsed/>
    <w:rsid w:val="00A77A4F"/>
    <w:pPr>
      <w:spacing w:after="0" w:line="240" w:lineRule="auto"/>
    </w:pPr>
    <w:rPr>
      <w:rFonts w:ascii="Tahoma" w:hAnsi="Tahoma" w:cs="Tahoma"/>
      <w:lang w:val="ru-RU" w:eastAsia="ru-RU"/>
    </w:rPr>
  </w:style>
  <w:style w:type="character" w:customStyle="1" w:styleId="1ff0">
    <w:name w:val="Схема документа Знак1"/>
    <w:basedOn w:val="a0"/>
    <w:link w:val="afff2"/>
    <w:semiHidden/>
    <w:rsid w:val="00A77A4F"/>
    <w:rPr>
      <w:rFonts w:ascii="Tahoma" w:hAnsi="Tahoma" w:cs="Tahoma"/>
      <w:sz w:val="16"/>
      <w:szCs w:val="16"/>
    </w:rPr>
  </w:style>
  <w:style w:type="character" w:customStyle="1" w:styleId="1ff1">
    <w:name w:val="Текст Знак1"/>
    <w:basedOn w:val="a0"/>
    <w:semiHidden/>
    <w:rsid w:val="00A77A4F"/>
    <w:rPr>
      <w:rFonts w:ascii="Consolas" w:hAnsi="Consolas" w:cs="Consolas"/>
      <w:sz w:val="21"/>
      <w:szCs w:val="21"/>
    </w:rPr>
  </w:style>
  <w:style w:type="character" w:customStyle="1" w:styleId="1ff2">
    <w:name w:val="Текст выноски Знак1"/>
    <w:basedOn w:val="a0"/>
    <w:uiPriority w:val="99"/>
    <w:semiHidden/>
    <w:rsid w:val="00A77A4F"/>
    <w:rPr>
      <w:rFonts w:ascii="Tahoma" w:hAnsi="Tahoma" w:cs="Tahoma"/>
      <w:sz w:val="16"/>
      <w:szCs w:val="16"/>
    </w:rPr>
  </w:style>
  <w:style w:type="character" w:customStyle="1" w:styleId="longtext">
    <w:name w:val="long_text"/>
    <w:basedOn w:val="a0"/>
    <w:rsid w:val="00A77A4F"/>
  </w:style>
  <w:style w:type="character" w:customStyle="1" w:styleId="rvts23">
    <w:name w:val="rvts23"/>
    <w:basedOn w:val="a0"/>
    <w:rsid w:val="00A77A4F"/>
  </w:style>
  <w:style w:type="character" w:customStyle="1" w:styleId="FontStyle32">
    <w:name w:val="Font Style32"/>
    <w:rsid w:val="00A77A4F"/>
    <w:rPr>
      <w:rFonts w:ascii="Times New Roman" w:hAnsi="Times New Roman" w:cs="Times New Roman" w:hint="default"/>
      <w:i/>
      <w:iCs/>
      <w:spacing w:val="-10"/>
      <w:sz w:val="68"/>
      <w:szCs w:val="68"/>
    </w:rPr>
  </w:style>
  <w:style w:type="character" w:customStyle="1" w:styleId="FontStyle29">
    <w:name w:val="Font Style29"/>
    <w:rsid w:val="00A77A4F"/>
    <w:rPr>
      <w:rFonts w:ascii="Times New Roman" w:hAnsi="Times New Roman" w:cs="Times New Roman" w:hint="default"/>
      <w:sz w:val="68"/>
      <w:szCs w:val="68"/>
    </w:rPr>
  </w:style>
  <w:style w:type="character" w:customStyle="1" w:styleId="font11">
    <w:name w:val="font11"/>
    <w:basedOn w:val="a0"/>
    <w:rsid w:val="00A77A4F"/>
  </w:style>
  <w:style w:type="character" w:customStyle="1" w:styleId="font0">
    <w:name w:val="font0"/>
    <w:basedOn w:val="a0"/>
    <w:rsid w:val="00A77A4F"/>
  </w:style>
  <w:style w:type="character" w:customStyle="1" w:styleId="91">
    <w:name w:val="Знак Знак9"/>
    <w:rsid w:val="00A77A4F"/>
    <w:rPr>
      <w:sz w:val="24"/>
      <w:szCs w:val="24"/>
    </w:rPr>
  </w:style>
  <w:style w:type="character" w:customStyle="1" w:styleId="100">
    <w:name w:val="Знак Знак10"/>
    <w:locked/>
    <w:rsid w:val="00A77A4F"/>
    <w:rPr>
      <w:lang w:val="ru-RU" w:eastAsia="ru-RU" w:bidi="ar-SA"/>
    </w:rPr>
  </w:style>
  <w:style w:type="character" w:customStyle="1" w:styleId="rvts9">
    <w:name w:val="rvts9"/>
    <w:basedOn w:val="a0"/>
    <w:rsid w:val="00A77A4F"/>
  </w:style>
  <w:style w:type="character" w:customStyle="1" w:styleId="rvts46">
    <w:name w:val="rvts46"/>
    <w:basedOn w:val="a0"/>
    <w:rsid w:val="00A77A4F"/>
  </w:style>
  <w:style w:type="character" w:customStyle="1" w:styleId="rvts37">
    <w:name w:val="rvts37"/>
    <w:basedOn w:val="a0"/>
    <w:rsid w:val="00A77A4F"/>
  </w:style>
  <w:style w:type="character" w:customStyle="1" w:styleId="fontstyle01">
    <w:name w:val="fontstyle01"/>
    <w:rsid w:val="00A77A4F"/>
    <w:rPr>
      <w:rFonts w:ascii="Times New Roman" w:hAnsi="Times New Roman" w:cs="Times New Roman" w:hint="default"/>
      <w:color w:val="000000"/>
      <w:sz w:val="24"/>
      <w:szCs w:val="24"/>
    </w:rPr>
  </w:style>
  <w:style w:type="character" w:customStyle="1" w:styleId="72">
    <w:name w:val="Знак Знак7"/>
    <w:locked/>
    <w:rsid w:val="00A77A4F"/>
    <w:rPr>
      <w:sz w:val="28"/>
      <w:lang w:val="uk-UA" w:eastAsia="uk-UA" w:bidi="ar-SA"/>
    </w:rPr>
  </w:style>
  <w:style w:type="character" w:customStyle="1" w:styleId="TitleChar">
    <w:name w:val="Title Char"/>
    <w:locked/>
    <w:rsid w:val="00A77A4F"/>
    <w:rPr>
      <w:rFonts w:ascii="Calibri" w:eastAsia="Calibri" w:hAnsi="Calibri" w:cs="Calibri" w:hint="default"/>
      <w:b/>
      <w:bCs w:val="0"/>
      <w:sz w:val="28"/>
      <w:lang w:val="uk-UA" w:eastAsia="ru-RU" w:bidi="ar-SA"/>
    </w:rPr>
  </w:style>
  <w:style w:type="character" w:customStyle="1" w:styleId="13pt">
    <w:name w:val="Основной текст + 13 pt"/>
    <w:uiPriority w:val="99"/>
    <w:rsid w:val="00A77A4F"/>
    <w:rPr>
      <w:rFonts w:ascii="Times New Roman" w:hAnsi="Times New Roman" w:cs="Times New Roman" w:hint="default"/>
      <w:sz w:val="26"/>
    </w:rPr>
  </w:style>
  <w:style w:type="paragraph" w:customStyle="1" w:styleId="3b">
    <w:name w:val="Абзац списка3"/>
    <w:basedOn w:val="a"/>
    <w:uiPriority w:val="99"/>
    <w:qFormat/>
    <w:rsid w:val="00223B2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48">
    <w:name w:val="rvts48"/>
    <w:rsid w:val="00223B2E"/>
  </w:style>
  <w:style w:type="character" w:customStyle="1" w:styleId="affff1">
    <w:name w:val="без абзаца Знак"/>
    <w:link w:val="affff2"/>
    <w:locked/>
    <w:rsid w:val="00D907AA"/>
    <w:rPr>
      <w:sz w:val="28"/>
    </w:rPr>
  </w:style>
  <w:style w:type="paragraph" w:customStyle="1" w:styleId="affff2">
    <w:name w:val="без абзаца"/>
    <w:basedOn w:val="a"/>
    <w:link w:val="affff1"/>
    <w:rsid w:val="00D907AA"/>
    <w:pPr>
      <w:overflowPunct w:val="0"/>
      <w:autoSpaceDE w:val="0"/>
      <w:autoSpaceDN w:val="0"/>
      <w:adjustRightInd w:val="0"/>
      <w:spacing w:after="0" w:line="240" w:lineRule="auto"/>
      <w:jc w:val="center"/>
    </w:pPr>
    <w:rPr>
      <w:sz w:val="28"/>
    </w:rPr>
  </w:style>
  <w:style w:type="paragraph" w:customStyle="1" w:styleId="standard">
    <w:name w:val="standard"/>
    <w:basedOn w:val="a"/>
    <w:uiPriority w:val="99"/>
    <w:qFormat/>
    <w:rsid w:val="00776B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font8">
    <w:name w:val="font_8"/>
    <w:basedOn w:val="a"/>
    <w:uiPriority w:val="99"/>
    <w:qFormat/>
    <w:rsid w:val="00A25C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7096503">
      <w:bodyDiv w:val="1"/>
      <w:marLeft w:val="0"/>
      <w:marRight w:val="0"/>
      <w:marTop w:val="0"/>
      <w:marBottom w:val="0"/>
      <w:divBdr>
        <w:top w:val="none" w:sz="0" w:space="0" w:color="auto"/>
        <w:left w:val="none" w:sz="0" w:space="0" w:color="auto"/>
        <w:bottom w:val="none" w:sz="0" w:space="0" w:color="auto"/>
        <w:right w:val="none" w:sz="0" w:space="0" w:color="auto"/>
      </w:divBdr>
    </w:div>
    <w:div w:id="49112234">
      <w:bodyDiv w:val="1"/>
      <w:marLeft w:val="0"/>
      <w:marRight w:val="0"/>
      <w:marTop w:val="0"/>
      <w:marBottom w:val="0"/>
      <w:divBdr>
        <w:top w:val="none" w:sz="0" w:space="0" w:color="auto"/>
        <w:left w:val="none" w:sz="0" w:space="0" w:color="auto"/>
        <w:bottom w:val="none" w:sz="0" w:space="0" w:color="auto"/>
        <w:right w:val="none" w:sz="0" w:space="0" w:color="auto"/>
      </w:divBdr>
    </w:div>
    <w:div w:id="64568586">
      <w:bodyDiv w:val="1"/>
      <w:marLeft w:val="0"/>
      <w:marRight w:val="0"/>
      <w:marTop w:val="0"/>
      <w:marBottom w:val="0"/>
      <w:divBdr>
        <w:top w:val="none" w:sz="0" w:space="0" w:color="auto"/>
        <w:left w:val="none" w:sz="0" w:space="0" w:color="auto"/>
        <w:bottom w:val="none" w:sz="0" w:space="0" w:color="auto"/>
        <w:right w:val="none" w:sz="0" w:space="0" w:color="auto"/>
      </w:divBdr>
    </w:div>
    <w:div w:id="68619967">
      <w:bodyDiv w:val="1"/>
      <w:marLeft w:val="0"/>
      <w:marRight w:val="0"/>
      <w:marTop w:val="0"/>
      <w:marBottom w:val="0"/>
      <w:divBdr>
        <w:top w:val="none" w:sz="0" w:space="0" w:color="auto"/>
        <w:left w:val="none" w:sz="0" w:space="0" w:color="auto"/>
        <w:bottom w:val="none" w:sz="0" w:space="0" w:color="auto"/>
        <w:right w:val="none" w:sz="0" w:space="0" w:color="auto"/>
      </w:divBdr>
    </w:div>
    <w:div w:id="71393978">
      <w:bodyDiv w:val="1"/>
      <w:marLeft w:val="0"/>
      <w:marRight w:val="0"/>
      <w:marTop w:val="0"/>
      <w:marBottom w:val="0"/>
      <w:divBdr>
        <w:top w:val="none" w:sz="0" w:space="0" w:color="auto"/>
        <w:left w:val="none" w:sz="0" w:space="0" w:color="auto"/>
        <w:bottom w:val="none" w:sz="0" w:space="0" w:color="auto"/>
        <w:right w:val="none" w:sz="0" w:space="0" w:color="auto"/>
      </w:divBdr>
    </w:div>
    <w:div w:id="90393528">
      <w:bodyDiv w:val="1"/>
      <w:marLeft w:val="0"/>
      <w:marRight w:val="0"/>
      <w:marTop w:val="0"/>
      <w:marBottom w:val="0"/>
      <w:divBdr>
        <w:top w:val="none" w:sz="0" w:space="0" w:color="auto"/>
        <w:left w:val="none" w:sz="0" w:space="0" w:color="auto"/>
        <w:bottom w:val="none" w:sz="0" w:space="0" w:color="auto"/>
        <w:right w:val="none" w:sz="0" w:space="0" w:color="auto"/>
      </w:divBdr>
    </w:div>
    <w:div w:id="130221406">
      <w:bodyDiv w:val="1"/>
      <w:marLeft w:val="0"/>
      <w:marRight w:val="0"/>
      <w:marTop w:val="0"/>
      <w:marBottom w:val="0"/>
      <w:divBdr>
        <w:top w:val="none" w:sz="0" w:space="0" w:color="auto"/>
        <w:left w:val="none" w:sz="0" w:space="0" w:color="auto"/>
        <w:bottom w:val="none" w:sz="0" w:space="0" w:color="auto"/>
        <w:right w:val="none" w:sz="0" w:space="0" w:color="auto"/>
      </w:divBdr>
    </w:div>
    <w:div w:id="162672400">
      <w:bodyDiv w:val="1"/>
      <w:marLeft w:val="0"/>
      <w:marRight w:val="0"/>
      <w:marTop w:val="0"/>
      <w:marBottom w:val="0"/>
      <w:divBdr>
        <w:top w:val="none" w:sz="0" w:space="0" w:color="auto"/>
        <w:left w:val="none" w:sz="0" w:space="0" w:color="auto"/>
        <w:bottom w:val="none" w:sz="0" w:space="0" w:color="auto"/>
        <w:right w:val="none" w:sz="0" w:space="0" w:color="auto"/>
      </w:divBdr>
    </w:div>
    <w:div w:id="193689288">
      <w:bodyDiv w:val="1"/>
      <w:marLeft w:val="0"/>
      <w:marRight w:val="0"/>
      <w:marTop w:val="0"/>
      <w:marBottom w:val="0"/>
      <w:divBdr>
        <w:top w:val="none" w:sz="0" w:space="0" w:color="auto"/>
        <w:left w:val="none" w:sz="0" w:space="0" w:color="auto"/>
        <w:bottom w:val="none" w:sz="0" w:space="0" w:color="auto"/>
        <w:right w:val="none" w:sz="0" w:space="0" w:color="auto"/>
      </w:divBdr>
    </w:div>
    <w:div w:id="304314881">
      <w:bodyDiv w:val="1"/>
      <w:marLeft w:val="0"/>
      <w:marRight w:val="0"/>
      <w:marTop w:val="0"/>
      <w:marBottom w:val="0"/>
      <w:divBdr>
        <w:top w:val="none" w:sz="0" w:space="0" w:color="auto"/>
        <w:left w:val="none" w:sz="0" w:space="0" w:color="auto"/>
        <w:bottom w:val="none" w:sz="0" w:space="0" w:color="auto"/>
        <w:right w:val="none" w:sz="0" w:space="0" w:color="auto"/>
      </w:divBdr>
    </w:div>
    <w:div w:id="334961252">
      <w:bodyDiv w:val="1"/>
      <w:marLeft w:val="0"/>
      <w:marRight w:val="0"/>
      <w:marTop w:val="0"/>
      <w:marBottom w:val="0"/>
      <w:divBdr>
        <w:top w:val="none" w:sz="0" w:space="0" w:color="auto"/>
        <w:left w:val="none" w:sz="0" w:space="0" w:color="auto"/>
        <w:bottom w:val="none" w:sz="0" w:space="0" w:color="auto"/>
        <w:right w:val="none" w:sz="0" w:space="0" w:color="auto"/>
      </w:divBdr>
    </w:div>
    <w:div w:id="408501866">
      <w:bodyDiv w:val="1"/>
      <w:marLeft w:val="0"/>
      <w:marRight w:val="0"/>
      <w:marTop w:val="0"/>
      <w:marBottom w:val="0"/>
      <w:divBdr>
        <w:top w:val="none" w:sz="0" w:space="0" w:color="auto"/>
        <w:left w:val="none" w:sz="0" w:space="0" w:color="auto"/>
        <w:bottom w:val="none" w:sz="0" w:space="0" w:color="auto"/>
        <w:right w:val="none" w:sz="0" w:space="0" w:color="auto"/>
      </w:divBdr>
    </w:div>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422846735">
      <w:bodyDiv w:val="1"/>
      <w:marLeft w:val="0"/>
      <w:marRight w:val="0"/>
      <w:marTop w:val="0"/>
      <w:marBottom w:val="0"/>
      <w:divBdr>
        <w:top w:val="none" w:sz="0" w:space="0" w:color="auto"/>
        <w:left w:val="none" w:sz="0" w:space="0" w:color="auto"/>
        <w:bottom w:val="none" w:sz="0" w:space="0" w:color="auto"/>
        <w:right w:val="none" w:sz="0" w:space="0" w:color="auto"/>
      </w:divBdr>
    </w:div>
    <w:div w:id="424887187">
      <w:bodyDiv w:val="1"/>
      <w:marLeft w:val="0"/>
      <w:marRight w:val="0"/>
      <w:marTop w:val="0"/>
      <w:marBottom w:val="0"/>
      <w:divBdr>
        <w:top w:val="none" w:sz="0" w:space="0" w:color="auto"/>
        <w:left w:val="none" w:sz="0" w:space="0" w:color="auto"/>
        <w:bottom w:val="none" w:sz="0" w:space="0" w:color="auto"/>
        <w:right w:val="none" w:sz="0" w:space="0" w:color="auto"/>
      </w:divBdr>
    </w:div>
    <w:div w:id="427850903">
      <w:bodyDiv w:val="1"/>
      <w:marLeft w:val="0"/>
      <w:marRight w:val="0"/>
      <w:marTop w:val="0"/>
      <w:marBottom w:val="0"/>
      <w:divBdr>
        <w:top w:val="none" w:sz="0" w:space="0" w:color="auto"/>
        <w:left w:val="none" w:sz="0" w:space="0" w:color="auto"/>
        <w:bottom w:val="none" w:sz="0" w:space="0" w:color="auto"/>
        <w:right w:val="none" w:sz="0" w:space="0" w:color="auto"/>
      </w:divBdr>
    </w:div>
    <w:div w:id="435907568">
      <w:bodyDiv w:val="1"/>
      <w:marLeft w:val="0"/>
      <w:marRight w:val="0"/>
      <w:marTop w:val="0"/>
      <w:marBottom w:val="0"/>
      <w:divBdr>
        <w:top w:val="none" w:sz="0" w:space="0" w:color="auto"/>
        <w:left w:val="none" w:sz="0" w:space="0" w:color="auto"/>
        <w:bottom w:val="none" w:sz="0" w:space="0" w:color="auto"/>
        <w:right w:val="none" w:sz="0" w:space="0" w:color="auto"/>
      </w:divBdr>
    </w:div>
    <w:div w:id="459492311">
      <w:bodyDiv w:val="1"/>
      <w:marLeft w:val="0"/>
      <w:marRight w:val="0"/>
      <w:marTop w:val="0"/>
      <w:marBottom w:val="0"/>
      <w:divBdr>
        <w:top w:val="none" w:sz="0" w:space="0" w:color="auto"/>
        <w:left w:val="none" w:sz="0" w:space="0" w:color="auto"/>
        <w:bottom w:val="none" w:sz="0" w:space="0" w:color="auto"/>
        <w:right w:val="none" w:sz="0" w:space="0" w:color="auto"/>
      </w:divBdr>
    </w:div>
    <w:div w:id="513761720">
      <w:bodyDiv w:val="1"/>
      <w:marLeft w:val="0"/>
      <w:marRight w:val="0"/>
      <w:marTop w:val="0"/>
      <w:marBottom w:val="0"/>
      <w:divBdr>
        <w:top w:val="none" w:sz="0" w:space="0" w:color="auto"/>
        <w:left w:val="none" w:sz="0" w:space="0" w:color="auto"/>
        <w:bottom w:val="none" w:sz="0" w:space="0" w:color="auto"/>
        <w:right w:val="none" w:sz="0" w:space="0" w:color="auto"/>
      </w:divBdr>
    </w:div>
    <w:div w:id="517232793">
      <w:bodyDiv w:val="1"/>
      <w:marLeft w:val="0"/>
      <w:marRight w:val="0"/>
      <w:marTop w:val="0"/>
      <w:marBottom w:val="0"/>
      <w:divBdr>
        <w:top w:val="none" w:sz="0" w:space="0" w:color="auto"/>
        <w:left w:val="none" w:sz="0" w:space="0" w:color="auto"/>
        <w:bottom w:val="none" w:sz="0" w:space="0" w:color="auto"/>
        <w:right w:val="none" w:sz="0" w:space="0" w:color="auto"/>
      </w:divBdr>
    </w:div>
    <w:div w:id="531652639">
      <w:bodyDiv w:val="1"/>
      <w:marLeft w:val="0"/>
      <w:marRight w:val="0"/>
      <w:marTop w:val="0"/>
      <w:marBottom w:val="0"/>
      <w:divBdr>
        <w:top w:val="none" w:sz="0" w:space="0" w:color="auto"/>
        <w:left w:val="none" w:sz="0" w:space="0" w:color="auto"/>
        <w:bottom w:val="none" w:sz="0" w:space="0" w:color="auto"/>
        <w:right w:val="none" w:sz="0" w:space="0" w:color="auto"/>
      </w:divBdr>
    </w:div>
    <w:div w:id="550658364">
      <w:bodyDiv w:val="1"/>
      <w:marLeft w:val="0"/>
      <w:marRight w:val="0"/>
      <w:marTop w:val="0"/>
      <w:marBottom w:val="0"/>
      <w:divBdr>
        <w:top w:val="none" w:sz="0" w:space="0" w:color="auto"/>
        <w:left w:val="none" w:sz="0" w:space="0" w:color="auto"/>
        <w:bottom w:val="none" w:sz="0" w:space="0" w:color="auto"/>
        <w:right w:val="none" w:sz="0" w:space="0" w:color="auto"/>
      </w:divBdr>
    </w:div>
    <w:div w:id="552959701">
      <w:bodyDiv w:val="1"/>
      <w:marLeft w:val="0"/>
      <w:marRight w:val="0"/>
      <w:marTop w:val="0"/>
      <w:marBottom w:val="0"/>
      <w:divBdr>
        <w:top w:val="none" w:sz="0" w:space="0" w:color="auto"/>
        <w:left w:val="none" w:sz="0" w:space="0" w:color="auto"/>
        <w:bottom w:val="none" w:sz="0" w:space="0" w:color="auto"/>
        <w:right w:val="none" w:sz="0" w:space="0" w:color="auto"/>
      </w:divBdr>
    </w:div>
    <w:div w:id="553155002">
      <w:bodyDiv w:val="1"/>
      <w:marLeft w:val="0"/>
      <w:marRight w:val="0"/>
      <w:marTop w:val="0"/>
      <w:marBottom w:val="0"/>
      <w:divBdr>
        <w:top w:val="none" w:sz="0" w:space="0" w:color="auto"/>
        <w:left w:val="none" w:sz="0" w:space="0" w:color="auto"/>
        <w:bottom w:val="none" w:sz="0" w:space="0" w:color="auto"/>
        <w:right w:val="none" w:sz="0" w:space="0" w:color="auto"/>
      </w:divBdr>
    </w:div>
    <w:div w:id="620234300">
      <w:bodyDiv w:val="1"/>
      <w:marLeft w:val="0"/>
      <w:marRight w:val="0"/>
      <w:marTop w:val="0"/>
      <w:marBottom w:val="0"/>
      <w:divBdr>
        <w:top w:val="none" w:sz="0" w:space="0" w:color="auto"/>
        <w:left w:val="none" w:sz="0" w:space="0" w:color="auto"/>
        <w:bottom w:val="none" w:sz="0" w:space="0" w:color="auto"/>
        <w:right w:val="none" w:sz="0" w:space="0" w:color="auto"/>
      </w:divBdr>
    </w:div>
    <w:div w:id="639263789">
      <w:bodyDiv w:val="1"/>
      <w:marLeft w:val="0"/>
      <w:marRight w:val="0"/>
      <w:marTop w:val="0"/>
      <w:marBottom w:val="0"/>
      <w:divBdr>
        <w:top w:val="none" w:sz="0" w:space="0" w:color="auto"/>
        <w:left w:val="none" w:sz="0" w:space="0" w:color="auto"/>
        <w:bottom w:val="none" w:sz="0" w:space="0" w:color="auto"/>
        <w:right w:val="none" w:sz="0" w:space="0" w:color="auto"/>
      </w:divBdr>
    </w:div>
    <w:div w:id="650521182">
      <w:bodyDiv w:val="1"/>
      <w:marLeft w:val="0"/>
      <w:marRight w:val="0"/>
      <w:marTop w:val="0"/>
      <w:marBottom w:val="0"/>
      <w:divBdr>
        <w:top w:val="none" w:sz="0" w:space="0" w:color="auto"/>
        <w:left w:val="none" w:sz="0" w:space="0" w:color="auto"/>
        <w:bottom w:val="none" w:sz="0" w:space="0" w:color="auto"/>
        <w:right w:val="none" w:sz="0" w:space="0" w:color="auto"/>
      </w:divBdr>
    </w:div>
    <w:div w:id="723868591">
      <w:bodyDiv w:val="1"/>
      <w:marLeft w:val="0"/>
      <w:marRight w:val="0"/>
      <w:marTop w:val="0"/>
      <w:marBottom w:val="0"/>
      <w:divBdr>
        <w:top w:val="none" w:sz="0" w:space="0" w:color="auto"/>
        <w:left w:val="none" w:sz="0" w:space="0" w:color="auto"/>
        <w:bottom w:val="none" w:sz="0" w:space="0" w:color="auto"/>
        <w:right w:val="none" w:sz="0" w:space="0" w:color="auto"/>
      </w:divBdr>
    </w:div>
    <w:div w:id="735321467">
      <w:bodyDiv w:val="1"/>
      <w:marLeft w:val="0"/>
      <w:marRight w:val="0"/>
      <w:marTop w:val="0"/>
      <w:marBottom w:val="0"/>
      <w:divBdr>
        <w:top w:val="none" w:sz="0" w:space="0" w:color="auto"/>
        <w:left w:val="none" w:sz="0" w:space="0" w:color="auto"/>
        <w:bottom w:val="none" w:sz="0" w:space="0" w:color="auto"/>
        <w:right w:val="none" w:sz="0" w:space="0" w:color="auto"/>
      </w:divBdr>
    </w:div>
    <w:div w:id="773982637">
      <w:bodyDiv w:val="1"/>
      <w:marLeft w:val="0"/>
      <w:marRight w:val="0"/>
      <w:marTop w:val="0"/>
      <w:marBottom w:val="0"/>
      <w:divBdr>
        <w:top w:val="none" w:sz="0" w:space="0" w:color="auto"/>
        <w:left w:val="none" w:sz="0" w:space="0" w:color="auto"/>
        <w:bottom w:val="none" w:sz="0" w:space="0" w:color="auto"/>
        <w:right w:val="none" w:sz="0" w:space="0" w:color="auto"/>
      </w:divBdr>
    </w:div>
    <w:div w:id="801851744">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863902723">
      <w:bodyDiv w:val="1"/>
      <w:marLeft w:val="0"/>
      <w:marRight w:val="0"/>
      <w:marTop w:val="0"/>
      <w:marBottom w:val="0"/>
      <w:divBdr>
        <w:top w:val="none" w:sz="0" w:space="0" w:color="auto"/>
        <w:left w:val="none" w:sz="0" w:space="0" w:color="auto"/>
        <w:bottom w:val="none" w:sz="0" w:space="0" w:color="auto"/>
        <w:right w:val="none" w:sz="0" w:space="0" w:color="auto"/>
      </w:divBdr>
    </w:div>
    <w:div w:id="864944667">
      <w:bodyDiv w:val="1"/>
      <w:marLeft w:val="0"/>
      <w:marRight w:val="0"/>
      <w:marTop w:val="0"/>
      <w:marBottom w:val="0"/>
      <w:divBdr>
        <w:top w:val="none" w:sz="0" w:space="0" w:color="auto"/>
        <w:left w:val="none" w:sz="0" w:space="0" w:color="auto"/>
        <w:bottom w:val="none" w:sz="0" w:space="0" w:color="auto"/>
        <w:right w:val="none" w:sz="0" w:space="0" w:color="auto"/>
      </w:divBdr>
    </w:div>
    <w:div w:id="875116214">
      <w:bodyDiv w:val="1"/>
      <w:marLeft w:val="0"/>
      <w:marRight w:val="0"/>
      <w:marTop w:val="0"/>
      <w:marBottom w:val="0"/>
      <w:divBdr>
        <w:top w:val="none" w:sz="0" w:space="0" w:color="auto"/>
        <w:left w:val="none" w:sz="0" w:space="0" w:color="auto"/>
        <w:bottom w:val="none" w:sz="0" w:space="0" w:color="auto"/>
        <w:right w:val="none" w:sz="0" w:space="0" w:color="auto"/>
      </w:divBdr>
    </w:div>
    <w:div w:id="879517772">
      <w:bodyDiv w:val="1"/>
      <w:marLeft w:val="0"/>
      <w:marRight w:val="0"/>
      <w:marTop w:val="0"/>
      <w:marBottom w:val="0"/>
      <w:divBdr>
        <w:top w:val="none" w:sz="0" w:space="0" w:color="auto"/>
        <w:left w:val="none" w:sz="0" w:space="0" w:color="auto"/>
        <w:bottom w:val="none" w:sz="0" w:space="0" w:color="auto"/>
        <w:right w:val="none" w:sz="0" w:space="0" w:color="auto"/>
      </w:divBdr>
    </w:div>
    <w:div w:id="895353768">
      <w:bodyDiv w:val="1"/>
      <w:marLeft w:val="0"/>
      <w:marRight w:val="0"/>
      <w:marTop w:val="0"/>
      <w:marBottom w:val="0"/>
      <w:divBdr>
        <w:top w:val="none" w:sz="0" w:space="0" w:color="auto"/>
        <w:left w:val="none" w:sz="0" w:space="0" w:color="auto"/>
        <w:bottom w:val="none" w:sz="0" w:space="0" w:color="auto"/>
        <w:right w:val="none" w:sz="0" w:space="0" w:color="auto"/>
      </w:divBdr>
    </w:div>
    <w:div w:id="898133178">
      <w:bodyDiv w:val="1"/>
      <w:marLeft w:val="0"/>
      <w:marRight w:val="0"/>
      <w:marTop w:val="0"/>
      <w:marBottom w:val="0"/>
      <w:divBdr>
        <w:top w:val="none" w:sz="0" w:space="0" w:color="auto"/>
        <w:left w:val="none" w:sz="0" w:space="0" w:color="auto"/>
        <w:bottom w:val="none" w:sz="0" w:space="0" w:color="auto"/>
        <w:right w:val="none" w:sz="0" w:space="0" w:color="auto"/>
      </w:divBdr>
    </w:div>
    <w:div w:id="913124298">
      <w:bodyDiv w:val="1"/>
      <w:marLeft w:val="0"/>
      <w:marRight w:val="0"/>
      <w:marTop w:val="0"/>
      <w:marBottom w:val="0"/>
      <w:divBdr>
        <w:top w:val="none" w:sz="0" w:space="0" w:color="auto"/>
        <w:left w:val="none" w:sz="0" w:space="0" w:color="auto"/>
        <w:bottom w:val="none" w:sz="0" w:space="0" w:color="auto"/>
        <w:right w:val="none" w:sz="0" w:space="0" w:color="auto"/>
      </w:divBdr>
    </w:div>
    <w:div w:id="924147380">
      <w:bodyDiv w:val="1"/>
      <w:marLeft w:val="0"/>
      <w:marRight w:val="0"/>
      <w:marTop w:val="0"/>
      <w:marBottom w:val="0"/>
      <w:divBdr>
        <w:top w:val="none" w:sz="0" w:space="0" w:color="auto"/>
        <w:left w:val="none" w:sz="0" w:space="0" w:color="auto"/>
        <w:bottom w:val="none" w:sz="0" w:space="0" w:color="auto"/>
        <w:right w:val="none" w:sz="0" w:space="0" w:color="auto"/>
      </w:divBdr>
    </w:div>
    <w:div w:id="926571946">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008142615">
      <w:bodyDiv w:val="1"/>
      <w:marLeft w:val="0"/>
      <w:marRight w:val="0"/>
      <w:marTop w:val="0"/>
      <w:marBottom w:val="0"/>
      <w:divBdr>
        <w:top w:val="none" w:sz="0" w:space="0" w:color="auto"/>
        <w:left w:val="none" w:sz="0" w:space="0" w:color="auto"/>
        <w:bottom w:val="none" w:sz="0" w:space="0" w:color="auto"/>
        <w:right w:val="none" w:sz="0" w:space="0" w:color="auto"/>
      </w:divBdr>
    </w:div>
    <w:div w:id="1014115471">
      <w:bodyDiv w:val="1"/>
      <w:marLeft w:val="0"/>
      <w:marRight w:val="0"/>
      <w:marTop w:val="0"/>
      <w:marBottom w:val="0"/>
      <w:divBdr>
        <w:top w:val="none" w:sz="0" w:space="0" w:color="auto"/>
        <w:left w:val="none" w:sz="0" w:space="0" w:color="auto"/>
        <w:bottom w:val="none" w:sz="0" w:space="0" w:color="auto"/>
        <w:right w:val="none" w:sz="0" w:space="0" w:color="auto"/>
      </w:divBdr>
    </w:div>
    <w:div w:id="1017390027">
      <w:bodyDiv w:val="1"/>
      <w:marLeft w:val="0"/>
      <w:marRight w:val="0"/>
      <w:marTop w:val="0"/>
      <w:marBottom w:val="0"/>
      <w:divBdr>
        <w:top w:val="none" w:sz="0" w:space="0" w:color="auto"/>
        <w:left w:val="none" w:sz="0" w:space="0" w:color="auto"/>
        <w:bottom w:val="none" w:sz="0" w:space="0" w:color="auto"/>
        <w:right w:val="none" w:sz="0" w:space="0" w:color="auto"/>
      </w:divBdr>
    </w:div>
    <w:div w:id="1023825312">
      <w:bodyDiv w:val="1"/>
      <w:marLeft w:val="0"/>
      <w:marRight w:val="0"/>
      <w:marTop w:val="0"/>
      <w:marBottom w:val="0"/>
      <w:divBdr>
        <w:top w:val="none" w:sz="0" w:space="0" w:color="auto"/>
        <w:left w:val="none" w:sz="0" w:space="0" w:color="auto"/>
        <w:bottom w:val="none" w:sz="0" w:space="0" w:color="auto"/>
        <w:right w:val="none" w:sz="0" w:space="0" w:color="auto"/>
      </w:divBdr>
    </w:div>
    <w:div w:id="1042903439">
      <w:bodyDiv w:val="1"/>
      <w:marLeft w:val="0"/>
      <w:marRight w:val="0"/>
      <w:marTop w:val="0"/>
      <w:marBottom w:val="0"/>
      <w:divBdr>
        <w:top w:val="none" w:sz="0" w:space="0" w:color="auto"/>
        <w:left w:val="none" w:sz="0" w:space="0" w:color="auto"/>
        <w:bottom w:val="none" w:sz="0" w:space="0" w:color="auto"/>
        <w:right w:val="none" w:sz="0" w:space="0" w:color="auto"/>
      </w:divBdr>
    </w:div>
    <w:div w:id="1075709509">
      <w:bodyDiv w:val="1"/>
      <w:marLeft w:val="0"/>
      <w:marRight w:val="0"/>
      <w:marTop w:val="0"/>
      <w:marBottom w:val="0"/>
      <w:divBdr>
        <w:top w:val="none" w:sz="0" w:space="0" w:color="auto"/>
        <w:left w:val="none" w:sz="0" w:space="0" w:color="auto"/>
        <w:bottom w:val="none" w:sz="0" w:space="0" w:color="auto"/>
        <w:right w:val="none" w:sz="0" w:space="0" w:color="auto"/>
      </w:divBdr>
    </w:div>
    <w:div w:id="1080176291">
      <w:bodyDiv w:val="1"/>
      <w:marLeft w:val="0"/>
      <w:marRight w:val="0"/>
      <w:marTop w:val="0"/>
      <w:marBottom w:val="0"/>
      <w:divBdr>
        <w:top w:val="none" w:sz="0" w:space="0" w:color="auto"/>
        <w:left w:val="none" w:sz="0" w:space="0" w:color="auto"/>
        <w:bottom w:val="none" w:sz="0" w:space="0" w:color="auto"/>
        <w:right w:val="none" w:sz="0" w:space="0" w:color="auto"/>
      </w:divBdr>
    </w:div>
    <w:div w:id="1110514793">
      <w:bodyDiv w:val="1"/>
      <w:marLeft w:val="0"/>
      <w:marRight w:val="0"/>
      <w:marTop w:val="0"/>
      <w:marBottom w:val="0"/>
      <w:divBdr>
        <w:top w:val="none" w:sz="0" w:space="0" w:color="auto"/>
        <w:left w:val="none" w:sz="0" w:space="0" w:color="auto"/>
        <w:bottom w:val="none" w:sz="0" w:space="0" w:color="auto"/>
        <w:right w:val="none" w:sz="0" w:space="0" w:color="auto"/>
      </w:divBdr>
    </w:div>
    <w:div w:id="1138691723">
      <w:bodyDiv w:val="1"/>
      <w:marLeft w:val="0"/>
      <w:marRight w:val="0"/>
      <w:marTop w:val="0"/>
      <w:marBottom w:val="0"/>
      <w:divBdr>
        <w:top w:val="none" w:sz="0" w:space="0" w:color="auto"/>
        <w:left w:val="none" w:sz="0" w:space="0" w:color="auto"/>
        <w:bottom w:val="none" w:sz="0" w:space="0" w:color="auto"/>
        <w:right w:val="none" w:sz="0" w:space="0" w:color="auto"/>
      </w:divBdr>
    </w:div>
    <w:div w:id="1146439090">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2765082">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238444029">
      <w:bodyDiv w:val="1"/>
      <w:marLeft w:val="0"/>
      <w:marRight w:val="0"/>
      <w:marTop w:val="0"/>
      <w:marBottom w:val="0"/>
      <w:divBdr>
        <w:top w:val="none" w:sz="0" w:space="0" w:color="auto"/>
        <w:left w:val="none" w:sz="0" w:space="0" w:color="auto"/>
        <w:bottom w:val="none" w:sz="0" w:space="0" w:color="auto"/>
        <w:right w:val="none" w:sz="0" w:space="0" w:color="auto"/>
      </w:divBdr>
    </w:div>
    <w:div w:id="1303852720">
      <w:bodyDiv w:val="1"/>
      <w:marLeft w:val="0"/>
      <w:marRight w:val="0"/>
      <w:marTop w:val="0"/>
      <w:marBottom w:val="0"/>
      <w:divBdr>
        <w:top w:val="none" w:sz="0" w:space="0" w:color="auto"/>
        <w:left w:val="none" w:sz="0" w:space="0" w:color="auto"/>
        <w:bottom w:val="none" w:sz="0" w:space="0" w:color="auto"/>
        <w:right w:val="none" w:sz="0" w:space="0" w:color="auto"/>
      </w:divBdr>
    </w:div>
    <w:div w:id="1311785608">
      <w:bodyDiv w:val="1"/>
      <w:marLeft w:val="0"/>
      <w:marRight w:val="0"/>
      <w:marTop w:val="0"/>
      <w:marBottom w:val="0"/>
      <w:divBdr>
        <w:top w:val="none" w:sz="0" w:space="0" w:color="auto"/>
        <w:left w:val="none" w:sz="0" w:space="0" w:color="auto"/>
        <w:bottom w:val="none" w:sz="0" w:space="0" w:color="auto"/>
        <w:right w:val="none" w:sz="0" w:space="0" w:color="auto"/>
      </w:divBdr>
    </w:div>
    <w:div w:id="1319656343">
      <w:bodyDiv w:val="1"/>
      <w:marLeft w:val="0"/>
      <w:marRight w:val="0"/>
      <w:marTop w:val="0"/>
      <w:marBottom w:val="0"/>
      <w:divBdr>
        <w:top w:val="none" w:sz="0" w:space="0" w:color="auto"/>
        <w:left w:val="none" w:sz="0" w:space="0" w:color="auto"/>
        <w:bottom w:val="none" w:sz="0" w:space="0" w:color="auto"/>
        <w:right w:val="none" w:sz="0" w:space="0" w:color="auto"/>
      </w:divBdr>
    </w:div>
    <w:div w:id="1333797948">
      <w:bodyDiv w:val="1"/>
      <w:marLeft w:val="0"/>
      <w:marRight w:val="0"/>
      <w:marTop w:val="0"/>
      <w:marBottom w:val="0"/>
      <w:divBdr>
        <w:top w:val="none" w:sz="0" w:space="0" w:color="auto"/>
        <w:left w:val="none" w:sz="0" w:space="0" w:color="auto"/>
        <w:bottom w:val="none" w:sz="0" w:space="0" w:color="auto"/>
        <w:right w:val="none" w:sz="0" w:space="0" w:color="auto"/>
      </w:divBdr>
    </w:div>
    <w:div w:id="1349797172">
      <w:bodyDiv w:val="1"/>
      <w:marLeft w:val="0"/>
      <w:marRight w:val="0"/>
      <w:marTop w:val="0"/>
      <w:marBottom w:val="0"/>
      <w:divBdr>
        <w:top w:val="none" w:sz="0" w:space="0" w:color="auto"/>
        <w:left w:val="none" w:sz="0" w:space="0" w:color="auto"/>
        <w:bottom w:val="none" w:sz="0" w:space="0" w:color="auto"/>
        <w:right w:val="none" w:sz="0" w:space="0" w:color="auto"/>
      </w:divBdr>
    </w:div>
    <w:div w:id="1367363565">
      <w:bodyDiv w:val="1"/>
      <w:marLeft w:val="0"/>
      <w:marRight w:val="0"/>
      <w:marTop w:val="0"/>
      <w:marBottom w:val="0"/>
      <w:divBdr>
        <w:top w:val="none" w:sz="0" w:space="0" w:color="auto"/>
        <w:left w:val="none" w:sz="0" w:space="0" w:color="auto"/>
        <w:bottom w:val="none" w:sz="0" w:space="0" w:color="auto"/>
        <w:right w:val="none" w:sz="0" w:space="0" w:color="auto"/>
      </w:divBdr>
    </w:div>
    <w:div w:id="1386873308">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414935143">
      <w:bodyDiv w:val="1"/>
      <w:marLeft w:val="0"/>
      <w:marRight w:val="0"/>
      <w:marTop w:val="0"/>
      <w:marBottom w:val="0"/>
      <w:divBdr>
        <w:top w:val="none" w:sz="0" w:space="0" w:color="auto"/>
        <w:left w:val="none" w:sz="0" w:space="0" w:color="auto"/>
        <w:bottom w:val="none" w:sz="0" w:space="0" w:color="auto"/>
        <w:right w:val="none" w:sz="0" w:space="0" w:color="auto"/>
      </w:divBdr>
    </w:div>
    <w:div w:id="1416048611">
      <w:bodyDiv w:val="1"/>
      <w:marLeft w:val="0"/>
      <w:marRight w:val="0"/>
      <w:marTop w:val="0"/>
      <w:marBottom w:val="0"/>
      <w:divBdr>
        <w:top w:val="none" w:sz="0" w:space="0" w:color="auto"/>
        <w:left w:val="none" w:sz="0" w:space="0" w:color="auto"/>
        <w:bottom w:val="none" w:sz="0" w:space="0" w:color="auto"/>
        <w:right w:val="none" w:sz="0" w:space="0" w:color="auto"/>
      </w:divBdr>
    </w:div>
    <w:div w:id="1429109614">
      <w:bodyDiv w:val="1"/>
      <w:marLeft w:val="0"/>
      <w:marRight w:val="0"/>
      <w:marTop w:val="0"/>
      <w:marBottom w:val="0"/>
      <w:divBdr>
        <w:top w:val="none" w:sz="0" w:space="0" w:color="auto"/>
        <w:left w:val="none" w:sz="0" w:space="0" w:color="auto"/>
        <w:bottom w:val="none" w:sz="0" w:space="0" w:color="auto"/>
        <w:right w:val="none" w:sz="0" w:space="0" w:color="auto"/>
      </w:divBdr>
    </w:div>
    <w:div w:id="1435200471">
      <w:bodyDiv w:val="1"/>
      <w:marLeft w:val="0"/>
      <w:marRight w:val="0"/>
      <w:marTop w:val="0"/>
      <w:marBottom w:val="0"/>
      <w:divBdr>
        <w:top w:val="none" w:sz="0" w:space="0" w:color="auto"/>
        <w:left w:val="none" w:sz="0" w:space="0" w:color="auto"/>
        <w:bottom w:val="none" w:sz="0" w:space="0" w:color="auto"/>
        <w:right w:val="none" w:sz="0" w:space="0" w:color="auto"/>
      </w:divBdr>
    </w:div>
    <w:div w:id="1436901839">
      <w:bodyDiv w:val="1"/>
      <w:marLeft w:val="0"/>
      <w:marRight w:val="0"/>
      <w:marTop w:val="0"/>
      <w:marBottom w:val="0"/>
      <w:divBdr>
        <w:top w:val="none" w:sz="0" w:space="0" w:color="auto"/>
        <w:left w:val="none" w:sz="0" w:space="0" w:color="auto"/>
        <w:bottom w:val="none" w:sz="0" w:space="0" w:color="auto"/>
        <w:right w:val="none" w:sz="0" w:space="0" w:color="auto"/>
      </w:divBdr>
    </w:div>
    <w:div w:id="1474710839">
      <w:bodyDiv w:val="1"/>
      <w:marLeft w:val="0"/>
      <w:marRight w:val="0"/>
      <w:marTop w:val="0"/>
      <w:marBottom w:val="0"/>
      <w:divBdr>
        <w:top w:val="none" w:sz="0" w:space="0" w:color="auto"/>
        <w:left w:val="none" w:sz="0" w:space="0" w:color="auto"/>
        <w:bottom w:val="none" w:sz="0" w:space="0" w:color="auto"/>
        <w:right w:val="none" w:sz="0" w:space="0" w:color="auto"/>
      </w:divBdr>
    </w:div>
    <w:div w:id="1483892762">
      <w:bodyDiv w:val="1"/>
      <w:marLeft w:val="0"/>
      <w:marRight w:val="0"/>
      <w:marTop w:val="0"/>
      <w:marBottom w:val="0"/>
      <w:divBdr>
        <w:top w:val="none" w:sz="0" w:space="0" w:color="auto"/>
        <w:left w:val="none" w:sz="0" w:space="0" w:color="auto"/>
        <w:bottom w:val="none" w:sz="0" w:space="0" w:color="auto"/>
        <w:right w:val="none" w:sz="0" w:space="0" w:color="auto"/>
      </w:divBdr>
    </w:div>
    <w:div w:id="1488277542">
      <w:bodyDiv w:val="1"/>
      <w:marLeft w:val="0"/>
      <w:marRight w:val="0"/>
      <w:marTop w:val="0"/>
      <w:marBottom w:val="0"/>
      <w:divBdr>
        <w:top w:val="none" w:sz="0" w:space="0" w:color="auto"/>
        <w:left w:val="none" w:sz="0" w:space="0" w:color="auto"/>
        <w:bottom w:val="none" w:sz="0" w:space="0" w:color="auto"/>
        <w:right w:val="none" w:sz="0" w:space="0" w:color="auto"/>
      </w:divBdr>
    </w:div>
    <w:div w:id="1517160266">
      <w:bodyDiv w:val="1"/>
      <w:marLeft w:val="0"/>
      <w:marRight w:val="0"/>
      <w:marTop w:val="0"/>
      <w:marBottom w:val="0"/>
      <w:divBdr>
        <w:top w:val="none" w:sz="0" w:space="0" w:color="auto"/>
        <w:left w:val="none" w:sz="0" w:space="0" w:color="auto"/>
        <w:bottom w:val="none" w:sz="0" w:space="0" w:color="auto"/>
        <w:right w:val="none" w:sz="0" w:space="0" w:color="auto"/>
      </w:divBdr>
    </w:div>
    <w:div w:id="1518353305">
      <w:bodyDiv w:val="1"/>
      <w:marLeft w:val="0"/>
      <w:marRight w:val="0"/>
      <w:marTop w:val="0"/>
      <w:marBottom w:val="0"/>
      <w:divBdr>
        <w:top w:val="none" w:sz="0" w:space="0" w:color="auto"/>
        <w:left w:val="none" w:sz="0" w:space="0" w:color="auto"/>
        <w:bottom w:val="none" w:sz="0" w:space="0" w:color="auto"/>
        <w:right w:val="none" w:sz="0" w:space="0" w:color="auto"/>
      </w:divBdr>
    </w:div>
    <w:div w:id="1595506296">
      <w:bodyDiv w:val="1"/>
      <w:marLeft w:val="0"/>
      <w:marRight w:val="0"/>
      <w:marTop w:val="0"/>
      <w:marBottom w:val="0"/>
      <w:divBdr>
        <w:top w:val="none" w:sz="0" w:space="0" w:color="auto"/>
        <w:left w:val="none" w:sz="0" w:space="0" w:color="auto"/>
        <w:bottom w:val="none" w:sz="0" w:space="0" w:color="auto"/>
        <w:right w:val="none" w:sz="0" w:space="0" w:color="auto"/>
      </w:divBdr>
    </w:div>
    <w:div w:id="1599873405">
      <w:bodyDiv w:val="1"/>
      <w:marLeft w:val="0"/>
      <w:marRight w:val="0"/>
      <w:marTop w:val="0"/>
      <w:marBottom w:val="0"/>
      <w:divBdr>
        <w:top w:val="none" w:sz="0" w:space="0" w:color="auto"/>
        <w:left w:val="none" w:sz="0" w:space="0" w:color="auto"/>
        <w:bottom w:val="none" w:sz="0" w:space="0" w:color="auto"/>
        <w:right w:val="none" w:sz="0" w:space="0" w:color="auto"/>
      </w:divBdr>
    </w:div>
    <w:div w:id="1609390670">
      <w:bodyDiv w:val="1"/>
      <w:marLeft w:val="0"/>
      <w:marRight w:val="0"/>
      <w:marTop w:val="0"/>
      <w:marBottom w:val="0"/>
      <w:divBdr>
        <w:top w:val="none" w:sz="0" w:space="0" w:color="auto"/>
        <w:left w:val="none" w:sz="0" w:space="0" w:color="auto"/>
        <w:bottom w:val="none" w:sz="0" w:space="0" w:color="auto"/>
        <w:right w:val="none" w:sz="0" w:space="0" w:color="auto"/>
      </w:divBdr>
    </w:div>
    <w:div w:id="1610819509">
      <w:bodyDiv w:val="1"/>
      <w:marLeft w:val="0"/>
      <w:marRight w:val="0"/>
      <w:marTop w:val="0"/>
      <w:marBottom w:val="0"/>
      <w:divBdr>
        <w:top w:val="none" w:sz="0" w:space="0" w:color="auto"/>
        <w:left w:val="none" w:sz="0" w:space="0" w:color="auto"/>
        <w:bottom w:val="none" w:sz="0" w:space="0" w:color="auto"/>
        <w:right w:val="none" w:sz="0" w:space="0" w:color="auto"/>
      </w:divBdr>
    </w:div>
    <w:div w:id="1634410737">
      <w:bodyDiv w:val="1"/>
      <w:marLeft w:val="0"/>
      <w:marRight w:val="0"/>
      <w:marTop w:val="0"/>
      <w:marBottom w:val="0"/>
      <w:divBdr>
        <w:top w:val="none" w:sz="0" w:space="0" w:color="auto"/>
        <w:left w:val="none" w:sz="0" w:space="0" w:color="auto"/>
        <w:bottom w:val="none" w:sz="0" w:space="0" w:color="auto"/>
        <w:right w:val="none" w:sz="0" w:space="0" w:color="auto"/>
      </w:divBdr>
    </w:div>
    <w:div w:id="1650095386">
      <w:bodyDiv w:val="1"/>
      <w:marLeft w:val="0"/>
      <w:marRight w:val="0"/>
      <w:marTop w:val="0"/>
      <w:marBottom w:val="0"/>
      <w:divBdr>
        <w:top w:val="none" w:sz="0" w:space="0" w:color="auto"/>
        <w:left w:val="none" w:sz="0" w:space="0" w:color="auto"/>
        <w:bottom w:val="none" w:sz="0" w:space="0" w:color="auto"/>
        <w:right w:val="none" w:sz="0" w:space="0" w:color="auto"/>
      </w:divBdr>
    </w:div>
    <w:div w:id="1679309109">
      <w:bodyDiv w:val="1"/>
      <w:marLeft w:val="0"/>
      <w:marRight w:val="0"/>
      <w:marTop w:val="0"/>
      <w:marBottom w:val="0"/>
      <w:divBdr>
        <w:top w:val="none" w:sz="0" w:space="0" w:color="auto"/>
        <w:left w:val="none" w:sz="0" w:space="0" w:color="auto"/>
        <w:bottom w:val="none" w:sz="0" w:space="0" w:color="auto"/>
        <w:right w:val="none" w:sz="0" w:space="0" w:color="auto"/>
      </w:divBdr>
    </w:div>
    <w:div w:id="1702433592">
      <w:bodyDiv w:val="1"/>
      <w:marLeft w:val="0"/>
      <w:marRight w:val="0"/>
      <w:marTop w:val="0"/>
      <w:marBottom w:val="0"/>
      <w:divBdr>
        <w:top w:val="none" w:sz="0" w:space="0" w:color="auto"/>
        <w:left w:val="none" w:sz="0" w:space="0" w:color="auto"/>
        <w:bottom w:val="none" w:sz="0" w:space="0" w:color="auto"/>
        <w:right w:val="none" w:sz="0" w:space="0" w:color="auto"/>
      </w:divBdr>
    </w:div>
    <w:div w:id="1712146469">
      <w:bodyDiv w:val="1"/>
      <w:marLeft w:val="0"/>
      <w:marRight w:val="0"/>
      <w:marTop w:val="0"/>
      <w:marBottom w:val="0"/>
      <w:divBdr>
        <w:top w:val="none" w:sz="0" w:space="0" w:color="auto"/>
        <w:left w:val="none" w:sz="0" w:space="0" w:color="auto"/>
        <w:bottom w:val="none" w:sz="0" w:space="0" w:color="auto"/>
        <w:right w:val="none" w:sz="0" w:space="0" w:color="auto"/>
      </w:divBdr>
    </w:div>
    <w:div w:id="1715423049">
      <w:bodyDiv w:val="1"/>
      <w:marLeft w:val="0"/>
      <w:marRight w:val="0"/>
      <w:marTop w:val="0"/>
      <w:marBottom w:val="0"/>
      <w:divBdr>
        <w:top w:val="none" w:sz="0" w:space="0" w:color="auto"/>
        <w:left w:val="none" w:sz="0" w:space="0" w:color="auto"/>
        <w:bottom w:val="none" w:sz="0" w:space="0" w:color="auto"/>
        <w:right w:val="none" w:sz="0" w:space="0" w:color="auto"/>
      </w:divBdr>
    </w:div>
    <w:div w:id="1755467030">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31168280">
      <w:bodyDiv w:val="1"/>
      <w:marLeft w:val="0"/>
      <w:marRight w:val="0"/>
      <w:marTop w:val="0"/>
      <w:marBottom w:val="0"/>
      <w:divBdr>
        <w:top w:val="none" w:sz="0" w:space="0" w:color="auto"/>
        <w:left w:val="none" w:sz="0" w:space="0" w:color="auto"/>
        <w:bottom w:val="none" w:sz="0" w:space="0" w:color="auto"/>
        <w:right w:val="none" w:sz="0" w:space="0" w:color="auto"/>
      </w:divBdr>
    </w:div>
    <w:div w:id="1831435026">
      <w:bodyDiv w:val="1"/>
      <w:marLeft w:val="0"/>
      <w:marRight w:val="0"/>
      <w:marTop w:val="0"/>
      <w:marBottom w:val="0"/>
      <w:divBdr>
        <w:top w:val="none" w:sz="0" w:space="0" w:color="auto"/>
        <w:left w:val="none" w:sz="0" w:space="0" w:color="auto"/>
        <w:bottom w:val="none" w:sz="0" w:space="0" w:color="auto"/>
        <w:right w:val="none" w:sz="0" w:space="0" w:color="auto"/>
      </w:divBdr>
    </w:div>
    <w:div w:id="1859150749">
      <w:bodyDiv w:val="1"/>
      <w:marLeft w:val="0"/>
      <w:marRight w:val="0"/>
      <w:marTop w:val="0"/>
      <w:marBottom w:val="0"/>
      <w:divBdr>
        <w:top w:val="none" w:sz="0" w:space="0" w:color="auto"/>
        <w:left w:val="none" w:sz="0" w:space="0" w:color="auto"/>
        <w:bottom w:val="none" w:sz="0" w:space="0" w:color="auto"/>
        <w:right w:val="none" w:sz="0" w:space="0" w:color="auto"/>
      </w:divBdr>
    </w:div>
    <w:div w:id="1873304650">
      <w:bodyDiv w:val="1"/>
      <w:marLeft w:val="0"/>
      <w:marRight w:val="0"/>
      <w:marTop w:val="0"/>
      <w:marBottom w:val="0"/>
      <w:divBdr>
        <w:top w:val="none" w:sz="0" w:space="0" w:color="auto"/>
        <w:left w:val="none" w:sz="0" w:space="0" w:color="auto"/>
        <w:bottom w:val="none" w:sz="0" w:space="0" w:color="auto"/>
        <w:right w:val="none" w:sz="0" w:space="0" w:color="auto"/>
      </w:divBdr>
    </w:div>
    <w:div w:id="1880235930">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 w:id="1910924457">
      <w:bodyDiv w:val="1"/>
      <w:marLeft w:val="0"/>
      <w:marRight w:val="0"/>
      <w:marTop w:val="0"/>
      <w:marBottom w:val="0"/>
      <w:divBdr>
        <w:top w:val="none" w:sz="0" w:space="0" w:color="auto"/>
        <w:left w:val="none" w:sz="0" w:space="0" w:color="auto"/>
        <w:bottom w:val="none" w:sz="0" w:space="0" w:color="auto"/>
        <w:right w:val="none" w:sz="0" w:space="0" w:color="auto"/>
      </w:divBdr>
    </w:div>
    <w:div w:id="1926525343">
      <w:bodyDiv w:val="1"/>
      <w:marLeft w:val="0"/>
      <w:marRight w:val="0"/>
      <w:marTop w:val="0"/>
      <w:marBottom w:val="0"/>
      <w:divBdr>
        <w:top w:val="none" w:sz="0" w:space="0" w:color="auto"/>
        <w:left w:val="none" w:sz="0" w:space="0" w:color="auto"/>
        <w:bottom w:val="none" w:sz="0" w:space="0" w:color="auto"/>
        <w:right w:val="none" w:sz="0" w:space="0" w:color="auto"/>
      </w:divBdr>
    </w:div>
    <w:div w:id="1971935929">
      <w:bodyDiv w:val="1"/>
      <w:marLeft w:val="0"/>
      <w:marRight w:val="0"/>
      <w:marTop w:val="0"/>
      <w:marBottom w:val="0"/>
      <w:divBdr>
        <w:top w:val="none" w:sz="0" w:space="0" w:color="auto"/>
        <w:left w:val="none" w:sz="0" w:space="0" w:color="auto"/>
        <w:bottom w:val="none" w:sz="0" w:space="0" w:color="auto"/>
        <w:right w:val="none" w:sz="0" w:space="0" w:color="auto"/>
      </w:divBdr>
    </w:div>
    <w:div w:id="1998344589">
      <w:bodyDiv w:val="1"/>
      <w:marLeft w:val="0"/>
      <w:marRight w:val="0"/>
      <w:marTop w:val="0"/>
      <w:marBottom w:val="0"/>
      <w:divBdr>
        <w:top w:val="none" w:sz="0" w:space="0" w:color="auto"/>
        <w:left w:val="none" w:sz="0" w:space="0" w:color="auto"/>
        <w:bottom w:val="none" w:sz="0" w:space="0" w:color="auto"/>
        <w:right w:val="none" w:sz="0" w:space="0" w:color="auto"/>
      </w:divBdr>
    </w:div>
    <w:div w:id="2004239697">
      <w:bodyDiv w:val="1"/>
      <w:marLeft w:val="0"/>
      <w:marRight w:val="0"/>
      <w:marTop w:val="0"/>
      <w:marBottom w:val="0"/>
      <w:divBdr>
        <w:top w:val="none" w:sz="0" w:space="0" w:color="auto"/>
        <w:left w:val="none" w:sz="0" w:space="0" w:color="auto"/>
        <w:bottom w:val="none" w:sz="0" w:space="0" w:color="auto"/>
        <w:right w:val="none" w:sz="0" w:space="0" w:color="auto"/>
      </w:divBdr>
    </w:div>
    <w:div w:id="2011910141">
      <w:bodyDiv w:val="1"/>
      <w:marLeft w:val="0"/>
      <w:marRight w:val="0"/>
      <w:marTop w:val="0"/>
      <w:marBottom w:val="0"/>
      <w:divBdr>
        <w:top w:val="none" w:sz="0" w:space="0" w:color="auto"/>
        <w:left w:val="none" w:sz="0" w:space="0" w:color="auto"/>
        <w:bottom w:val="none" w:sz="0" w:space="0" w:color="auto"/>
        <w:right w:val="none" w:sz="0" w:space="0" w:color="auto"/>
      </w:divBdr>
    </w:div>
    <w:div w:id="2018340051">
      <w:bodyDiv w:val="1"/>
      <w:marLeft w:val="0"/>
      <w:marRight w:val="0"/>
      <w:marTop w:val="0"/>
      <w:marBottom w:val="0"/>
      <w:divBdr>
        <w:top w:val="none" w:sz="0" w:space="0" w:color="auto"/>
        <w:left w:val="none" w:sz="0" w:space="0" w:color="auto"/>
        <w:bottom w:val="none" w:sz="0" w:space="0" w:color="auto"/>
        <w:right w:val="none" w:sz="0" w:space="0" w:color="auto"/>
      </w:divBdr>
    </w:div>
    <w:div w:id="2038314009">
      <w:bodyDiv w:val="1"/>
      <w:marLeft w:val="0"/>
      <w:marRight w:val="0"/>
      <w:marTop w:val="0"/>
      <w:marBottom w:val="0"/>
      <w:divBdr>
        <w:top w:val="none" w:sz="0" w:space="0" w:color="auto"/>
        <w:left w:val="none" w:sz="0" w:space="0" w:color="auto"/>
        <w:bottom w:val="none" w:sz="0" w:space="0" w:color="auto"/>
        <w:right w:val="none" w:sz="0" w:space="0" w:color="auto"/>
      </w:divBdr>
    </w:div>
    <w:div w:id="2062636481">
      <w:bodyDiv w:val="1"/>
      <w:marLeft w:val="0"/>
      <w:marRight w:val="0"/>
      <w:marTop w:val="0"/>
      <w:marBottom w:val="0"/>
      <w:divBdr>
        <w:top w:val="none" w:sz="0" w:space="0" w:color="auto"/>
        <w:left w:val="none" w:sz="0" w:space="0" w:color="auto"/>
        <w:bottom w:val="none" w:sz="0" w:space="0" w:color="auto"/>
        <w:right w:val="none" w:sz="0" w:space="0" w:color="auto"/>
      </w:divBdr>
    </w:div>
    <w:div w:id="2066643014">
      <w:bodyDiv w:val="1"/>
      <w:marLeft w:val="0"/>
      <w:marRight w:val="0"/>
      <w:marTop w:val="0"/>
      <w:marBottom w:val="0"/>
      <w:divBdr>
        <w:top w:val="none" w:sz="0" w:space="0" w:color="auto"/>
        <w:left w:val="none" w:sz="0" w:space="0" w:color="auto"/>
        <w:bottom w:val="none" w:sz="0" w:space="0" w:color="auto"/>
        <w:right w:val="none" w:sz="0" w:space="0" w:color="auto"/>
      </w:divBdr>
    </w:div>
    <w:div w:id="2100829322">
      <w:bodyDiv w:val="1"/>
      <w:marLeft w:val="0"/>
      <w:marRight w:val="0"/>
      <w:marTop w:val="0"/>
      <w:marBottom w:val="0"/>
      <w:divBdr>
        <w:top w:val="none" w:sz="0" w:space="0" w:color="auto"/>
        <w:left w:val="none" w:sz="0" w:space="0" w:color="auto"/>
        <w:bottom w:val="none" w:sz="0" w:space="0" w:color="auto"/>
        <w:right w:val="none" w:sz="0" w:space="0" w:color="auto"/>
      </w:divBdr>
    </w:div>
    <w:div w:id="212726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5</Pages>
  <Words>7471</Words>
  <Characters>4260</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253</cp:revision>
  <cp:lastPrinted>2019-12-23T14:29:00Z</cp:lastPrinted>
  <dcterms:created xsi:type="dcterms:W3CDTF">2019-06-25T09:45:00Z</dcterms:created>
  <dcterms:modified xsi:type="dcterms:W3CDTF">2020-02-12T12:56:00Z</dcterms:modified>
</cp:coreProperties>
</file>