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E47" w:rsidRDefault="00786B7E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864" style="position:absolute;left:0;text-align:left;margin-left:215.85pt;margin-top:5.9pt;width:34pt;height:48.2pt;z-index:25169203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l57OEI55AABPWQQADgAAAAAAAAAA&#10;AAAAAAAuAgAAZHJzL2Uyb0RvYy54bWxQSwECLQAUAAYACAAAACEAsh1Mm+AAAAAKAQAADwAAAAAA&#10;AAAAAAAAAADoewAAZHJzL2Rvd25yZXYueG1sUEsFBgAAAAAEAAQA8wAAAPV8AAAAAA==&#10;">
            <v:shape id="Freeform 3" o:spid="_x0000_s186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TgcsAA&#10;AADcAAAADwAAAGRycy9kb3ducmV2LnhtbESPSwvCMBCE74L/IazgTVMfqFSjiKh4EMTXfWnWtths&#10;ShO1/nsjCB6HmfmGmS1qU4gnVS63rKDXjUAQJ1bnnCq4nDedCQjnkTUWlknBmxws5s3GDGNtX3yk&#10;58mnIkDYxagg876MpXRJRgZd15bEwbvZyqAPskqlrvAV4KaQ/SgaSYM5h4UMS1pllNxPD6PADra7&#10;/TXtHwdrHnteHia3a71Xqt2ql1MQnmr/D//aO61g2BvB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Tgcs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86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jb9scA&#10;AADcAAAADwAAAGRycy9kb3ducmV2LnhtbESPT2sCMRTE74V+h/AKvUjNWkTb1ShFWLUeCv6BXh+b&#10;52bbzcuSpLr66Ruh0OMwM79hpvPONuJEPtSOFQz6GQji0umaKwWHffH0AiJEZI2NY1JwoQDz2f3d&#10;FHPtzryl0y5WIkE45KjAxNjmUobSkMXQdy1x8o7OW4xJ+kpqj+cEt418zrKRtFhzWjDY0sJQ+b37&#10;sQq+ig/zuRhfl773uqVrr9ismveRUo8P3dsERKQu/of/2mutYDgYw+1MOgJ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42/b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86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2ajMAA&#10;AADcAAAADwAAAGRycy9kb3ducmV2LnhtbERPy2rCQBTdF/yH4RbclDrxgUjqKCJVihvx8QGXzDUT&#10;mrkTMlMT/753Ibg8nPdy3fta3amNVWAD41EGirgItuLSwPWy+1yAignZYh2YDDwowno1eFtibkPH&#10;J7qfU6kkhGOOBlxKTa51LBx5jKPQEAt3C63HJLAttW2xk3Bf60mWzbXHiqXBYUNbR8Xv+c9LyXGK&#10;x8Otu+z2PXb4fXD8sTkZM3zvN1+gEvXpJX66f6yB2VjWyhk5Anr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2ajM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86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hmyMUA&#10;AADcAAAADwAAAGRycy9kb3ducmV2LnhtbESPQUsDMRSE70L/Q3gFbzbbUqtumxapCiL0YC0Ub4/N&#10;6+7SzUtInt313xtB8DjMzDfMajO4Tl0optazgemkAEVcedtybeDw8XJzDyoJssXOMxn4pgSb9ehq&#10;haX1Pb/TZS+1yhBOJRpoREKpdaoacpgmPhBn7+SjQ8ky1tpG7DPcdXpWFAvtsOW80GCgbUPVef/l&#10;DOz65/B2t7g9hc84n+n0ZOW4FWOux8PjEpTQIP/hv/arNTCfPsDvmX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CGbI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86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cN8AA&#10;AADcAAAADwAAAGRycy9kb3ducmV2LnhtbERPzWrCQBC+F3yHZQQvRTe1RSS6iohK8SL+PMCQHbPB&#10;7GzIbk18+86h0OPH979c975WT2pjFdjAxyQDRVwEW3Fp4Hbdj+egYkK2WAcmAy+KsF4N3paY29Dx&#10;mZ6XVCoJ4ZijAZdSk2sdC0ce4yQ0xMLdQ+sxCWxLbVvsJNzXepplM+2xYmlw2NDWUfG4/HgpOX3i&#10;6XjvrvtDjx3ujo7fN2djRsN+swCVqE//4j/3tzXwNZX5ckaOgF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dcN8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87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Kgc8UA&#10;AADcAAAADwAAAGRycy9kb3ducmV2LnhtbESPQUsDMRSE70L/Q3hCbzbbpdayNi2lVhDBg1Uo3h6b&#10;193FzUtInt313xtB8DjMzDfMeju6Xl0ops6zgfmsAEVce9txY+D97fFmBSoJssXeMxn4pgTbzeRq&#10;jZX1A7/S5SiNyhBOFRpoRUKldapbcphmPhBn7+yjQ8kyNtpGHDLc9bosiqV22HFeaDHQvqX68/jl&#10;DLwMh/B8t7w9h4+4KHV6sHLaizHT63F3D0polP/wX/vJGliUc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qBz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87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CFcYA&#10;AADcAAAADwAAAGRycy9kb3ducmV2LnhtbESPUWvCMBSF3wf+h3AHvoyZrm5jVKPoIChMGHMDXy/N&#10;tS1rbkoSbf33Rhjs8XDO+Q5nvhxsK87kQ+NYwdMkA0FcOtNwpeDnWz++gQgR2WDrmBRcKMByMbqb&#10;Y2Fcz1903sdKJAiHAhXUMXaFlKGsyWKYuI44eUfnLcYkfSWNxz7BbSvzLHuVFhtOCzV29F5T+bs/&#10;WQXrz76a+odyPbiP4+bworXRO63U+H5YzUBEGuJ/+K+9NQqe8xxu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vCF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87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uDC8QA&#10;AADcAAAADwAAAGRycy9kb3ducmV2LnhtbESPwWrDMBBE74X8g9hAb41cNw3BjRxCiyGUXprkAxZr&#10;a7m2VkZSHOfvq0Cgx2Fm3jCb7WR7MZIPrWMFz4sMBHHtdMuNgtOxelqDCBFZY++YFFwpwLacPWyw&#10;0O7C3zQeYiMShEOBCkyMQyFlqA1ZDAs3ECfvx3mLMUnfSO3xkuC2l3mWraTFltOCwYHeDdXd4WwV&#10;VJ/519idta/cblpaejW/6w+j1ON82r2BiDTF//C9vdcKlvkL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bgwv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87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7/+sUA&#10;AADcAAAADwAAAGRycy9kb3ducmV2LnhtbESPQWsCMRSE7wX/Q3iCF6lZrS1laxQVgkILpSr0+tg8&#10;d5duXpYkutt/bwpCj8PMfMMsVr1txJV8qB0rmE4yEMSFMzWXCk5H/fgKIkRkg41jUvBLAVbLwcMC&#10;c+M6/qLrIZYiQTjkqKCKsc2lDEVFFsPEtcTJOztvMSbpS2k8dgluGznLshdpsea0UGFL24qKn8PF&#10;Kth8duWTHxeb3r2fd9/PWhv9oZUaDfv1G4hIffwP39t7o2A+m8P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3v/6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87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+5MIA&#10;AADc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pPoPH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r7k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87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VUL4A&#10;AADcAAAADwAAAGRycy9kb3ducmV2LnhtbESPzQrCMBCE74LvEFbwpqm/SDWKCIoerT7A0qxtsdnU&#10;Jtr69kYQPA4z3wyz2rSmFC+qXWFZwWgYgSBOrS44U3C97AcLEM4jaywtk4I3Odisu50Vxto2fKZX&#10;4jMRStjFqCD3voqldGlOBt3QVsTBu9naoA+yzqSusQnlppTjKJpLgwWHhRwr2uWU3pOnUTB9N4dH&#10;MrtHe21odJpUJ/bpTKl+r90uQXhq/T/8o486cOM5fM+EI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wHVVC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87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DvsMA&#10;AADcAAAADwAAAGRycy9kb3ducmV2LnhtbESPQYvCMBSE78L+h/AWvNl0y6JrNYqsKOJJu+r50Tzb&#10;ss1LaaLWf28EweMwM98w03lnanGl1lWWFXxFMQji3OqKCwWHv9XgB4TzyBpry6TgTg7ms4/eFFNt&#10;b7yna+YLESDsUlRQet+kUrq8JIMusg1x8M62NeiDbAupW7wFuKllEsdDabDisFBiQ78l5f/ZxSi4&#10;DE/Jgc9bvcuW9/V4uVo4eSyU6n92iwkIT51/h1/tjVbwnYz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ADv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87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w3sQA&#10;AADcAAAADwAAAGRycy9kb3ducmV2LnhtbERPu27CMBTdkfoP1q3EBg4URRBwIkCqRDsU8RrYLvEl&#10;SRtfh9iF9O/roVLHo/NeZJ2pxZ1aV1lWMBpGIIhzqysuFBwPr4MpCOeRNdaWScEPOcjSp94CE20f&#10;vKP73hcihLBLUEHpfZNI6fKSDLqhbYgDd7WtQR9gW0jd4iOEm1qOoyiWBisODSU2tC4p/9p/GwWn&#10;7TSebVdvk8/3jwu+GH076ypWqv/cLecgPHX+X/zn3mgFk3FYG86EI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W8N7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87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tcPsUA&#10;AADcAAAADwAAAGRycy9kb3ducmV2LnhtbESPQWvCQBSE7wX/w/IEb82mUSRNXUOrVMWTtYVeH9nX&#10;JDT7NmS3MfrrXUHocZiZb5hFPphG9NS52rKCpygGQVxYXXOp4Ovz/TEF4TyyxsYyKTiTg3w5elhg&#10;pu2JP6g/+lIECLsMFVTet5mUrqjIoItsSxy8H9sZ9EF2pdQdngLcNDKJ47k0WHNYqLClVUXF7/HP&#10;KLjMv/Hgtsnbeqo9nWfpxu4PG6Um4+H1BYSnwf+H7+2dVjBLnuF2Jh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1w+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87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8ekMAA&#10;AADcAAAADwAAAGRycy9kb3ducmV2LnhtbERPzYrCMBC+C75DmIW9abpuFa1GEXHBm9rdBxiaMS02&#10;k9pE7fr05iB4/Pj+F6vO1uJGra8cK/gaJiCIC6crNgr+fn8GUxA+IGusHZOCf/KwWvZ7C8y0u/OR&#10;bnkwIoawz1BBGUKTSemLkiz6oWuII3dyrcUQYWukbvEew20tR0kykRYrjg0lNrQpqTjnV6vg4kZj&#10;3eVb3J+3s0NlTHp5HFOlPj+69RxEoC68xS/3TitIv+P8eCYeAb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8ekM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88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4pXMQA&#10;AADcAAAADwAAAGRycy9kb3ducmV2LnhtbESPzW7CMBCE70h9B2srcSMO5bcpBgESEleghx4Xe0nS&#10;xus0NhD69LgSEsfRzHyjmS1aW4kLNb50rKCfpCCItTMl5wo+D5veFIQPyAYrx6TgRh4W85fODDPj&#10;rryjyz7kIkLYZ6igCKHOpPS6IIs+cTVx9E6usRiibHJpGrxGuK3kW5qOpcWS40KBNa0L0j/7s1Ww&#10;LY80GuvTu52u9O7r7zcMJt9Gqe5ru/wAEagNz/CjvTUKhoM+/J+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uKV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88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LDMEA&#10;AADcAAAADwAAAGRycy9kb3ducmV2LnhtbERPW2vCMBR+F/Yfwhn4punqGNoZZQqCQyd4wb0emrOm&#10;rDkpTaz13xthsMfvzjedd7YSLTW+dKzgZZiAIM6dLrlQcDquBmMQPiBrrByTght5mM+eelPMtLvy&#10;ntpDKEQsYZ+hAhNCnUnpc0MW/dDVxFH7cY3FEGFTSN3gNZbbSqZJ8iYtlhwXDNa0NJT/Hi5WQYu7&#10;W/JtFl+Tz3Kbp7vFeaMjr/rP3cc7iEBd+Df/pddaweso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MCwz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88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QbmcQA&#10;AADcAAAADwAAAGRycy9kb3ducmV2LnhtbESPQUvDQBSE70L/w/IK3uymqYjEbkspVDxq9ODxmX3N&#10;pmbfC7vbJvrrXUHwOMzMN8x6O/leXSjETtjAclGAIm7EdtwaeHs93NyDignZYi9MBr4ownYzu1pj&#10;ZWXkF7rUqVUZwrFCAy6lodI6No48xoUMxNk7SvCYsgyttgHHDPe9LoviTnvsOC84HGjvqPmsz97A&#10;+Nh8nMrju3XfYZBD/SynshdjrufT7gFUoin9h//aT9bA7Wo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UG5n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88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LOzMYA&#10;AADcAAAADwAAAGRycy9kb3ducmV2LnhtbESP3WoCMRSE7wu+QzhC77rZWqmyNYrVClIU8e/+dHO6&#10;u5qcLJtU17dvCgUvh5n5hhlNWmvEhRpfOVbwnKQgiHOnKy4UHPaLpyEIH5A1Gsek4EYeJuPOwwgz&#10;7a68pcsuFCJC2GeooAyhzqT0eUkWfeJq4uh9u8ZiiLIppG7wGuHWyF6avkqLFceFEmualZSfdz9W&#10;wWIzN6feejs9yjD7GHyZ4ef7fKXUY7edvoEI1IZ7+L+91Ar6L334OxOPgB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LOz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88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Gi8YA&#10;AADcAAAADwAAAGRycy9kb3ducmV2LnhtbESPQWvCQBSE7wX/w/KEXkrdqDVIdA0iSCxUsGnB6zP7&#10;TILZtyG7jem/7xYKPQ4z8w2zTgfTiJ46V1tWMJ1EIIgLq2suFXx+7J+XIJxH1thYJgXf5CDdjB7W&#10;mGh753fqc1+KAGGXoILK+zaR0hUVGXQT2xIH72o7gz7IrpS6w3uAm0bOoiiWBmsOCxW2tKuouOVf&#10;RkF/eruUh961r7flk1vML1l21GelHsfDdgXC0+D/w3/tg1bwMo/h90w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yGi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88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iYMcA&#10;AADcAAAADwAAAGRycy9kb3ducmV2LnhtbESPT2sCMRTE7wW/Q3hCbzVbq9VujaKC0ItQ/xz09ty8&#10;7i5uXtYk6tZPb4RCj8PM/IYZTRpTiQs5X1pW8NpJQBBnVpecK9huFi9DED4ga6wsk4Jf8jAZt55G&#10;mGp75RVd1iEXEcI+RQVFCHUqpc8KMug7tiaO3o91BkOULpfa4TXCTSW7SfIuDZYcFwqsaV5Qdlyf&#10;jYLZx3B2+u7x8rY67Gm/Oxz7XZco9dxupp8gAjXhP/zX/tIKem8DeJyJR0C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GomDHAAAA3AAAAA8AAAAAAAAAAAAAAAAAmAIAAGRy&#10;cy9kb3ducmV2LnhtbFBLBQYAAAAABAAEAPUAAACMAwAAAAA=&#10;" fillcolor="black" stroked="f">
              <v:textbox style="mso-next-textbox:#Rectangle 23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88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uXCsQA&#10;AADcAAAADwAAAGRycy9kb3ducmV2LnhtbERPu27CMBTdK/UfrFuJrTgFilCIg0pbJKTSgcfAeBvf&#10;Jlbi6yh2IfD1eEDqeHTe2aK3jThR541jBS/DBARx4bThUsFhv3qegfABWWPjmBRcyMMif3zIMNXu&#10;zFs67UIpYgj7FBVUIbSplL6oyKIfupY4cr+usxgi7EqpOzzHcNvIUZJMpUXDsaHClt4rKurdn1Vw&#10;/Jqa2dbQ6GdzXX7qzWu9/P6olRo89W9zEIH68C++u9dawWQc18Y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lwrEAAAA3A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88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oYf8UA&#10;AADcAAAADwAAAGRycy9kb3ducmV2LnhtbESPQWsCMRSE7wX/Q3hCbzVrW4pdjSKK6KWHqsXrY/O6&#10;2e7mZZtEXf31Rij0OMzMN8xk1tlGnMiHyrGC4SADQVw4XXGpYL9bPY1AhIissXFMCi4UYDbtPUww&#10;1+7Mn3TaxlIkCIccFZgY21zKUBiyGAauJU7et/MWY5K+lNrjOcFtI5+z7E1arDgtGGxpYaiot0er&#10;wM8Py/rKx686u35cwvqn+x2hUeqx383HICJ18T/8195oBa8v73A/k4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hh/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88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udh8IA&#10;AADcAAAADwAAAGRycy9kb3ducmV2LnhtbERP22oCMRB9L/gPYYS+lJqtiJetUYpQECqClw+Ybsbd&#10;pclk2Yy6+vXNg+Dj4dzny847daE21oENfAwyUMRFsDWXBo6H7/cpqCjIFl1gMnCjCMtF72WOuQ1X&#10;3tFlL6VKIRxzNFCJNLnWsajIYxyEhjhxp9B6lATbUtsWryncOz3MsrH2WHNqqLChVUXF3/7sDbjh&#10;r5v9TOJGbke9ye5edm9ba8xrv/v6BCXUyVP8cK+tgdEozU9n0hH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52H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88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ZF8UA&#10;AADcAAAADwAAAGRycy9kb3ducmV2LnhtbESPT2sCMRTE7wW/Q3hCbzWrSCmrUfyDsBcP3Spen5vn&#10;ZjF5WTZRt376plDocZiZ3zDzZe+suFMXGs8KxqMMBHHldcO1gsPX7u0DRIjIGq1nUvBNAZaLwcsc&#10;c+0f/En3MtYiQTjkqMDE2OZShsqQwzDyLXHyLr5zGJPsaqk7fCS4s3KSZe/SYcNpwWBLG0PVtbw5&#10;BduytZNDYdbhdNyfz7Z47ui0Vep12K9mICL18T/81y60gul0DL9n0hG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SpkX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89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Z5JMMA&#10;AADcAAAADwAAAGRycy9kb3ducmV2LnhtbESPT4vCMBTE74LfITzBmyaKqFSjLLKC4Gn9c/D2SN62&#10;3W1eSpO19dubBcHjMDO/YdbbzlXiTk0oPWuYjBUIYuNtybmGy3k/WoIIEdli5Zk0PCjAdtPvrTGz&#10;vuUvup9iLhKEQ4YaihjrTMpgCnIYxr4mTt63bxzGJJtc2gbbBHeVnCo1lw5LTgsF1rQryPye/pyG&#10;n708eqPQXC/X9mAXt885VUrr4aD7WIGI1MV3+NU+WA2z2RT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Z5J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89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DIqcUA&#10;AADcAAAADwAAAGRycy9kb3ducmV2LnhtbESPQWvCQBSE7wX/w/KE3uqmJhRJXUWFQmnpoSrS42v2&#10;mYRk34bdNUn/fVcQPA4z8w2zXI+mFT05X1tW8DxLQBAXVtdcKjge3p4WIHxA1thaJgV/5GG9mjws&#10;Mdd24G/q96EUEcI+RwVVCF0upS8qMuhntiOO3tk6gyFKV0rtcIhw08p5krxIgzXHhQo72lVUNPuL&#10;UfBz+eTzV/qxcdtwsuPBN/PfRaPU43TcvIIINIZ7+NZ+1wqyLIXr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Mip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89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JPasYA&#10;AADcAAAADwAAAGRycy9kb3ducmV2LnhtbESPQWvCQBSE70L/w/IK3nRTiWJTN1ILgheh2h7q7Zl9&#10;TUKyb9PdVdP+ercgeBxm5htmsexNK87kfG1ZwdM4AUFcWF1zqeDzYz2ag/ABWWNrmRT8kodl/jBY&#10;YKbthXd03odSRAj7DBVUIXSZlL6oyKAf2444et/WGQxRulJqh5cIN62cJMlMGqw5LlTY0VtFRbM/&#10;GQWr5/nq5z3l7d/ueKDD17GZTlyi1PCxf30BEagP9/CtvdEK0jSF/zPxCM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JPasYAAADcAAAADwAAAAAAAAAAAAAAAACYAgAAZHJz&#10;L2Rvd25yZXYueG1sUEsFBgAAAAAEAAQA9QAAAIsDAAAAAA==&#10;" fillcolor="black" stroked="f">
              <v:textbox style="mso-next-textbox:#Rectangle 30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89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bn0MQA&#10;AADcAAAADwAAAGRycy9kb3ducmV2LnhtbESPQUsDMRSE74L/ITzBm82qbZG1aVkKovS0rRWvr5vX&#10;zdLNy5LEdPvvjVDwOMzMN8xiNdpeJPKhc6zgcVKAIG6c7rhVsP98e3gBESKyxt4xKbhQgNXy9maB&#10;pXZn3lLaxVZkCIcSFZgYh1LK0BiyGCZuIM7e0XmLMUvfSu3xnOG2l09FMZcWO84LBgdaG2pOux+r&#10;IB3WdfWcvpPZbnzVele/fx1qpe7vxuoVRKQx/oev7Q+tYDqdwd+Zf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259D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89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+JcUA&#10;AADcAAAADwAAAGRycy9kb3ducmV2LnhtbESPQWvCQBSE7wX/w/KE3urGIkGjq4jYYntpGwU9PrLP&#10;bDD7NmTXmPbXd4VCj8PMfMMsVr2tRUetrxwrGI8SEMSF0xWXCg77l6cpCB+QNdaOScE3eVgtBw8L&#10;zLS78Rd1eShFhLDPUIEJocmk9IUhi37kGuLonV1rMUTZllK3eItwW8vnJEmlxYrjgsGGNoaKS361&#10;Cvx4sz2+259Zd3o1/JG/mfSzNEo9Dvv1HESgPvyH/9o7rWAySeF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v4l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434DE" w:rsidRPr="007701E3" w:rsidRDefault="00B434DE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85E47" w:rsidRPr="007701E3" w:rsidRDefault="00F85E47" w:rsidP="00F85E4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85E47" w:rsidRPr="007701E3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№24</w:t>
      </w:r>
    </w:p>
    <w:p w:rsidR="00F85E47" w:rsidRPr="00846DEF" w:rsidRDefault="00F85E47" w:rsidP="00F85E4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267B97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267B97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85E47" w:rsidRPr="00267B97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85E47" w:rsidRPr="00267B97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85E47" w:rsidRPr="00267B97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Радигіної А.А.</w:t>
      </w:r>
    </w:p>
    <w:p w:rsidR="00F85E47" w:rsidRPr="00267B97" w:rsidRDefault="00F85E47" w:rsidP="00F85E47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267B97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 заяву  Радигіної А.А.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>, сільська  рада       ВИРІШИЛА:</w:t>
      </w: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Радигіній Алісі Андріївні,  яка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зареєстрований за адресою: </w:t>
      </w:r>
      <w:r w:rsidR="00B434DE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ідентифікаційний номер </w:t>
      </w:r>
      <w:r w:rsidR="00B434DE">
        <w:rPr>
          <w:rFonts w:ascii="Times New Roman" w:eastAsia="Arial Unicode MS" w:hAnsi="Times New Roman" w:cs="Times New Roman"/>
          <w:sz w:val="24"/>
          <w:szCs w:val="24"/>
        </w:rPr>
        <w:t>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0,22452</w:t>
      </w:r>
      <w:r w:rsidRPr="00267B97">
        <w:rPr>
          <w:rFonts w:ascii="Times New Roman" w:eastAsia="Arial Unicode MS" w:hAnsi="Times New Roman" w:cs="Times New Roman"/>
          <w:sz w:val="24"/>
          <w:szCs w:val="24"/>
        </w:rPr>
        <w:t xml:space="preserve"> га, (кадастровий номер: 682398</w:t>
      </w:r>
      <w:r>
        <w:rPr>
          <w:rFonts w:ascii="Times New Roman" w:eastAsia="Arial Unicode MS" w:hAnsi="Times New Roman" w:cs="Times New Roman"/>
          <w:sz w:val="24"/>
          <w:szCs w:val="24"/>
        </w:rPr>
        <w:t>4000:01:007:0040</w:t>
      </w:r>
      <w:r w:rsidRPr="00267B97">
        <w:rPr>
          <w:rFonts w:ascii="Times New Roman" w:eastAsia="Arial Unicode MS" w:hAnsi="Times New Roman" w:cs="Times New Roman"/>
          <w:sz w:val="24"/>
          <w:szCs w:val="24"/>
        </w:rPr>
        <w:t>),  для  будівництва та обслуговування житлового будинку, господарських будівель і споруд (присадибна ділянка),  яка розташована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Славутський  район, с. Крупець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Радигіній А.А.,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посвідчити своє право  в  установленому  законом  порядку.</w:t>
      </w: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 та благоустрою (Денисюк Т.В.).</w:t>
      </w: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В.А.Михалюк</w:t>
      </w:r>
    </w:p>
    <w:p w:rsidR="00F85E47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F85E4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F85E4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Pr="007701E3" w:rsidRDefault="00A936F2" w:rsidP="00F85E4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A274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1135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2019-05-15T06:05:00Z</dcterms:created>
  <dcterms:modified xsi:type="dcterms:W3CDTF">2019-05-15T06:05:00Z</dcterms:modified>
</cp:coreProperties>
</file>