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040420" w:rsidRDefault="00F85E47" w:rsidP="00F85E47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                  </w:t>
      </w: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895" style="position:absolute;left:0;text-align:left;margin-left:223.65pt;margin-top:0;width:34.4pt;height:48.3pt;z-index:251693056" coordorigin="3834,994" coordsize="1142,1718">
            <v:shape id="_x0000_s189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9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9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9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0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0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0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0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0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0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0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0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0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0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1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1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1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1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1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1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16" style="position:absolute;left:3834;top:1424;width:40;height:748" fillcolor="black" stroked="f"/>
            <v:shape id="_x0000_s1917" style="position:absolute;left:3834;top:2172;width:40;height:163" coordsize="400,1632" path="m400,1615r,9l400,,,,,1624r,8l,1624r,3l1,1632r399,-17xe" fillcolor="black" stroked="f">
              <v:path arrowok="t"/>
            </v:shape>
            <v:shape id="_x0000_s191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1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2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2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2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23" style="position:absolute;left:4405;top:994;width:551;height:40" fillcolor="black" stroked="f"/>
            <v:shape id="_x0000_s1924" style="position:absolute;left:3834;top:994;width:571;height:40" coordsize="5711,400" path="m400,200l201,400r5510,l5711,,201,,,200,201,,,,,200r400,xe" fillcolor="black" stroked="f">
              <v:path arrowok="t"/>
            </v:shape>
            <v:shape id="_x0000_s192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556390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№12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 М.А.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Герасименка М.А.,   сільська  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Герасименку Миколі Андрійовичу,</w:t>
      </w:r>
      <w:r w:rsidR="00EA4D76">
        <w:rPr>
          <w:rFonts w:ascii="Times New Roman" w:eastAsia="Arial Unicode MS" w:hAnsi="Times New Roman" w:cs="Times New Roman"/>
          <w:sz w:val="24"/>
          <w:szCs w:val="24"/>
        </w:rPr>
        <w:t xml:space="preserve"> який зареєстрований за адресою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0,10 га, для ведення особистого селянського господарства, земельна ділянка розташова</w:t>
      </w:r>
      <w:r>
        <w:rPr>
          <w:rFonts w:ascii="Times New Roman" w:eastAsia="Arial Unicode MS" w:hAnsi="Times New Roman" w:cs="Times New Roman"/>
          <w:sz w:val="24"/>
          <w:szCs w:val="24"/>
        </w:rPr>
        <w:t>на в с. Полянь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2. Герасименку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В.А.Михалюк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right" w:pos="935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84A6B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1002</Words>
  <Characters>572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2019-05-15T05:28:00Z</dcterms:created>
  <dcterms:modified xsi:type="dcterms:W3CDTF">2019-05-15T05:28:00Z</dcterms:modified>
</cp:coreProperties>
</file>