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EDF" w:rsidRDefault="00776EDF" w:rsidP="00776EDF">
      <w:pPr>
        <w:spacing w:after="0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17" name="Рисунок 5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76EDF" w:rsidRDefault="00776EDF" w:rsidP="00776EDF">
      <w:pPr>
        <w:tabs>
          <w:tab w:val="left" w:pos="2520"/>
        </w:tabs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76EDF" w:rsidRDefault="00776EDF" w:rsidP="00776EDF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76EDF" w:rsidRDefault="00776EDF" w:rsidP="00776E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76EDF" w:rsidRDefault="00776EDF" w:rsidP="00776E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27.03.2019                                                 Крупець                                                           №19</w:t>
      </w:r>
    </w:p>
    <w:p w:rsidR="00776EDF" w:rsidRDefault="00776EDF" w:rsidP="00776EDF"/>
    <w:p w:rsidR="00776EDF" w:rsidRPr="00FD05F7" w:rsidRDefault="00776EDF" w:rsidP="00776ED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D05F7">
        <w:rPr>
          <w:rFonts w:ascii="Times New Roman" w:hAnsi="Times New Roman" w:cs="Times New Roman"/>
          <w:b/>
          <w:sz w:val="24"/>
          <w:szCs w:val="24"/>
        </w:rPr>
        <w:t>Про план роботи виконкому на ІІ квартал 2019 року</w:t>
      </w:r>
    </w:p>
    <w:p w:rsidR="00776EDF" w:rsidRDefault="00776EDF" w:rsidP="00776EDF">
      <w:pPr>
        <w:spacing w:after="0"/>
      </w:pPr>
    </w:p>
    <w:p w:rsidR="00776EDF" w:rsidRDefault="00776EDF" w:rsidP="00776ED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У відповідності до ст.40 Закону України «Про місцеве самоврядування в Україні»,</w:t>
      </w:r>
    </w:p>
    <w:p w:rsidR="00776EDF" w:rsidRPr="00AC4BF4" w:rsidRDefault="00776EDF" w:rsidP="00776EDF">
      <w:pPr>
        <w:pStyle w:val="HTML0"/>
        <w:shd w:val="clear" w:color="auto" w:fill="FFFFFF"/>
        <w:spacing w:line="276" w:lineRule="auto"/>
        <w:textAlignment w:val="baseline"/>
        <w:rPr>
          <w:rFonts w:ascii="Times New Roman" w:hAnsi="Times New Roman"/>
          <w:lang w:val="uk-UA"/>
        </w:rPr>
      </w:pPr>
      <w:proofErr w:type="spellStart"/>
      <w:r w:rsidRPr="00AC4BF4">
        <w:rPr>
          <w:rFonts w:ascii="Times New Roman" w:hAnsi="Times New Roman"/>
          <w:lang w:val="uk-UA"/>
        </w:rPr>
        <w:t>Крупецької</w:t>
      </w:r>
      <w:proofErr w:type="spellEnd"/>
      <w:r w:rsidRPr="00AC4BF4">
        <w:rPr>
          <w:rFonts w:ascii="Times New Roman" w:hAnsi="Times New Roman"/>
          <w:lang w:val="uk-UA"/>
        </w:rPr>
        <w:t xml:space="preserve"> сільської ради , виконавчий  </w:t>
      </w:r>
      <w:r>
        <w:rPr>
          <w:rFonts w:ascii="Times New Roman" w:hAnsi="Times New Roman"/>
          <w:lang w:val="uk-UA"/>
        </w:rPr>
        <w:t xml:space="preserve">комітет </w:t>
      </w:r>
      <w:r w:rsidRPr="00AC4BF4">
        <w:rPr>
          <w:rFonts w:ascii="Times New Roman" w:hAnsi="Times New Roman"/>
          <w:lang w:val="uk-UA"/>
        </w:rPr>
        <w:t xml:space="preserve">сільської ради </w:t>
      </w:r>
    </w:p>
    <w:p w:rsidR="00776EDF" w:rsidRDefault="00776EDF" w:rsidP="00776EDF">
      <w:pPr>
        <w:pStyle w:val="HTML0"/>
        <w:shd w:val="clear" w:color="auto" w:fill="FFFFFF"/>
        <w:spacing w:line="276" w:lineRule="auto"/>
        <w:textAlignment w:val="baseline"/>
        <w:rPr>
          <w:rFonts w:ascii="Times New Roman" w:hAnsi="Times New Roman"/>
          <w:lang w:val="uk-UA"/>
        </w:rPr>
      </w:pPr>
      <w:r w:rsidRPr="00AC4BF4">
        <w:rPr>
          <w:rFonts w:ascii="Times New Roman" w:hAnsi="Times New Roman"/>
          <w:lang w:val="uk-UA"/>
        </w:rPr>
        <w:t>ВИРІШИВ:</w:t>
      </w:r>
    </w:p>
    <w:p w:rsidR="00776EDF" w:rsidRDefault="00776EDF" w:rsidP="00776ED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1. План роботи виконкому сільської ради на ІІ квартал 2019 року затвердити</w:t>
      </w:r>
    </w:p>
    <w:p w:rsidR="00776EDF" w:rsidRDefault="00776EDF" w:rsidP="00776ED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 Додаток №1).</w:t>
      </w:r>
    </w:p>
    <w:p w:rsidR="00776EDF" w:rsidRDefault="00776EDF" w:rsidP="00776ED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Сільський голова                                                                                      В.А.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Михалюк</w:t>
      </w:r>
      <w:proofErr w:type="spellEnd"/>
    </w:p>
    <w:p w:rsidR="00776EDF" w:rsidRDefault="00776EDF" w:rsidP="00776ED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5E4791" w:rsidRDefault="005E4791" w:rsidP="00776ED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5E4791" w:rsidRDefault="005E4791" w:rsidP="00776ED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Додаток №1</w:t>
      </w:r>
    </w:p>
    <w:p w:rsidR="00776EDF" w:rsidRDefault="00776EDF" w:rsidP="00776ED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затверджено рішенням виконкому</w:t>
      </w:r>
    </w:p>
    <w:p w:rsidR="00776EDF" w:rsidRDefault="00776EDF" w:rsidP="00776ED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№19 від 27.03.2019 року</w:t>
      </w:r>
    </w:p>
    <w:p w:rsidR="00776EDF" w:rsidRDefault="00776EDF" w:rsidP="00776ED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76EDF" w:rsidRDefault="00776EDF" w:rsidP="00776ED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ПЛАН</w:t>
      </w:r>
    </w:p>
    <w:p w:rsidR="00776EDF" w:rsidRDefault="00776EDF" w:rsidP="00776ED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роботи виконкому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</w:t>
      </w:r>
    </w:p>
    <w:p w:rsidR="00776EDF" w:rsidRDefault="00776EDF" w:rsidP="00776ED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ІІ квартал 2019 року</w:t>
      </w:r>
    </w:p>
    <w:p w:rsidR="00776EDF" w:rsidRDefault="00776EDF" w:rsidP="00776ED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8"/>
        <w:tblW w:w="0" w:type="auto"/>
        <w:tblLook w:val="04A0"/>
      </w:tblPr>
      <w:tblGrid>
        <w:gridCol w:w="817"/>
        <w:gridCol w:w="5563"/>
        <w:gridCol w:w="3191"/>
      </w:tblGrid>
      <w:tr w:rsidR="00776EDF" w:rsidTr="00725320">
        <w:tc>
          <w:tcPr>
            <w:tcW w:w="817" w:type="dxa"/>
          </w:tcPr>
          <w:p w:rsidR="00776EDF" w:rsidRDefault="00776EDF" w:rsidP="0072532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776EDF" w:rsidRDefault="00776EDF" w:rsidP="0072532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563" w:type="dxa"/>
          </w:tcPr>
          <w:p w:rsidR="00776EDF" w:rsidRDefault="00776EDF" w:rsidP="0072532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Питання , які виносяться на розгляд</w:t>
            </w:r>
          </w:p>
        </w:tc>
        <w:tc>
          <w:tcPr>
            <w:tcW w:w="3191" w:type="dxa"/>
          </w:tcPr>
          <w:p w:rsidR="00776EDF" w:rsidRDefault="00776EDF" w:rsidP="0072532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Строки розгляду</w:t>
            </w:r>
          </w:p>
        </w:tc>
      </w:tr>
      <w:tr w:rsidR="00776EDF" w:rsidTr="00725320">
        <w:tc>
          <w:tcPr>
            <w:tcW w:w="817" w:type="dxa"/>
          </w:tcPr>
          <w:p w:rsidR="00776EDF" w:rsidRDefault="00776EDF" w:rsidP="0072532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3" w:type="dxa"/>
          </w:tcPr>
          <w:p w:rsidR="00776EDF" w:rsidRPr="00403A70" w:rsidRDefault="00776EDF" w:rsidP="00725320">
            <w:pPr>
              <w:pStyle w:val="a5"/>
              <w:shd w:val="clear" w:color="auto" w:fill="FFFFFF"/>
              <w:spacing w:before="0" w:beforeAutospacing="0" w:after="0" w:afterAutospacing="0" w:line="276" w:lineRule="auto"/>
              <w:rPr>
                <w:color w:val="333333"/>
                <w:lang w:val="uk-UA"/>
              </w:rPr>
            </w:pPr>
            <w:r>
              <w:rPr>
                <w:color w:val="333333"/>
              </w:rPr>
              <w:t xml:space="preserve">Про </w:t>
            </w:r>
            <w:proofErr w:type="spellStart"/>
            <w:r>
              <w:rPr>
                <w:color w:val="000000"/>
              </w:rPr>
              <w:t>підготовки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заходів</w:t>
            </w:r>
            <w:proofErr w:type="spellEnd"/>
            <w:r>
              <w:rPr>
                <w:color w:val="000000"/>
              </w:rPr>
              <w:t xml:space="preserve"> до </w:t>
            </w:r>
            <w:proofErr w:type="spellStart"/>
            <w:r>
              <w:rPr>
                <w:color w:val="000000"/>
              </w:rPr>
              <w:t>відзначення</w:t>
            </w:r>
            <w:proofErr w:type="spellEnd"/>
            <w:r>
              <w:rPr>
                <w:color w:val="000000"/>
              </w:rPr>
              <w:t xml:space="preserve"> Дня </w:t>
            </w:r>
            <w:proofErr w:type="spellStart"/>
            <w:r>
              <w:rPr>
                <w:color w:val="000000"/>
              </w:rPr>
              <w:t>пам</w:t>
            </w:r>
            <w:proofErr w:type="spellEnd"/>
            <w:r w:rsidRPr="00910DCC">
              <w:rPr>
                <w:color w:val="000000"/>
                <w:vertAlign w:val="superscript"/>
                <w:lang w:val="uk-UA"/>
              </w:rPr>
              <w:t>,</w:t>
            </w:r>
            <w:proofErr w:type="spellStart"/>
            <w:r>
              <w:rPr>
                <w:color w:val="000000"/>
              </w:rPr>
              <w:t>яті</w:t>
            </w:r>
            <w:proofErr w:type="spellEnd"/>
            <w:r>
              <w:rPr>
                <w:color w:val="000000"/>
              </w:rPr>
              <w:t xml:space="preserve"> та </w:t>
            </w:r>
            <w:proofErr w:type="spellStart"/>
            <w:r>
              <w:rPr>
                <w:color w:val="000000"/>
              </w:rPr>
              <w:t>примирення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333333"/>
              </w:rPr>
              <w:t xml:space="preserve">на </w:t>
            </w:r>
            <w:proofErr w:type="spellStart"/>
            <w:r>
              <w:rPr>
                <w:color w:val="333333"/>
              </w:rPr>
              <w:t>території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сільської</w:t>
            </w:r>
            <w:proofErr w:type="spellEnd"/>
            <w:r>
              <w:rPr>
                <w:color w:val="333333"/>
              </w:rPr>
              <w:t xml:space="preserve"> ради</w:t>
            </w:r>
            <w:r>
              <w:rPr>
                <w:color w:val="333333"/>
                <w:lang w:val="uk-UA"/>
              </w:rPr>
              <w:t xml:space="preserve"> та Дня Перемоги</w:t>
            </w:r>
          </w:p>
        </w:tc>
        <w:tc>
          <w:tcPr>
            <w:tcW w:w="3191" w:type="dxa"/>
          </w:tcPr>
          <w:p w:rsidR="00776EDF" w:rsidRDefault="00776EDF" w:rsidP="0072532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26.04.2019 р.</w:t>
            </w:r>
          </w:p>
        </w:tc>
      </w:tr>
      <w:tr w:rsidR="00776EDF" w:rsidTr="00725320">
        <w:tc>
          <w:tcPr>
            <w:tcW w:w="817" w:type="dxa"/>
          </w:tcPr>
          <w:p w:rsidR="00776EDF" w:rsidRDefault="00776EDF" w:rsidP="0072532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63" w:type="dxa"/>
          </w:tcPr>
          <w:p w:rsidR="00776EDF" w:rsidRPr="00910DCC" w:rsidRDefault="00776EDF" w:rsidP="0072532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DC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роботу медичних закладів на території </w:t>
            </w:r>
            <w:proofErr w:type="spellStart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Крупецької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сільської ради </w:t>
            </w:r>
          </w:p>
        </w:tc>
        <w:tc>
          <w:tcPr>
            <w:tcW w:w="3191" w:type="dxa"/>
          </w:tcPr>
          <w:p w:rsidR="00776EDF" w:rsidRDefault="00776EDF" w:rsidP="0072532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26.04.2019 р.</w:t>
            </w:r>
          </w:p>
        </w:tc>
      </w:tr>
      <w:tr w:rsidR="00776EDF" w:rsidTr="00725320">
        <w:tc>
          <w:tcPr>
            <w:tcW w:w="817" w:type="dxa"/>
          </w:tcPr>
          <w:p w:rsidR="00776EDF" w:rsidRDefault="00776EDF" w:rsidP="0072532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63" w:type="dxa"/>
          </w:tcPr>
          <w:p w:rsidR="00776EDF" w:rsidRPr="00910DCC" w:rsidRDefault="00776EDF" w:rsidP="0072532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 стан торгівельного обслуговування на території  сільської ради</w:t>
            </w:r>
          </w:p>
        </w:tc>
        <w:tc>
          <w:tcPr>
            <w:tcW w:w="3191" w:type="dxa"/>
          </w:tcPr>
          <w:p w:rsidR="00776EDF" w:rsidRDefault="00776EDF" w:rsidP="0072532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30.05.2019 р.</w:t>
            </w:r>
          </w:p>
        </w:tc>
      </w:tr>
      <w:tr w:rsidR="00776EDF" w:rsidTr="00725320">
        <w:tc>
          <w:tcPr>
            <w:tcW w:w="817" w:type="dxa"/>
          </w:tcPr>
          <w:p w:rsidR="00776EDF" w:rsidRDefault="00776EDF" w:rsidP="0072532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63" w:type="dxa"/>
          </w:tcPr>
          <w:p w:rsidR="00776EDF" w:rsidRPr="00910DCC" w:rsidRDefault="00776EDF" w:rsidP="00725320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 безпеку поведінки на водоймах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91" w:type="dxa"/>
          </w:tcPr>
          <w:p w:rsidR="00776EDF" w:rsidRDefault="00776EDF" w:rsidP="0072532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30.05.2019 р.</w:t>
            </w:r>
          </w:p>
        </w:tc>
      </w:tr>
      <w:tr w:rsidR="00776EDF" w:rsidTr="00725320">
        <w:tc>
          <w:tcPr>
            <w:tcW w:w="817" w:type="dxa"/>
          </w:tcPr>
          <w:p w:rsidR="00776EDF" w:rsidRDefault="00776EDF" w:rsidP="0072532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63" w:type="dxa"/>
          </w:tcPr>
          <w:p w:rsidR="00776EDF" w:rsidRPr="00910DCC" w:rsidRDefault="00776EDF" w:rsidP="00725320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DC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Про організацію оздоровлення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дітей   і підлітків влітку  2019</w:t>
            </w:r>
            <w:r w:rsidRPr="00910DC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910DC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року</w:t>
            </w:r>
          </w:p>
        </w:tc>
        <w:tc>
          <w:tcPr>
            <w:tcW w:w="3191" w:type="dxa"/>
          </w:tcPr>
          <w:p w:rsidR="00776EDF" w:rsidRDefault="00776EDF" w:rsidP="0072532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21.06.2019 р.</w:t>
            </w:r>
          </w:p>
        </w:tc>
      </w:tr>
      <w:tr w:rsidR="00776EDF" w:rsidTr="00725320">
        <w:tc>
          <w:tcPr>
            <w:tcW w:w="817" w:type="dxa"/>
          </w:tcPr>
          <w:p w:rsidR="00776EDF" w:rsidRDefault="00776EDF" w:rsidP="0072532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63" w:type="dxa"/>
          </w:tcPr>
          <w:p w:rsidR="00776EDF" w:rsidRPr="00910DCC" w:rsidRDefault="00776EDF" w:rsidP="00725320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DC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Про підготовку об’єктів соціально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– </w:t>
            </w:r>
            <w:r w:rsidRPr="00910DC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культурного призначення до роботи в </w:t>
            </w:r>
            <w:proofErr w:type="spellStart"/>
            <w:r w:rsidRPr="00910DC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осінньо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– зимовий період 2019 /2020</w:t>
            </w:r>
            <w:r w:rsidRPr="00910DC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років</w:t>
            </w:r>
          </w:p>
        </w:tc>
        <w:tc>
          <w:tcPr>
            <w:tcW w:w="3191" w:type="dxa"/>
          </w:tcPr>
          <w:p w:rsidR="00776EDF" w:rsidRDefault="00776EDF" w:rsidP="0072532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21.06.2019 р.</w:t>
            </w:r>
          </w:p>
        </w:tc>
      </w:tr>
    </w:tbl>
    <w:p w:rsidR="00776EDF" w:rsidRDefault="00776EDF" w:rsidP="00776ED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76EDF" w:rsidRDefault="00776EDF" w:rsidP="00776ED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 розділ</w:t>
      </w:r>
    </w:p>
    <w:p w:rsidR="00776EDF" w:rsidRDefault="00776EDF" w:rsidP="00776ED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Контроль за виконанням прийнятих рішень</w:t>
      </w:r>
    </w:p>
    <w:p w:rsidR="00776EDF" w:rsidRDefault="00776EDF" w:rsidP="00776ED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76EDF" w:rsidRDefault="00776EDF" w:rsidP="00776ED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Рішення виконкому №17 від 27.03.2019 року «Про заходи по забезпеченню протипожежної безпеки на території сільської ради »</w:t>
      </w:r>
    </w:p>
    <w:p w:rsidR="00776EDF" w:rsidRDefault="00776EDF" w:rsidP="00776ED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76EDF" w:rsidRDefault="00776EDF" w:rsidP="00776ED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 розділ</w:t>
      </w:r>
    </w:p>
    <w:p w:rsidR="00776EDF" w:rsidRDefault="00776EDF" w:rsidP="00776ED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Організаційно масові заходи</w:t>
      </w:r>
    </w:p>
    <w:p w:rsidR="00776EDF" w:rsidRDefault="00776EDF" w:rsidP="00776ED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76EDF" w:rsidRPr="00511E1D" w:rsidRDefault="00776EDF" w:rsidP="00776ED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11E1D">
        <w:rPr>
          <w:rFonts w:ascii="Times New Roman" w:hAnsi="Times New Roman"/>
          <w:sz w:val="24"/>
          <w:szCs w:val="24"/>
        </w:rPr>
        <w:t>-   Участь у проведенні  організаційно – масових заходів під час підготовки та відзначення</w:t>
      </w:r>
    </w:p>
    <w:p w:rsidR="00776EDF" w:rsidRPr="00511E1D" w:rsidRDefault="00776EDF" w:rsidP="00776ED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11E1D">
        <w:rPr>
          <w:rFonts w:ascii="Times New Roman" w:hAnsi="Times New Roman"/>
          <w:sz w:val="24"/>
          <w:szCs w:val="24"/>
        </w:rPr>
        <w:t xml:space="preserve">     ви</w:t>
      </w:r>
      <w:r>
        <w:rPr>
          <w:rFonts w:ascii="Times New Roman" w:hAnsi="Times New Roman"/>
          <w:sz w:val="24"/>
          <w:szCs w:val="24"/>
        </w:rPr>
        <w:t>значних дат та знаменитих подій;</w:t>
      </w:r>
    </w:p>
    <w:p w:rsidR="00776EDF" w:rsidRPr="00511E1D" w:rsidRDefault="00776EDF" w:rsidP="00776ED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11E1D">
        <w:rPr>
          <w:rFonts w:ascii="Times New Roman" w:hAnsi="Times New Roman"/>
          <w:sz w:val="24"/>
          <w:szCs w:val="24"/>
        </w:rPr>
        <w:t>-   Здійснювати контроль за станом в</w:t>
      </w:r>
      <w:r>
        <w:rPr>
          <w:rFonts w:ascii="Times New Roman" w:hAnsi="Times New Roman"/>
          <w:sz w:val="24"/>
          <w:szCs w:val="24"/>
        </w:rPr>
        <w:t>иконання бюджету сільської ради;</w:t>
      </w:r>
    </w:p>
    <w:p w:rsidR="00776EDF" w:rsidRPr="00511E1D" w:rsidRDefault="00776EDF" w:rsidP="00776ED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Проводити </w:t>
      </w:r>
      <w:r w:rsidRPr="00511E1D">
        <w:rPr>
          <w:rFonts w:ascii="Times New Roman" w:hAnsi="Times New Roman"/>
          <w:sz w:val="24"/>
          <w:szCs w:val="24"/>
        </w:rPr>
        <w:t xml:space="preserve"> організаційну та роз’яснювальну  роботу по попередженню нещасних випадків на  водоймах , та забезпе</w:t>
      </w:r>
      <w:r>
        <w:rPr>
          <w:rFonts w:ascii="Times New Roman" w:hAnsi="Times New Roman"/>
          <w:sz w:val="24"/>
          <w:szCs w:val="24"/>
        </w:rPr>
        <w:t>чення безпечної життєдіяльності;</w:t>
      </w:r>
    </w:p>
    <w:p w:rsidR="00776EDF" w:rsidRPr="00511E1D" w:rsidRDefault="00776EDF" w:rsidP="00776ED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 Посилити роботу    відповідальними особами з пожежної безпеки</w:t>
      </w:r>
      <w:r w:rsidRPr="00511E1D">
        <w:rPr>
          <w:rFonts w:ascii="Times New Roman" w:hAnsi="Times New Roman"/>
          <w:sz w:val="24"/>
          <w:szCs w:val="24"/>
        </w:rPr>
        <w:t xml:space="preserve"> по навчанню населення</w:t>
      </w:r>
      <w:r>
        <w:rPr>
          <w:rFonts w:ascii="Times New Roman" w:hAnsi="Times New Roman"/>
          <w:sz w:val="24"/>
          <w:szCs w:val="24"/>
        </w:rPr>
        <w:t xml:space="preserve"> правилам протипожежної безпеки;</w:t>
      </w:r>
    </w:p>
    <w:p w:rsidR="00776EDF" w:rsidRPr="00511E1D" w:rsidRDefault="00776EDF" w:rsidP="00776ED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11E1D">
        <w:rPr>
          <w:rFonts w:ascii="Times New Roman" w:hAnsi="Times New Roman"/>
          <w:sz w:val="24"/>
          <w:szCs w:val="24"/>
        </w:rPr>
        <w:t>-     Забезпечити виконання власних рішень та р</w:t>
      </w:r>
      <w:r>
        <w:rPr>
          <w:rFonts w:ascii="Times New Roman" w:hAnsi="Times New Roman"/>
          <w:sz w:val="24"/>
          <w:szCs w:val="24"/>
        </w:rPr>
        <w:t>ішень вищестоящих органів влади;</w:t>
      </w:r>
    </w:p>
    <w:p w:rsidR="00776EDF" w:rsidRPr="00511E1D" w:rsidRDefault="00776EDF" w:rsidP="00776ED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11E1D">
        <w:rPr>
          <w:rFonts w:ascii="Times New Roman" w:hAnsi="Times New Roman"/>
          <w:sz w:val="24"/>
          <w:szCs w:val="24"/>
        </w:rPr>
        <w:t xml:space="preserve"> -   Держати на  контролі   санітарний  стан  та благоустрій н</w:t>
      </w:r>
      <w:r>
        <w:rPr>
          <w:rFonts w:ascii="Times New Roman" w:hAnsi="Times New Roman"/>
          <w:sz w:val="24"/>
          <w:szCs w:val="24"/>
        </w:rPr>
        <w:t>аселених пунктів сільської ради;</w:t>
      </w:r>
    </w:p>
    <w:p w:rsidR="00776EDF" w:rsidRPr="00511E1D" w:rsidRDefault="00776EDF" w:rsidP="00776ED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  Продовжувати </w:t>
      </w:r>
      <w:r w:rsidRPr="00511E1D">
        <w:rPr>
          <w:rFonts w:ascii="Times New Roman" w:hAnsi="Times New Roman"/>
          <w:sz w:val="24"/>
          <w:szCs w:val="24"/>
        </w:rPr>
        <w:t xml:space="preserve"> проведення оперативних нарад у виконкомі сільської ради.</w:t>
      </w:r>
    </w:p>
    <w:p w:rsidR="00776EDF" w:rsidRDefault="00776EDF" w:rsidP="00776ED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76EDF" w:rsidRPr="009B409B" w:rsidRDefault="00776EDF" w:rsidP="00776ED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   В.А.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Михалюк</w:t>
      </w:r>
      <w:proofErr w:type="spellEnd"/>
    </w:p>
    <w:p w:rsidR="005E4791" w:rsidRDefault="005E4791" w:rsidP="00776EDF">
      <w:pPr>
        <w:spacing w:after="0"/>
        <w:rPr>
          <w:rFonts w:ascii="Times New Roman" w:hAnsi="Times New Roman"/>
          <w:sz w:val="24"/>
          <w:szCs w:val="24"/>
        </w:rPr>
      </w:pPr>
    </w:p>
    <w:p w:rsidR="005E4791" w:rsidRDefault="005E4791" w:rsidP="00776EDF">
      <w:pPr>
        <w:spacing w:after="0"/>
        <w:rPr>
          <w:rFonts w:ascii="Times New Roman" w:hAnsi="Times New Roman"/>
          <w:sz w:val="24"/>
          <w:szCs w:val="24"/>
        </w:rPr>
      </w:pPr>
    </w:p>
    <w:p w:rsidR="00FE38FB" w:rsidRDefault="00FE38FB" w:rsidP="00AA3F0C">
      <w:pPr>
        <w:spacing w:after="0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68E0"/>
    <w:rsid w:val="00067305"/>
    <w:rsid w:val="000B1BA9"/>
    <w:rsid w:val="000E2C75"/>
    <w:rsid w:val="00106E39"/>
    <w:rsid w:val="00107879"/>
    <w:rsid w:val="00140C8B"/>
    <w:rsid w:val="00146743"/>
    <w:rsid w:val="001A3663"/>
    <w:rsid w:val="001D014F"/>
    <w:rsid w:val="001D7221"/>
    <w:rsid w:val="001E1A93"/>
    <w:rsid w:val="001F0134"/>
    <w:rsid w:val="002040D9"/>
    <w:rsid w:val="0022771D"/>
    <w:rsid w:val="0023190E"/>
    <w:rsid w:val="002366C8"/>
    <w:rsid w:val="00264EF8"/>
    <w:rsid w:val="003145B4"/>
    <w:rsid w:val="00396BED"/>
    <w:rsid w:val="003E1A9C"/>
    <w:rsid w:val="004135C8"/>
    <w:rsid w:val="00442923"/>
    <w:rsid w:val="00456832"/>
    <w:rsid w:val="00484E06"/>
    <w:rsid w:val="004A1328"/>
    <w:rsid w:val="004C6F40"/>
    <w:rsid w:val="004D33C8"/>
    <w:rsid w:val="00506582"/>
    <w:rsid w:val="00535F54"/>
    <w:rsid w:val="00552289"/>
    <w:rsid w:val="00553F96"/>
    <w:rsid w:val="0056460E"/>
    <w:rsid w:val="005671F1"/>
    <w:rsid w:val="00575D5D"/>
    <w:rsid w:val="005E4791"/>
    <w:rsid w:val="00604D4B"/>
    <w:rsid w:val="0061440A"/>
    <w:rsid w:val="00616E88"/>
    <w:rsid w:val="00632F5A"/>
    <w:rsid w:val="006355AC"/>
    <w:rsid w:val="00725320"/>
    <w:rsid w:val="00776EDF"/>
    <w:rsid w:val="0079362E"/>
    <w:rsid w:val="00796886"/>
    <w:rsid w:val="007E27DD"/>
    <w:rsid w:val="00820740"/>
    <w:rsid w:val="00853AC2"/>
    <w:rsid w:val="00883282"/>
    <w:rsid w:val="00883CC6"/>
    <w:rsid w:val="0089086C"/>
    <w:rsid w:val="008965CE"/>
    <w:rsid w:val="008C3E16"/>
    <w:rsid w:val="009310D4"/>
    <w:rsid w:val="009F7A38"/>
    <w:rsid w:val="00A11696"/>
    <w:rsid w:val="00A15258"/>
    <w:rsid w:val="00A223E5"/>
    <w:rsid w:val="00A41D53"/>
    <w:rsid w:val="00A5195F"/>
    <w:rsid w:val="00A55425"/>
    <w:rsid w:val="00AA3DC3"/>
    <w:rsid w:val="00AA3F0C"/>
    <w:rsid w:val="00AC7F01"/>
    <w:rsid w:val="00B00BCF"/>
    <w:rsid w:val="00B065E5"/>
    <w:rsid w:val="00B470E0"/>
    <w:rsid w:val="00B47962"/>
    <w:rsid w:val="00B5380B"/>
    <w:rsid w:val="00B86384"/>
    <w:rsid w:val="00BE6174"/>
    <w:rsid w:val="00BE78A7"/>
    <w:rsid w:val="00BF39D4"/>
    <w:rsid w:val="00C10B8B"/>
    <w:rsid w:val="00C54A32"/>
    <w:rsid w:val="00C938B9"/>
    <w:rsid w:val="00CF1BBF"/>
    <w:rsid w:val="00D10247"/>
    <w:rsid w:val="00D104B4"/>
    <w:rsid w:val="00D95D95"/>
    <w:rsid w:val="00DB1A2A"/>
    <w:rsid w:val="00E638A3"/>
    <w:rsid w:val="00EB6787"/>
    <w:rsid w:val="00F15A87"/>
    <w:rsid w:val="00F33B1A"/>
    <w:rsid w:val="00F41F6E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1791</Words>
  <Characters>1021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2019-04-03T13:45:00Z</dcterms:created>
  <dcterms:modified xsi:type="dcterms:W3CDTF">2019-04-03T13:45:00Z</dcterms:modified>
</cp:coreProperties>
</file>