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5FF" w:rsidRDefault="00631F85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1F85">
        <w:pict>
          <v:group id="_x0000_s1336" style="position:absolute;left:0;text-align:left;margin-left:223.65pt;margin-top:0;width:34.4pt;height:48.3pt;z-index:251650560" coordorigin="3834,994" coordsize="1142,1718">
            <v:shape id="_x0000_s133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33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33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34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34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34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34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34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34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34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34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34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34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35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35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35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35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35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35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35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357" style="position:absolute;left:3834;top:1424;width:40;height:748" fillcolor="black" stroked="f"/>
            <v:shape id="_x0000_s1358" style="position:absolute;left:3834;top:2172;width:40;height:163" coordsize="400,1632" path="m400,1615r,9l400,,,,,1624r,8l,1624r,3l1,1632r399,-17xe" fillcolor="black" stroked="f">
              <v:path arrowok="t"/>
            </v:shape>
            <v:shape id="_x0000_s135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36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36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36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36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364" style="position:absolute;left:4405;top:994;width:551;height:40" fillcolor="black" stroked="f"/>
            <v:shape id="_x0000_s1365" style="position:absolute;left:3834;top:994;width:571;height:40" coordsize="5711,400" path="m400,200l201,400r5510,l5711,,201,,,200,201,,,,,200r400,xe" fillcolor="black" stroked="f">
              <v:path arrowok="t"/>
            </v:shape>
            <v:shape id="_x0000_s136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0025FF" w:rsidRDefault="000025FF" w:rsidP="000025FF">
      <w:pPr>
        <w:shd w:val="clear" w:color="auto" w:fill="FFFFFF"/>
        <w:tabs>
          <w:tab w:val="left" w:pos="708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            Крупець                                                   №12</w:t>
      </w:r>
    </w:p>
    <w:p w:rsidR="000025FF" w:rsidRDefault="000025FF" w:rsidP="000025FF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 дозволу на розробку 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технічної документації із землеустрою 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щодо встановлення (відновлення) меж 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 ділянки в натурі (на місцевості)</w:t>
      </w: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Дуля В.С.</w:t>
      </w:r>
    </w:p>
    <w:p w:rsidR="000025FF" w:rsidRDefault="000025FF" w:rsidP="000025FF">
      <w:pPr>
        <w:tabs>
          <w:tab w:val="left" w:pos="708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  Дуля В.С., сільська рада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1.Надати Дуля Володимиру Сергійовичу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який зареєстрований за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адресою</w:t>
      </w:r>
      <w:proofErr w:type="spellEnd"/>
      <w:r w:rsidR="001F51A3">
        <w:rPr>
          <w:rFonts w:ascii="Times New Roman" w:eastAsia="Arial Unicode MS" w:hAnsi="Times New Roman" w:cs="Times New Roman"/>
          <w:sz w:val="24"/>
          <w:szCs w:val="24"/>
        </w:rPr>
        <w:t>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ділянка  розташована в с</w:t>
      </w:r>
      <w:r w:rsidR="001F51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="001F51A3">
        <w:rPr>
          <w:rFonts w:ascii="Times New Roman" w:eastAsia="Arial Unicode MS" w:hAnsi="Times New Roman" w:cs="Times New Roman"/>
          <w:color w:val="000000"/>
          <w:sz w:val="24"/>
          <w:szCs w:val="24"/>
        </w:rPr>
        <w:t>Колом’є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2.Дуля В.С.,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В.А.</w:t>
      </w:r>
    </w:p>
    <w:p w:rsidR="000025FF" w:rsidRDefault="000025FF" w:rsidP="000025FF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0025FF" w:rsidRDefault="000025FF" w:rsidP="000025FF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95778" w:rsidRDefault="00895778" w:rsidP="000025FF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895778">
      <w:pPr>
        <w:tabs>
          <w:tab w:val="left" w:pos="708"/>
        </w:tabs>
        <w:spacing w:after="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38FB" w:rsidRDefault="00FE38FB" w:rsidP="00895778">
      <w:pPr>
        <w:tabs>
          <w:tab w:val="left" w:pos="2160"/>
        </w:tabs>
        <w:jc w:val="center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42"/>
  </w:num>
  <w:num w:numId="18">
    <w:abstractNumId w:val="28"/>
  </w:num>
  <w:num w:numId="19">
    <w:abstractNumId w:val="34"/>
  </w:num>
  <w:num w:numId="20">
    <w:abstractNumId w:val="36"/>
  </w:num>
  <w:num w:numId="2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56FD8"/>
    <w:rsid w:val="000668E0"/>
    <w:rsid w:val="00067305"/>
    <w:rsid w:val="000B1BA9"/>
    <w:rsid w:val="000E2C75"/>
    <w:rsid w:val="000E5F4D"/>
    <w:rsid w:val="00106E39"/>
    <w:rsid w:val="00107879"/>
    <w:rsid w:val="00136149"/>
    <w:rsid w:val="00140C8B"/>
    <w:rsid w:val="00195D81"/>
    <w:rsid w:val="001A3663"/>
    <w:rsid w:val="001D014F"/>
    <w:rsid w:val="001E767E"/>
    <w:rsid w:val="001F0134"/>
    <w:rsid w:val="001F46B3"/>
    <w:rsid w:val="001F51A3"/>
    <w:rsid w:val="002040D9"/>
    <w:rsid w:val="0022771D"/>
    <w:rsid w:val="0023190E"/>
    <w:rsid w:val="002366C8"/>
    <w:rsid w:val="00264EF8"/>
    <w:rsid w:val="00293DD7"/>
    <w:rsid w:val="002A52D1"/>
    <w:rsid w:val="002F3029"/>
    <w:rsid w:val="003145B4"/>
    <w:rsid w:val="00396BED"/>
    <w:rsid w:val="003E5E47"/>
    <w:rsid w:val="004135C8"/>
    <w:rsid w:val="00442923"/>
    <w:rsid w:val="00456832"/>
    <w:rsid w:val="00484E06"/>
    <w:rsid w:val="004A1328"/>
    <w:rsid w:val="004C6F40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1F85"/>
    <w:rsid w:val="00632F5A"/>
    <w:rsid w:val="006355AC"/>
    <w:rsid w:val="00692329"/>
    <w:rsid w:val="00776EDF"/>
    <w:rsid w:val="0079362E"/>
    <w:rsid w:val="007A27ED"/>
    <w:rsid w:val="007B646F"/>
    <w:rsid w:val="007C1D5C"/>
    <w:rsid w:val="007C698D"/>
    <w:rsid w:val="007E27DD"/>
    <w:rsid w:val="00820740"/>
    <w:rsid w:val="00834FCD"/>
    <w:rsid w:val="00853AC2"/>
    <w:rsid w:val="008815EC"/>
    <w:rsid w:val="00883282"/>
    <w:rsid w:val="00895778"/>
    <w:rsid w:val="008965CE"/>
    <w:rsid w:val="008C3E16"/>
    <w:rsid w:val="009310D4"/>
    <w:rsid w:val="009332A5"/>
    <w:rsid w:val="00951419"/>
    <w:rsid w:val="009F03AE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65E5"/>
    <w:rsid w:val="00B470E0"/>
    <w:rsid w:val="00BB0063"/>
    <w:rsid w:val="00BE6174"/>
    <w:rsid w:val="00BF39D4"/>
    <w:rsid w:val="00C10B8B"/>
    <w:rsid w:val="00C54A32"/>
    <w:rsid w:val="00C938B9"/>
    <w:rsid w:val="00CF1BBF"/>
    <w:rsid w:val="00D10247"/>
    <w:rsid w:val="00D104B4"/>
    <w:rsid w:val="00D37424"/>
    <w:rsid w:val="00D53BEC"/>
    <w:rsid w:val="00DB1A2A"/>
    <w:rsid w:val="00DF4062"/>
    <w:rsid w:val="00E5678B"/>
    <w:rsid w:val="00E638A3"/>
    <w:rsid w:val="00EC625E"/>
    <w:rsid w:val="00EF5B1C"/>
    <w:rsid w:val="00F02AD2"/>
    <w:rsid w:val="00F15A87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,4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uiPriority w:val="9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uiPriority w:val="99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1083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2019-04-23T12:18:00Z</dcterms:created>
  <dcterms:modified xsi:type="dcterms:W3CDTF">2019-04-23T12:18:00Z</dcterms:modified>
</cp:coreProperties>
</file>