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22563">
        <w:pict>
          <v:group id="Группа 1121" o:spid="_x0000_s1460" style="position:absolute;left:0;text-align:left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6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6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6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6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6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6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6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6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6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7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7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7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7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7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7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7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7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7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7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8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8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8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8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8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8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8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8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8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8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9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1ED0" w:rsidRDefault="00F71ED0" w:rsidP="00F71E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14.05.2019р.                                Крупець                                        №_____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Про розгляд проекту рішення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«Про встановлення ставок та пільг із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сплати податку на нерухоме майно, 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відмінне від земельної ділянки, на  2020 рік»</w:t>
      </w: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keepNext/>
        <w:keepLines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Керуючися статтею 266 Податкового кодексу України, пунктом 24 частини першої статті 26 Закону України “Про місцеве самоврядування в Україні”,  сільска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1. Установити на території  Крупецької сільської ради: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1) ставки податку на нерухоме майно, відмінне від земельної ділянки, згідно з додатком 1;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2) пільги для фізичних та юридичних осіб, надані відповідно до підпункту 266.4.2 пункту 266.4 статті 266 Податкового кодексу України, за переліком згідно з додатком 2.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2. Оприлюднити рішення в засобах масової інформації або в інший можливий спосіб.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noProof/>
          <w:color w:val="000000"/>
          <w:sz w:val="24"/>
          <w:szCs w:val="24"/>
        </w:rPr>
        <w:t xml:space="preserve">          3. Контроль за виконанням рішення покласти 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4. Рішення  № 13 ваід 25.06.2018 рік визнати таким, що втратило чинність.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Сільський голова                                                                          Михалюк В.А.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B68D8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46BDF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1F02"/>
    <w:rsid w:val="006D475F"/>
    <w:rsid w:val="00776EDF"/>
    <w:rsid w:val="0079362E"/>
    <w:rsid w:val="007A27ED"/>
    <w:rsid w:val="007B646F"/>
    <w:rsid w:val="007C1D5C"/>
    <w:rsid w:val="007C3881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B4E45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CF7FC1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C6FFA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908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2019-05-11T07:21:00Z</dcterms:created>
  <dcterms:modified xsi:type="dcterms:W3CDTF">2019-05-11T07:21:00Z</dcterms:modified>
</cp:coreProperties>
</file>