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495" style="position:absolute;left:0;text-align:left;margin-left:223.65pt;margin-top:0;width:34.4pt;height:48.3pt;z-index:251692032" coordorigin="3834,994" coordsize="1142,1718">
            <v:shape id="_x0000_s149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0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0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0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0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1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1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1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1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6" style="position:absolute;left:3834;top:1424;width:40;height:748" fillcolor="black" stroked="f"/>
            <v:shape id="_x0000_s1517" style="position:absolute;left:3834;top:2172;width:40;height:163" coordsize="400,1632" path="m400,1615r,9l400,,,,,1624r,8l,1624r,3l1,1632r399,-17xe" fillcolor="black" stroked="f">
              <v:path arrowok="t"/>
            </v:shape>
            <v:shape id="_x0000_s151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2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2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2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23" style="position:absolute;left:4405;top:994;width:551;height:40" fillcolor="black" stroked="f"/>
            <v:shape id="_x0000_s1524" style="position:absolute;left:3834;top:994;width:571;height:40" coordsize="5711,400" path="m400,200l201,400r5510,l5711,,201,,,200,201,,,,,200r400,xe" fillcolor="black" stroked="f">
              <v:path arrowok="t"/>
            </v:shape>
            <v:shape id="_x0000_s152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Крупець                                                   №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затвердження Програми утримання та </w:t>
      </w: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розвиток інфраструктури доріг </w:t>
      </w: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tabs>
          <w:tab w:val="left" w:pos="851"/>
        </w:tabs>
        <w:spacing w:before="75" w:after="75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 пункту 22 частини першої статті 26 Закону України «Про місцеве самоврядування в Україні», статті 20 Закону України «Про автомобільні дороги», Закону України «Про Державні цільові програми» та з метою поліпшення транспортно-експлуатаційного стану мережі доріг загального користування, у тому числі місцевого значення та вулиць і доріг комунальної власності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ради,сільська рада ВИРІШИЛА:</w:t>
      </w:r>
    </w:p>
    <w:p w:rsidR="008815EC" w:rsidRDefault="008815EC" w:rsidP="008815EC">
      <w:pPr>
        <w:numPr>
          <w:ilvl w:val="0"/>
          <w:numId w:val="11"/>
        </w:numPr>
        <w:shd w:val="clear" w:color="auto" w:fill="FFFFFF"/>
        <w:tabs>
          <w:tab w:val="left" w:pos="851"/>
        </w:tabs>
        <w:spacing w:before="72" w:after="12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Затвердити Програму утримання та розвиток інфраструктури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дорігКрупецької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2019 рік (далі – Програма), що додається.</w:t>
      </w:r>
    </w:p>
    <w:p w:rsidR="008815EC" w:rsidRDefault="008815EC" w:rsidP="008815EC">
      <w:pPr>
        <w:numPr>
          <w:ilvl w:val="0"/>
          <w:numId w:val="11"/>
        </w:numPr>
        <w:shd w:val="clear" w:color="auto" w:fill="FFFFFF"/>
        <w:tabs>
          <w:tab w:val="left" w:pos="851"/>
        </w:tabs>
        <w:spacing w:before="72" w:after="120" w:line="300" w:lineRule="atLeast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</w:rPr>
        <w:t>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голова                                                                                              В.А.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D602A" w:rsidRDefault="00DD602A" w:rsidP="008815EC">
      <w:pPr>
        <w:shd w:val="clear" w:color="auto" w:fill="FFFFFF"/>
        <w:spacing w:before="75" w:after="75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75" w:after="75" w:line="240" w:lineRule="auto"/>
        <w:rPr>
          <w:rFonts w:ascii="Times New Roman" w:eastAsia="Times New Roman" w:hAnsi="Times New Roman" w:cs="Times New Roman"/>
          <w:color w:val="4D4D4D"/>
          <w:sz w:val="24"/>
          <w:szCs w:val="24"/>
        </w:rPr>
      </w:pPr>
      <w:r>
        <w:rPr>
          <w:rFonts w:ascii="Times New Roman" w:eastAsia="Times New Roman" w:hAnsi="Times New Roman" w:cs="Times New Roman"/>
          <w:color w:val="4D4D4D"/>
          <w:sz w:val="24"/>
          <w:szCs w:val="24"/>
        </w:rPr>
        <w:t> </w:t>
      </w:r>
    </w:p>
    <w:p w:rsidR="008815EC" w:rsidRDefault="008815EC" w:rsidP="008815EC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 1 до рішення </w:t>
      </w:r>
    </w:p>
    <w:p w:rsidR="008815EC" w:rsidRDefault="008815EC" w:rsidP="008815EC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сільської ради  ХХІ скликання </w:t>
      </w:r>
    </w:p>
    <w:p w:rsidR="008815EC" w:rsidRDefault="008815EC" w:rsidP="008815EC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18.04.2019 р.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___. </w:t>
      </w:r>
    </w:p>
    <w:p w:rsidR="008815EC" w:rsidRDefault="008815EC" w:rsidP="008815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815EC" w:rsidRDefault="008815EC" w:rsidP="008815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815EC" w:rsidRDefault="008815EC" w:rsidP="008815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ПРОГРАМА</w:t>
      </w:r>
    </w:p>
    <w:p w:rsidR="008815EC" w:rsidRDefault="008815EC" w:rsidP="008815E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утримання та розвиток інфраструктури доріг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8815EC" w:rsidRDefault="008815EC" w:rsidP="008815EC">
      <w:pPr>
        <w:shd w:val="clear" w:color="auto" w:fill="FFFFFF"/>
        <w:spacing w:before="225" w:after="225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537"/>
        <w:gridCol w:w="3060"/>
        <w:gridCol w:w="6078"/>
      </w:tblGrid>
      <w:tr w:rsidR="008815EC" w:rsidTr="008815EC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 рада</w:t>
            </w:r>
          </w:p>
        </w:tc>
      </w:tr>
      <w:tr w:rsidR="008815EC" w:rsidTr="008815EC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8815EC" w:rsidTr="008815EC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8815EC" w:rsidTr="008815EC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Утримання та розвиток інфраструктури доріг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сільської ради на 2019 рік</w:t>
            </w:r>
          </w:p>
        </w:tc>
      </w:tr>
      <w:tr w:rsidR="008815EC" w:rsidTr="008815EC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України»,постанова Кабінету Міністрів України від 30 березня 1994 р.№ 198 «Про затвердження Єдиних правил ремонту і утримання автомобільних доріг, вулиць, залізничних переїздів, правил користування ними та охорони»</w:t>
            </w:r>
          </w:p>
        </w:tc>
      </w:tr>
      <w:tr w:rsidR="008815EC" w:rsidTr="008815EC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Необхідність поліпшення транспортно-експлуатаційного стану мережі доріг загального користування, у тому числі місцевого значення та вулиць і доріг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Крупецькоїсільської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8815EC" w:rsidTr="008815EC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 рік</w:t>
            </w:r>
          </w:p>
        </w:tc>
      </w:tr>
      <w:tr w:rsidR="008815EC" w:rsidTr="008815EC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8815EC" w:rsidTr="008815EC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hideMark/>
          </w:tcPr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грн.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</w:tcPr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815EC" w:rsidRDefault="008815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2200.0 тис. грн.</w:t>
            </w:r>
          </w:p>
        </w:tc>
      </w:tr>
    </w:tbl>
    <w:p w:rsidR="008815EC" w:rsidRDefault="008815EC" w:rsidP="008815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  <w:r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8815EC" w:rsidRDefault="008815EC" w:rsidP="008815E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333333"/>
          <w:sz w:val="21"/>
          <w:szCs w:val="21"/>
        </w:rPr>
      </w:pPr>
    </w:p>
    <w:p w:rsidR="008815EC" w:rsidRDefault="008815EC" w:rsidP="008815EC">
      <w:pPr>
        <w:pStyle w:val="af4"/>
        <w:numPr>
          <w:ilvl w:val="0"/>
          <w:numId w:val="12"/>
        </w:numPr>
        <w:shd w:val="clear" w:color="auto" w:fill="FFFFFF"/>
        <w:jc w:val="center"/>
        <w:rPr>
          <w:color w:val="333333"/>
          <w:sz w:val="24"/>
          <w:szCs w:val="24"/>
          <w:lang w:eastAsia="uk-UA"/>
        </w:rPr>
      </w:pPr>
      <w:r>
        <w:rPr>
          <w:b/>
          <w:bCs/>
          <w:color w:val="333333"/>
          <w:sz w:val="24"/>
          <w:szCs w:val="24"/>
          <w:bdr w:val="none" w:sz="0" w:space="0" w:color="auto" w:frame="1"/>
          <w:lang w:eastAsia="uk-UA"/>
        </w:rPr>
        <w:t>Загальні положення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Окрім того, з їх експлуатацією,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Автомобільні дороги є однією з підсистем економічної системи країни, вони є суспільним продуктом та мають надзвичайно важливе значення.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Однак на сьогодні стан розвитку дорожнього господарства країни свідчить про певні труднощі, зумовлені недостатнім фінансуванням дорожньо-ремонтних робіт порівняно з нормативними потребами.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Основою для розроблення даної Програми є 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 постанова Кабінету Міністрів України від 30 березня 1994 р. № 198 «Про затвердження Єдиних правил ремонту і утримання автомобільних доріг, вулиць, залізничних переїздів, правил користування ними та охорони».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2.Мета Програми.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2.1.Метою Програми є: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стану вулиць та автомобільних доріг комунальної власності за рахунок коштів місцевого бюджету, що позитивно вплине на соціально-економічний розвиток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об’єднаної територіальної громади;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наявної мережі автомобільних доріг загального користування з доведенням термінів експлуатації дорожнього покриття до міжремонтних строків;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розвиток дорожньої інфраструктури та створення безпечних умов дорожнього руху на території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поліпшення транспортно-експлуатаційного стану доріг у сільській місцевості;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соціально-економічного розвитку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збільшення інвестиційної привабливості та розвитку сільського господарства за рахунок будівництва, реконструкції, ремонту та утримання вулиць і доріг комунальної власності територіальної громади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життєво важливих інтересів населення, об'єктів виробництва, підприємств, установ 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незалежно від форм власності шляхом покращення якості шляхів сполучення.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3.Визначення проблеми, на розв’язання якої спрямована Програма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3.1.Закон України «Про автомобільні дороги» регулює відносини, пов’язані з функціонуванням та розвитком автомобільних доріг. Цим законом визначено, що автомобільні дороги поділяються на: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державного значення;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місцевого значення;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міст та інших населених пунктів;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відомчі (технологічні) автомобільні дороги;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на приватних територіях.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3.2.Державне управління автомобільними дорогами загального користування здійснює Державне агентство автомобільних доріг України (Укравтодор), яке має органи управління на місцях – філії Служби автомобільних доріг.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3.3.Управління функціонуванням та розвитком вулиць і доріг міст, інших населених пунктів здійснюється відповідними органами місцевого самоврядування, у віданні яких вони знаходяться.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3.4. У зв’язку зі значним транспортним навантаженням, шляхова мережа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  втратила свої експлуатаційні якості і потребує як утримання так і ремонту. Перш за все викликають занепокоєння ті ділянки доріг по яких проходять автобусні сполучення, підвезення дітей до навчальних закладів, надання невідкладної медичної допомоги.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Внаслідок обмеженого фінансування обсяги здійснення ремонтних робіт існуючої мережі доріг є недостатніми. На даний час не здійснюється  ремонт дорожнього покриття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а попередній ямковий ремонт  не має довготривалого ефекту і потребує його повторного здійснення. 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3.5.Критеріями стратегії розвитку автомобільних доріг території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на 2019 рік, враховуючи їх незадовільний експлуатаційний стан є: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мережі автомобільних доріг;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ефективного функціонування і безпеки дорожнього руху;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транспортної доступності  між населеними пунктами, районним та обласним центрами;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запровадження механізму державно-приватного партнерства для реалізації інфраструктурних проектів, співпраця з сільськогосподарськими господарствами.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4.Перелік завдань і заходів Програми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4.1. Основними завданнями програми є: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належного утримання та ефективної експлуатації доріг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досягнення належного рівня утримання та ефективної експлуатації доріг комунальної власності;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впорядкування дорожнього руху на території населених пунктів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5.Очікувані результати виконання Програми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5.1.Виконання Програми забезпечить: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існуючої мережі доріг комунальної власності від руйнування;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виконання заходів з безпеки дорожнього руху;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ліквідацію незадовільних умов руху автотранспорту, у тому числі маршрутів загального користування, на аварійних ділянках шляхом проведення на них ремонтних робіт;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транспортного, пішохідного зв’язку та безпеки дорожнього руху;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експлуатаційного стану доріг і вулиць комунальної власності;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- раціональне фінансування галузі дорожнього господарства, а саме: виділення коштів на будівництво, реконструкцію, ремонт та утримання вулиць і доріг комунальної  власності.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            5.2.Вирішення цих проблем дозволить покращити імідж об’єднаної територіальної громади, що призведе до покращення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в цілому, поліпшення інвестиційного клімату, сприятиме залученню нових інвестицій у громаду, дозволить розвиватися діючим підприємствам, створенню нових суб’єктів господарської діяльності, забезпечить повноцінне проживання, роботу і відпочинок мешканців громади.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Сприяння безперешкодному доступу осіб з інвалідністю та інших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маломобільних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 населення до об'єктів дорожньої інфраструктури.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6.Фінансування Програми.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 6.1.Головний розпорядник коштів –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Крупецька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сільська рада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Славутського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районуХмельницької</w:t>
      </w:r>
      <w:proofErr w:type="spellEnd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області  в межах бюджетних призначень передбачає кошти на фінансування Програми.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6.2.Фінансування  Програми здійснюється в межах видатків передбачених у місцевому бюджеті на відповідний рік,  а також за рахунок інших джерел, не заборонених чинним законодавством.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</w:t>
      </w: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8815EC" w:rsidRDefault="008815EC" w:rsidP="008815E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Сільський голова                                                                                      В.А.</w:t>
      </w:r>
      <w:proofErr w:type="spellStart"/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Михалюк</w:t>
      </w:r>
      <w:proofErr w:type="spellEnd"/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6162</Words>
  <Characters>3513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2019-04-09T10:34:00Z</dcterms:created>
  <dcterms:modified xsi:type="dcterms:W3CDTF">2019-04-09T10:34:00Z</dcterms:modified>
</cp:coreProperties>
</file>