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554" style="position:absolute;left:0;text-align:left;margin-left:223.65pt;margin-top:0;width:34.4pt;height:48.3pt;z-index:251681792" coordorigin="3834,994" coordsize="1142,1718">
            <v:shape id="_x0000_s155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5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5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5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5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6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6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6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6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6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6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6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6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6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6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7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7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7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7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7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75" style="position:absolute;left:3834;top:1424;width:40;height:748" fillcolor="black" stroked="f"/>
            <v:shape id="_x0000_s1576" style="position:absolute;left:3834;top:2172;width:40;height:163" coordsize="400,1632" path="m400,1615r,9l400,,,,,1624r,8l,1624r,3l1,1632r399,-17xe" fillcolor="black" stroked="f">
              <v:path arrowok="t"/>
            </v:shape>
            <v:shape id="_x0000_s157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7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7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8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8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82" style="position:absolute;left:4405;top:994;width:551;height:40" fillcolor="black" stroked="f"/>
            <v:shape id="_x0000_s1583" style="position:absolute;left:3834;top:994;width:571;height:40" coordsize="5711,400" path="m400,200l201,400r5510,l5711,,201,,,200,201,,,,,200r400,xe" fillcolor="black" stroked="f">
              <v:path arrowok="t"/>
            </v:shape>
            <v:shape id="_x0000_s158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Pr="00C8246C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№13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 М.А.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Герасименка М.А.,   сільська   рада     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Герасименку Миколі Андрійовичу, який зареєстрований за адресою</w:t>
      </w:r>
      <w:r w:rsidR="00BF3AD6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0,27 га, для ведення особистого селянського господарства, земельна ділянка розташова</w:t>
      </w:r>
      <w:r>
        <w:rPr>
          <w:rFonts w:ascii="Times New Roman" w:eastAsia="Arial Unicode MS" w:hAnsi="Times New Roman" w:cs="Times New Roman"/>
          <w:sz w:val="24"/>
          <w:szCs w:val="24"/>
        </w:rPr>
        <w:t>на в с. Полянь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2. Герасименку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right" w:pos="9354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85E47" w:rsidRDefault="00F85E47" w:rsidP="00F85E47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773BB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5496A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2019-05-15T05:33:00Z</dcterms:created>
  <dcterms:modified xsi:type="dcterms:W3CDTF">2019-05-15T05:33:00Z</dcterms:modified>
</cp:coreProperties>
</file>