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E47" w:rsidRDefault="00786B7E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86B7E">
        <w:pict>
          <v:group id="_x0000_s1337" style="position:absolute;left:0;text-align:left;margin-left:223.65pt;margin-top:0;width:34.4pt;height:48.3pt;z-index:251674624" coordorigin="3834,994" coordsize="1142,1718">
            <v:shape id="_x0000_s133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33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34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34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34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34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34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34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34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34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34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34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35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35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35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35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35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35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35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35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358" style="position:absolute;left:3834;top:1424;width:40;height:748" fillcolor="black" stroked="f"/>
            <v:shape id="_x0000_s1359" style="position:absolute;left:3834;top:2172;width:40;height:163" coordsize="400,1632" path="m400,1615r,9l400,,,,,1624r,8l,1624r,3l1,1632r399,-17xe" fillcolor="black" stroked="f">
              <v:path arrowok="t"/>
            </v:shape>
            <v:shape id="_x0000_s136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36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36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36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36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365" style="position:absolute;left:4405;top:994;width:551;height:40" fillcolor="black" stroked="f"/>
            <v:shape id="_x0000_s1366" style="position:absolute;left:3834;top:994;width:571;height:40" coordsize="5711,400" path="m400,200l201,400r5510,l5711,,201,,,200,201,,,,,200r400,xe" fillcolor="black" stroked="f">
              <v:path arrowok="t"/>
            </v:shape>
            <v:shape id="_x0000_s136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85E47" w:rsidRDefault="00F85E47" w:rsidP="00F85E47"/>
    <w:p w:rsidR="00F85E47" w:rsidRDefault="00F85E47" w:rsidP="00F85E47"/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85E47" w:rsidRDefault="00F85E47" w:rsidP="00F85E47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№7</w:t>
      </w:r>
    </w:p>
    <w:p w:rsidR="00F85E47" w:rsidRPr="00CE0341" w:rsidRDefault="00F85E47" w:rsidP="00F85E47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Pr="00CE0341" w:rsidRDefault="00F85E47" w:rsidP="00F85E47">
      <w:pPr>
        <w:spacing w:after="0"/>
        <w:ind w:right="453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341">
        <w:rPr>
          <w:rFonts w:ascii="Times New Roman" w:hAnsi="Times New Roman" w:cs="Times New Roman"/>
          <w:b/>
          <w:sz w:val="24"/>
          <w:szCs w:val="24"/>
        </w:rPr>
        <w:t xml:space="preserve">Про  Програму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0341">
        <w:rPr>
          <w:rFonts w:ascii="Times New Roman" w:hAnsi="Times New Roman" w:cs="Times New Roman"/>
          <w:b/>
          <w:sz w:val="24"/>
          <w:szCs w:val="24"/>
        </w:rPr>
        <w:t>«Обдарована дитина»</w:t>
      </w:r>
    </w:p>
    <w:p w:rsidR="00F85E47" w:rsidRPr="00CE0341" w:rsidRDefault="00F85E47" w:rsidP="00F85E47">
      <w:pPr>
        <w:spacing w:after="0"/>
        <w:ind w:right="453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0341">
        <w:rPr>
          <w:rFonts w:ascii="Times New Roman" w:hAnsi="Times New Roman" w:cs="Times New Roman"/>
          <w:b/>
          <w:sz w:val="24"/>
          <w:szCs w:val="24"/>
        </w:rPr>
        <w:t>в Крупецькій сільській раді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0341">
        <w:rPr>
          <w:rFonts w:ascii="Times New Roman" w:hAnsi="Times New Roman" w:cs="Times New Roman"/>
          <w:b/>
          <w:sz w:val="24"/>
          <w:szCs w:val="24"/>
        </w:rPr>
        <w:t>на 2019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0341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0341">
        <w:rPr>
          <w:rFonts w:ascii="Times New Roman" w:hAnsi="Times New Roman" w:cs="Times New Roman"/>
          <w:b/>
          <w:sz w:val="24"/>
          <w:szCs w:val="24"/>
        </w:rPr>
        <w:t>2022 роки</w:t>
      </w:r>
    </w:p>
    <w:p w:rsidR="00F85E47" w:rsidRPr="00CE0341" w:rsidRDefault="00F85E47" w:rsidP="00F85E47">
      <w:pPr>
        <w:ind w:right="4538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CE034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5E47" w:rsidRPr="00CE0341" w:rsidRDefault="00F85E47" w:rsidP="00F85E47">
      <w:pPr>
        <w:spacing w:after="0"/>
        <w:ind w:firstLine="567"/>
        <w:jc w:val="both"/>
        <w:rPr>
          <w:sz w:val="24"/>
          <w:szCs w:val="24"/>
        </w:rPr>
      </w:pPr>
      <w:r w:rsidRPr="00CE0341">
        <w:rPr>
          <w:rFonts w:ascii="Times New Roman" w:hAnsi="Times New Roman" w:cs="Times New Roman"/>
          <w:sz w:val="24"/>
          <w:szCs w:val="24"/>
        </w:rPr>
        <w:t>Відповідно до п. 22 ч.1 ст.26 Закону України «Про місцеве самоврядування в Україні», Закону України «Про місцеве самоврядування в Україні», Указу Президента України 25.06.2013 № 344 «Про національну стратегію розвитку освіти в Україні на період до 2021 року», Закону  України  «Про позашкільну освіту», ст.21Закону України «Про загальну середню освіту», ст.14 Закону України «Про освіту», р</w:t>
      </w:r>
      <w:r w:rsidRPr="00CE034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озглянувши клопотання начальника відділу освіти, культури, молоді, спорту та соціального захисту населення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CE034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Крупецької сільської ради Зубової Ж.О. , </w:t>
      </w:r>
      <w:r w:rsidRPr="00CE0341">
        <w:rPr>
          <w:rFonts w:ascii="Times New Roman" w:hAnsi="Times New Roman" w:cs="Times New Roman"/>
          <w:color w:val="000000" w:themeColor="text1"/>
          <w:sz w:val="24"/>
          <w:szCs w:val="24"/>
        </w:rPr>
        <w:t>сільська рада</w:t>
      </w:r>
    </w:p>
    <w:p w:rsidR="00F85E47" w:rsidRPr="00CE0341" w:rsidRDefault="00F85E47" w:rsidP="00F85E47">
      <w:pPr>
        <w:pStyle w:val="a7"/>
        <w:spacing w:line="276" w:lineRule="auto"/>
        <w:jc w:val="both"/>
        <w:rPr>
          <w:sz w:val="24"/>
          <w:szCs w:val="24"/>
        </w:rPr>
      </w:pPr>
      <w:r w:rsidRPr="00CE0341">
        <w:rPr>
          <w:sz w:val="24"/>
          <w:szCs w:val="24"/>
        </w:rPr>
        <w:t>ВИРІШИЛА:</w:t>
      </w:r>
    </w:p>
    <w:p w:rsidR="00F85E47" w:rsidRPr="00CE0341" w:rsidRDefault="00F85E47" w:rsidP="00F85E4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0341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CE0341">
        <w:rPr>
          <w:rFonts w:ascii="Times New Roman" w:hAnsi="Times New Roman" w:cs="Times New Roman"/>
          <w:sz w:val="24"/>
          <w:szCs w:val="24"/>
        </w:rPr>
        <w:t xml:space="preserve">1.Затвердити  </w:t>
      </w:r>
      <w:r w:rsidRPr="00CE0341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 xml:space="preserve">Програму  </w:t>
      </w:r>
      <w:r w:rsidRPr="00CE0341">
        <w:rPr>
          <w:rFonts w:ascii="Times New Roman" w:hAnsi="Times New Roman" w:cs="Times New Roman"/>
          <w:sz w:val="24"/>
          <w:szCs w:val="24"/>
        </w:rPr>
        <w:t xml:space="preserve">«Обдарована дитина»  у  Крупецькій  сільській  раді на період  2019 – 2022  роки </w:t>
      </w:r>
      <w:r w:rsidRPr="00CE0341">
        <w:rPr>
          <w:rFonts w:ascii="Times New Roman" w:hAnsi="Times New Roman" w:cs="Times New Roman"/>
          <w:color w:val="000000" w:themeColor="text1"/>
          <w:sz w:val="24"/>
          <w:szCs w:val="24"/>
        </w:rPr>
        <w:t>, згідно  з додатком</w:t>
      </w:r>
      <w:r w:rsidRPr="00CE0341">
        <w:rPr>
          <w:rFonts w:ascii="Times New Roman" w:hAnsi="Times New Roman" w:cs="Times New Roman"/>
          <w:sz w:val="24"/>
          <w:szCs w:val="24"/>
        </w:rPr>
        <w:t>.</w:t>
      </w:r>
    </w:p>
    <w:p w:rsidR="00F85E47" w:rsidRPr="00CE0341" w:rsidRDefault="00F85E47" w:rsidP="00F85E47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0341">
        <w:rPr>
          <w:rFonts w:ascii="Times New Roman" w:hAnsi="Times New Roman" w:cs="Times New Roman"/>
          <w:sz w:val="24"/>
          <w:szCs w:val="24"/>
          <w:lang w:val="ru-RU"/>
        </w:rPr>
        <w:t xml:space="preserve">  2.</w:t>
      </w:r>
      <w:r w:rsidRPr="00CE0341">
        <w:rPr>
          <w:rFonts w:ascii="Times New Roman" w:hAnsi="Times New Roman" w:cs="Times New Roman"/>
          <w:sz w:val="24"/>
          <w:szCs w:val="24"/>
        </w:rPr>
        <w:t xml:space="preserve">Контроль за виконанням </w:t>
      </w:r>
      <w:proofErr w:type="gramStart"/>
      <w:r w:rsidRPr="00CE0341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E0341">
        <w:rPr>
          <w:rFonts w:ascii="Times New Roman" w:hAnsi="Times New Roman" w:cs="Times New Roman"/>
          <w:sz w:val="24"/>
          <w:szCs w:val="24"/>
        </w:rPr>
        <w:t xml:space="preserve">ішення покласти на начальника відділу освіти, молоді, </w:t>
      </w:r>
    </w:p>
    <w:p w:rsidR="00F85E47" w:rsidRDefault="00F85E47" w:rsidP="00F85E47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0341">
        <w:rPr>
          <w:rFonts w:ascii="Times New Roman" w:hAnsi="Times New Roman" w:cs="Times New Roman"/>
          <w:sz w:val="24"/>
          <w:szCs w:val="24"/>
        </w:rPr>
        <w:t xml:space="preserve">спорту та соціального захисту населення </w:t>
      </w:r>
      <w:r w:rsidRPr="00CE0341">
        <w:rPr>
          <w:rFonts w:ascii="Times New Roman" w:hAnsi="Times New Roman" w:cs="Times New Roman"/>
          <w:color w:val="000000"/>
          <w:spacing w:val="1"/>
          <w:sz w:val="24"/>
          <w:szCs w:val="24"/>
        </w:rPr>
        <w:t>Крупецької сільської</w:t>
      </w:r>
      <w:r w:rsidRPr="00CE0341">
        <w:rPr>
          <w:rFonts w:ascii="Times New Roman" w:hAnsi="Times New Roman" w:cs="Times New Roman"/>
          <w:sz w:val="24"/>
          <w:szCs w:val="24"/>
        </w:rPr>
        <w:t xml:space="preserve"> ради Зубову Ж.О.., начальника відділу фінансів </w:t>
      </w:r>
      <w:r w:rsidRPr="00CE0341">
        <w:rPr>
          <w:rFonts w:ascii="Times New Roman" w:hAnsi="Times New Roman" w:cs="Times New Roman"/>
          <w:color w:val="000000"/>
          <w:spacing w:val="1"/>
          <w:sz w:val="24"/>
          <w:szCs w:val="24"/>
        </w:rPr>
        <w:t>Крупецької сільської</w:t>
      </w:r>
      <w:r w:rsidRPr="00CE0341">
        <w:rPr>
          <w:rFonts w:ascii="Times New Roman" w:hAnsi="Times New Roman" w:cs="Times New Roman"/>
          <w:sz w:val="24"/>
          <w:szCs w:val="24"/>
        </w:rPr>
        <w:t xml:space="preserve"> ради. Голубовську О.М., постійну комісію </w:t>
      </w:r>
      <w:r w:rsidRPr="00CE0341">
        <w:rPr>
          <w:rFonts w:ascii="Times New Roman" w:hAnsi="Times New Roman" w:cs="Times New Roman"/>
          <w:color w:val="000000"/>
          <w:spacing w:val="1"/>
          <w:sz w:val="24"/>
          <w:szCs w:val="24"/>
        </w:rPr>
        <w:t>Крупецької</w:t>
      </w:r>
      <w:r w:rsidRPr="00CE0341">
        <w:rPr>
          <w:rFonts w:ascii="Times New Roman" w:hAnsi="Times New Roman" w:cs="Times New Roman"/>
          <w:sz w:val="24"/>
          <w:szCs w:val="24"/>
        </w:rPr>
        <w:t xml:space="preserve"> сільської  ради з питань фінансів, бюджету, планування, соціально-економічного розвитку, інвестицій та міжнародного співробітництва (голова комісії О.Качаровська ) </w:t>
      </w:r>
    </w:p>
    <w:p w:rsidR="00F85E47" w:rsidRDefault="00F85E47" w:rsidP="00F85E47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Pr="00CE0341" w:rsidRDefault="00F85E47" w:rsidP="00F85E47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85E47" w:rsidRPr="00CE0341" w:rsidRDefault="00F85E47" w:rsidP="00F85E47">
      <w:pPr>
        <w:pStyle w:val="a7"/>
        <w:spacing w:line="276" w:lineRule="auto"/>
        <w:ind w:left="567"/>
        <w:jc w:val="both"/>
        <w:rPr>
          <w:color w:val="000000"/>
          <w:sz w:val="24"/>
          <w:szCs w:val="24"/>
        </w:rPr>
      </w:pPr>
    </w:p>
    <w:p w:rsidR="00F85E47" w:rsidRPr="00CE0341" w:rsidRDefault="00F85E47" w:rsidP="00F85E4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</w:t>
      </w:r>
      <w:r w:rsidRPr="00CE0341">
        <w:rPr>
          <w:rFonts w:ascii="Times New Roman" w:hAnsi="Times New Roman" w:cs="Times New Roman"/>
          <w:sz w:val="24"/>
          <w:szCs w:val="24"/>
        </w:rPr>
        <w:t xml:space="preserve">                         В.А. Михалюк</w:t>
      </w: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36F2" w:rsidRDefault="00A936F2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36F2" w:rsidRDefault="00A936F2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36F2" w:rsidRDefault="00A936F2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BC6E13">
      <w:pPr>
        <w:spacing w:after="0"/>
        <w:jc w:val="center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3DD7"/>
    <w:rsid w:val="002A085B"/>
    <w:rsid w:val="002A52D1"/>
    <w:rsid w:val="002C27A6"/>
    <w:rsid w:val="002F3029"/>
    <w:rsid w:val="003145B4"/>
    <w:rsid w:val="00375C60"/>
    <w:rsid w:val="00380D83"/>
    <w:rsid w:val="00396BED"/>
    <w:rsid w:val="003E190A"/>
    <w:rsid w:val="003E57FE"/>
    <w:rsid w:val="003E5E47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A1528"/>
    <w:rsid w:val="006E6404"/>
    <w:rsid w:val="00750454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75CF4"/>
    <w:rsid w:val="00A847B5"/>
    <w:rsid w:val="00A936F2"/>
    <w:rsid w:val="00AA3DC3"/>
    <w:rsid w:val="00AC7F01"/>
    <w:rsid w:val="00B00BCF"/>
    <w:rsid w:val="00B065E5"/>
    <w:rsid w:val="00B470E0"/>
    <w:rsid w:val="00BB0063"/>
    <w:rsid w:val="00BB254B"/>
    <w:rsid w:val="00BC6E13"/>
    <w:rsid w:val="00BE3E63"/>
    <w:rsid w:val="00BE6174"/>
    <w:rsid w:val="00BF39D4"/>
    <w:rsid w:val="00C10B8B"/>
    <w:rsid w:val="00C163E3"/>
    <w:rsid w:val="00C54A32"/>
    <w:rsid w:val="00C938B9"/>
    <w:rsid w:val="00CD0478"/>
    <w:rsid w:val="00CE1106"/>
    <w:rsid w:val="00CF1BBF"/>
    <w:rsid w:val="00D10247"/>
    <w:rsid w:val="00D104B4"/>
    <w:rsid w:val="00D769E3"/>
    <w:rsid w:val="00D8483E"/>
    <w:rsid w:val="00DB1A2A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C625E"/>
    <w:rsid w:val="00EE6C06"/>
    <w:rsid w:val="00EF2F95"/>
    <w:rsid w:val="00F15A87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1027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2019-05-15T05:22:00Z</dcterms:created>
  <dcterms:modified xsi:type="dcterms:W3CDTF">2019-05-15T05:22:00Z</dcterms:modified>
</cp:coreProperties>
</file>