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4A1B" w:rsidRDefault="00AB37DA" w:rsidP="001C4A1B">
      <w:pPr>
        <w:spacing w:after="0"/>
        <w:jc w:val="center"/>
        <w:rPr>
          <w:rFonts w:ascii="Times New Roman" w:hAnsi="Times New Roman" w:cs="Times New Roman"/>
          <w:sz w:val="24"/>
          <w:szCs w:val="24"/>
        </w:rPr>
      </w:pPr>
      <w:r w:rsidRPr="00AB37DA">
        <w:pict>
          <v:group id="_x0000_s283958" style="position:absolute;left:0;text-align:left;margin-left:223.65pt;margin-top:0;width:34.4pt;height:48.3pt;z-index:251739136" coordorigin="3834,994" coordsize="1142,1718">
            <v:shape id="_x0000_s28395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28396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28396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28396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28396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28396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28396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28396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28396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28396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28396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28397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28397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28397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28397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28397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28397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28397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28397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28397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283979" style="position:absolute;left:3834;top:1424;width:40;height:748" fillcolor="black" stroked="f"/>
            <v:shape id="_x0000_s283980" style="position:absolute;left:3834;top:2172;width:40;height:163" coordsize="400,1632" path="m400,1615r,9l400,,,,,1624r,8l,1624r,3l1,1632r399,-17xe" fillcolor="black" stroked="f">
              <v:path arrowok="t"/>
            </v:shape>
            <v:shape id="_x0000_s283981"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283982" style="position:absolute;left:3994;top:2506;width:419;height:206" coordsize="4190,2060" path="m4038,1660r152,l152,,,369,4038,2029r152,l4038,2029r77,31l4190,2029,4038,1660xe" fillcolor="black" stroked="f">
              <v:path arrowok="t"/>
            </v:shape>
            <v:shape id="_x0000_s283983" style="position:absolute;left:4397;top:2506;width:419;height:203" coordsize="4190,2031" path="m4042,r-4,2l,1662r152,369l4190,371r-4,1l4042,r-3,1l4038,2r4,-2xe" fillcolor="black" stroked="f">
              <v:path arrowok="t"/>
            </v:shape>
            <v:shape id="_x0000_s283984"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283985" style="position:absolute;left:4936;top:994;width:40;height:1340" coordsize="400,13403" path="m199,400l,200,,13403r400,l400,200,199,,400,200,400,,199,r,400xe" fillcolor="black" stroked="f">
              <v:path arrowok="t"/>
            </v:shape>
            <v:rect id="_x0000_s283986" style="position:absolute;left:4405;top:994;width:551;height:40" fillcolor="black" stroked="f"/>
            <v:shape id="_x0000_s283987" style="position:absolute;left:3834;top:994;width:571;height:40" coordsize="5711,400" path="m400,200l201,400r5510,l5711,,201,,,200,201,,,,,200r400,xe" fillcolor="black" stroked="f">
              <v:path arrowok="t"/>
            </v:shape>
            <v:shape id="_x0000_s283988" style="position:absolute;left:3834;top:1014;width:40;height:410" coordsize="400,4097" path="m201,4097r199,l400,,,,,4097r201,xe" fillcolor="black" stroked="f">
              <v:path arrowok="t"/>
            </v:shape>
            <w10:wrap anchorx="page"/>
          </v:group>
        </w:pict>
      </w:r>
    </w:p>
    <w:p w:rsidR="001C4A1B" w:rsidRDefault="001C4A1B" w:rsidP="001C4A1B"/>
    <w:p w:rsidR="001C4A1B" w:rsidRDefault="001C4A1B" w:rsidP="001C4A1B"/>
    <w:p w:rsidR="001C4A1B" w:rsidRDefault="001C4A1B" w:rsidP="001C4A1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1C4A1B" w:rsidRDefault="001C4A1B" w:rsidP="001C4A1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1C4A1B" w:rsidRDefault="001C4A1B" w:rsidP="001C4A1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1C4A1B" w:rsidRDefault="001C4A1B" w:rsidP="001C4A1B">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1C4A1B" w:rsidRDefault="001C4A1B" w:rsidP="001C4A1B">
      <w:pPr>
        <w:widowControl w:val="0"/>
        <w:autoSpaceDE w:val="0"/>
        <w:autoSpaceDN w:val="0"/>
        <w:adjustRightInd w:val="0"/>
        <w:spacing w:after="0"/>
        <w:jc w:val="center"/>
        <w:rPr>
          <w:rFonts w:ascii="Times New Roman" w:hAnsi="Times New Roman" w:cs="Times New Roman"/>
          <w:b/>
          <w:sz w:val="24"/>
          <w:szCs w:val="24"/>
        </w:rPr>
      </w:pPr>
    </w:p>
    <w:p w:rsidR="001C4A1B" w:rsidRDefault="001C4A1B" w:rsidP="001C4A1B">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1C4A1B" w:rsidRDefault="001C4A1B" w:rsidP="001C4A1B">
      <w:pPr>
        <w:spacing w:after="0"/>
        <w:jc w:val="center"/>
        <w:rPr>
          <w:rFonts w:ascii="Times New Roman" w:hAnsi="Times New Roman" w:cs="Times New Roman"/>
          <w:sz w:val="24"/>
          <w:szCs w:val="24"/>
        </w:rPr>
      </w:pPr>
    </w:p>
    <w:p w:rsidR="001C4A1B" w:rsidRDefault="001C4A1B" w:rsidP="001C4A1B">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1C4A1B" w:rsidRPr="0043443F" w:rsidRDefault="001C4A1B" w:rsidP="001C4A1B">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12.03.2020  року                                    Крупець                                                   №</w:t>
      </w:r>
      <w:r>
        <w:rPr>
          <w:rFonts w:ascii="Times New Roman" w:hAnsi="Times New Roman" w:cs="Times New Roman"/>
          <w:sz w:val="24"/>
          <w:szCs w:val="24"/>
          <w:lang w:val="ru-RU"/>
        </w:rPr>
        <w:t>75</w:t>
      </w:r>
    </w:p>
    <w:p w:rsidR="001C4A1B" w:rsidRPr="00A55B2B" w:rsidRDefault="001C4A1B" w:rsidP="001C4A1B">
      <w:pPr>
        <w:spacing w:after="0" w:line="240" w:lineRule="auto"/>
        <w:jc w:val="both"/>
        <w:rPr>
          <w:rFonts w:ascii="Times New Roman" w:eastAsia="Calibri" w:hAnsi="Times New Roman" w:cs="Times New Roman"/>
          <w:sz w:val="24"/>
          <w:szCs w:val="24"/>
        </w:rPr>
      </w:pPr>
    </w:p>
    <w:p w:rsidR="001C4A1B" w:rsidRPr="00A55B2B" w:rsidRDefault="001C4A1B" w:rsidP="001C4A1B">
      <w:pPr>
        <w:overflowPunct w:val="0"/>
        <w:autoSpaceDE w:val="0"/>
        <w:autoSpaceDN w:val="0"/>
        <w:adjustRightInd w:val="0"/>
        <w:spacing w:after="0"/>
        <w:jc w:val="both"/>
        <w:rPr>
          <w:rFonts w:ascii="Times New Roman" w:eastAsia="Times New Roman" w:hAnsi="Times New Roman" w:cs="Times New Roman"/>
          <w:b/>
          <w:sz w:val="24"/>
          <w:szCs w:val="24"/>
          <w:lang w:eastAsia="ru-RU"/>
        </w:rPr>
      </w:pPr>
      <w:r w:rsidRPr="00A55B2B">
        <w:rPr>
          <w:rFonts w:ascii="Times New Roman" w:eastAsia="Times New Roman" w:hAnsi="Times New Roman" w:cs="Times New Roman"/>
          <w:b/>
          <w:sz w:val="24"/>
          <w:szCs w:val="24"/>
          <w:lang w:eastAsia="ru-RU"/>
        </w:rPr>
        <w:t xml:space="preserve">Про розгляд  клопотання  </w:t>
      </w:r>
    </w:p>
    <w:p w:rsidR="001C4A1B" w:rsidRPr="00A55B2B" w:rsidRDefault="001C4A1B" w:rsidP="001C4A1B">
      <w:pPr>
        <w:tabs>
          <w:tab w:val="left" w:pos="2160"/>
        </w:tabs>
        <w:spacing w:after="0"/>
        <w:rPr>
          <w:rFonts w:ascii="Times New Roman" w:eastAsia="Arial Unicode MS" w:hAnsi="Times New Roman" w:cs="Times New Roman"/>
          <w:b/>
          <w:color w:val="000000"/>
          <w:sz w:val="24"/>
          <w:szCs w:val="24"/>
        </w:rPr>
      </w:pPr>
      <w:r w:rsidRPr="00A55B2B">
        <w:rPr>
          <w:rFonts w:ascii="Times New Roman" w:eastAsia="Arial Unicode MS" w:hAnsi="Times New Roman" w:cs="Times New Roman"/>
          <w:b/>
          <w:color w:val="000000"/>
          <w:sz w:val="24"/>
          <w:szCs w:val="24"/>
        </w:rPr>
        <w:t>АТ «Хмельницькобленерго»</w:t>
      </w:r>
    </w:p>
    <w:p w:rsidR="001C4A1B" w:rsidRPr="00A55B2B" w:rsidRDefault="001C4A1B" w:rsidP="001C4A1B">
      <w:pPr>
        <w:overflowPunct w:val="0"/>
        <w:autoSpaceDE w:val="0"/>
        <w:autoSpaceDN w:val="0"/>
        <w:adjustRightInd w:val="0"/>
        <w:spacing w:after="0"/>
        <w:ind w:right="-1"/>
        <w:rPr>
          <w:rFonts w:ascii="Times New Roman" w:eastAsia="Times New Roman" w:hAnsi="Times New Roman" w:cs="Times New Roman"/>
          <w:sz w:val="24"/>
          <w:szCs w:val="24"/>
          <w:lang w:eastAsia="ru-RU"/>
        </w:rPr>
      </w:pPr>
    </w:p>
    <w:p w:rsidR="001C4A1B" w:rsidRPr="00A55B2B" w:rsidRDefault="001C4A1B" w:rsidP="001C4A1B">
      <w:pPr>
        <w:spacing w:after="0"/>
        <w:jc w:val="both"/>
        <w:rPr>
          <w:rFonts w:ascii="Times New Roman" w:eastAsia="Calibri" w:hAnsi="Times New Roman" w:cs="Times New Roman"/>
          <w:sz w:val="24"/>
          <w:szCs w:val="24"/>
        </w:rPr>
      </w:pPr>
      <w:r w:rsidRPr="00A55B2B">
        <w:rPr>
          <w:rFonts w:ascii="Times New Roman" w:eastAsia="Calibri"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Земельного кодексу України, Закону України «Про землеустрій»,  враховуючи пропозиції  постійної комісії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розглянувши клопотання  АТ «Хмельницькобленерго», сільська рада</w:t>
      </w:r>
    </w:p>
    <w:p w:rsidR="001C4A1B" w:rsidRPr="00A55B2B" w:rsidRDefault="001C4A1B" w:rsidP="001C4A1B">
      <w:pPr>
        <w:spacing w:after="0"/>
        <w:jc w:val="both"/>
        <w:rPr>
          <w:rFonts w:ascii="Times New Roman" w:eastAsia="Calibri" w:hAnsi="Times New Roman" w:cs="Times New Roman"/>
          <w:sz w:val="24"/>
          <w:szCs w:val="24"/>
        </w:rPr>
      </w:pPr>
      <w:r w:rsidRPr="00A55B2B">
        <w:rPr>
          <w:rFonts w:ascii="Times New Roman" w:eastAsia="Calibri" w:hAnsi="Times New Roman" w:cs="Times New Roman"/>
          <w:sz w:val="24"/>
          <w:szCs w:val="24"/>
        </w:rPr>
        <w:t>ВИРІШИЛА:</w:t>
      </w:r>
    </w:p>
    <w:p w:rsidR="001C4A1B" w:rsidRPr="00A55B2B" w:rsidRDefault="001C4A1B" w:rsidP="001C4A1B">
      <w:pPr>
        <w:spacing w:after="0"/>
        <w:jc w:val="both"/>
        <w:rPr>
          <w:rFonts w:ascii="Times New Roman" w:eastAsia="Calibri" w:hAnsi="Times New Roman" w:cs="Times New Roman"/>
          <w:sz w:val="24"/>
          <w:szCs w:val="24"/>
        </w:rPr>
      </w:pPr>
      <w:r w:rsidRPr="00A55B2B">
        <w:rPr>
          <w:rFonts w:ascii="Times New Roman" w:eastAsia="Calibri" w:hAnsi="Times New Roman" w:cs="Times New Roman"/>
          <w:sz w:val="24"/>
          <w:szCs w:val="24"/>
        </w:rPr>
        <w:t xml:space="preserve">            1.Внест</w:t>
      </w:r>
      <w:r>
        <w:rPr>
          <w:rFonts w:ascii="Times New Roman" w:eastAsia="Calibri" w:hAnsi="Times New Roman" w:cs="Times New Roman"/>
          <w:sz w:val="24"/>
          <w:szCs w:val="24"/>
        </w:rPr>
        <w:t xml:space="preserve">и </w:t>
      </w:r>
      <w:r w:rsidRPr="00A55B2B">
        <w:rPr>
          <w:rFonts w:ascii="Times New Roman" w:eastAsia="Calibri" w:hAnsi="Times New Roman" w:cs="Times New Roman"/>
          <w:sz w:val="24"/>
          <w:szCs w:val="24"/>
        </w:rPr>
        <w:t xml:space="preserve"> до  рішення   Крупецької сільської ради </w:t>
      </w:r>
      <w:r w:rsidRPr="00A55B2B">
        <w:rPr>
          <w:rFonts w:ascii="Times New Roman" w:eastAsia="Calibri" w:hAnsi="Times New Roman" w:cs="Times New Roman"/>
          <w:sz w:val="24"/>
          <w:szCs w:val="24"/>
          <w:lang w:val="en-US"/>
        </w:rPr>
        <w:t>V</w:t>
      </w:r>
      <w:r w:rsidRPr="00A55B2B">
        <w:rPr>
          <w:rFonts w:ascii="Times New Roman" w:eastAsia="Calibri" w:hAnsi="Times New Roman" w:cs="Times New Roman"/>
          <w:sz w:val="24"/>
          <w:szCs w:val="24"/>
        </w:rPr>
        <w:t>ІІ скликання від 16 грудня 2020 року, «Про затвердження проекту землеустрою щодо відведенн</w:t>
      </w:r>
      <w:r>
        <w:rPr>
          <w:rFonts w:ascii="Times New Roman" w:eastAsia="Calibri" w:hAnsi="Times New Roman" w:cs="Times New Roman"/>
          <w:sz w:val="24"/>
          <w:szCs w:val="24"/>
        </w:rPr>
        <w:t xml:space="preserve">я земельної ділянки та передачу </w:t>
      </w:r>
      <w:r w:rsidRPr="00A55B2B">
        <w:rPr>
          <w:rFonts w:ascii="Times New Roman" w:eastAsia="Calibri" w:hAnsi="Times New Roman" w:cs="Times New Roman"/>
          <w:sz w:val="24"/>
          <w:szCs w:val="24"/>
        </w:rPr>
        <w:t xml:space="preserve"> в оренду АТ «Хмельницькобленерго»  такі зміни:</w:t>
      </w:r>
    </w:p>
    <w:p w:rsidR="001C4A1B" w:rsidRPr="00A55B2B" w:rsidRDefault="001C4A1B" w:rsidP="001C4A1B">
      <w:pPr>
        <w:spacing w:after="0"/>
        <w:jc w:val="both"/>
        <w:rPr>
          <w:rFonts w:ascii="Times New Roman" w:eastAsia="Arial Unicode MS" w:hAnsi="Times New Roman" w:cs="Times New Roman"/>
          <w:sz w:val="24"/>
          <w:szCs w:val="24"/>
        </w:rPr>
      </w:pPr>
      <w:r>
        <w:rPr>
          <w:rFonts w:ascii="Times New Roman" w:eastAsia="Calibri" w:hAnsi="Times New Roman" w:cs="Times New Roman"/>
          <w:sz w:val="24"/>
          <w:szCs w:val="24"/>
        </w:rPr>
        <w:t xml:space="preserve">           </w:t>
      </w:r>
      <w:r w:rsidRPr="00A55B2B">
        <w:rPr>
          <w:rFonts w:ascii="Times New Roman" w:eastAsia="Calibri" w:hAnsi="Times New Roman" w:cs="Times New Roman"/>
          <w:sz w:val="24"/>
          <w:szCs w:val="24"/>
        </w:rPr>
        <w:t>1.</w:t>
      </w:r>
      <w:r>
        <w:rPr>
          <w:rFonts w:ascii="Times New Roman" w:eastAsia="Calibri" w:hAnsi="Times New Roman" w:cs="Times New Roman"/>
          <w:sz w:val="24"/>
          <w:szCs w:val="24"/>
        </w:rPr>
        <w:t xml:space="preserve">1 </w:t>
      </w:r>
      <w:r w:rsidRPr="00A55B2B">
        <w:rPr>
          <w:rFonts w:ascii="Times New Roman" w:eastAsia="Calibri" w:hAnsi="Times New Roman" w:cs="Times New Roman"/>
          <w:sz w:val="24"/>
          <w:szCs w:val="24"/>
        </w:rPr>
        <w:t>Пункт 2 викласти в новій редакції</w:t>
      </w:r>
      <w:r w:rsidRPr="00A55B2B">
        <w:rPr>
          <w:rFonts w:ascii="Times New Roman" w:eastAsia="Arial Unicode MS" w:hAnsi="Times New Roman" w:cs="Times New Roman"/>
          <w:sz w:val="24"/>
          <w:szCs w:val="24"/>
        </w:rPr>
        <w:t xml:space="preserve"> :</w:t>
      </w:r>
    </w:p>
    <w:p w:rsidR="001C4A1B" w:rsidRPr="00A55B2B" w:rsidRDefault="001C4A1B" w:rsidP="001C4A1B">
      <w:pPr>
        <w:spacing w:after="0"/>
        <w:jc w:val="both"/>
        <w:rPr>
          <w:rFonts w:ascii="Times New Roman" w:eastAsia="Calibri" w:hAnsi="Times New Roman" w:cs="Times New Roman"/>
          <w:sz w:val="24"/>
          <w:szCs w:val="24"/>
        </w:rPr>
      </w:pPr>
      <w:r w:rsidRPr="00A55B2B">
        <w:rPr>
          <w:rFonts w:ascii="Times New Roman" w:eastAsia="Arial Unicode MS" w:hAnsi="Times New Roman" w:cs="Times New Roman"/>
          <w:sz w:val="24"/>
          <w:szCs w:val="24"/>
        </w:rPr>
        <w:t>- передати в оренду земельну ділянку площею 0,0051</w:t>
      </w:r>
      <w:r>
        <w:rPr>
          <w:rFonts w:ascii="Times New Roman" w:eastAsia="Arial Unicode MS" w:hAnsi="Times New Roman" w:cs="Times New Roman"/>
          <w:sz w:val="24"/>
          <w:szCs w:val="24"/>
        </w:rPr>
        <w:t xml:space="preserve"> </w:t>
      </w:r>
      <w:r w:rsidRPr="00A55B2B">
        <w:rPr>
          <w:rFonts w:ascii="Times New Roman" w:eastAsia="Arial Unicode MS" w:hAnsi="Times New Roman" w:cs="Times New Roman"/>
          <w:sz w:val="24"/>
          <w:szCs w:val="24"/>
        </w:rPr>
        <w:t>га (кадастровий номер 6823984700:01:004:0014), яка розташована  Хмельницька область, Славутський район, с.Лисиче, терміном на 5 (п’ять) років, для розміщення, будівництва, експлуатації та обслуговування будівель і споруд об’єктів передачі електричної та теплової енергії  (обслуговування  ЗТП-28).</w:t>
      </w:r>
    </w:p>
    <w:p w:rsidR="001C4A1B" w:rsidRPr="00A55B2B" w:rsidRDefault="001C4A1B" w:rsidP="001C4A1B">
      <w:pPr>
        <w:tabs>
          <w:tab w:val="right" w:pos="9354"/>
        </w:tabs>
        <w:spacing w:after="0"/>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1.2 </w:t>
      </w:r>
      <w:r w:rsidRPr="00A55B2B">
        <w:rPr>
          <w:rFonts w:ascii="Times New Roman" w:eastAsia="Arial Unicode MS" w:hAnsi="Times New Roman" w:cs="Times New Roman"/>
          <w:sz w:val="24"/>
          <w:szCs w:val="24"/>
        </w:rPr>
        <w:t>Пункт 3  викласти в новій редакції:</w:t>
      </w:r>
    </w:p>
    <w:p w:rsidR="001C4A1B" w:rsidRPr="00A55B2B" w:rsidRDefault="001C4A1B" w:rsidP="001C4A1B">
      <w:pPr>
        <w:tabs>
          <w:tab w:val="right" w:pos="9354"/>
        </w:tabs>
        <w:spacing w:after="0"/>
        <w:jc w:val="both"/>
        <w:rPr>
          <w:rFonts w:ascii="Times New Roman" w:eastAsia="Calibri" w:hAnsi="Times New Roman" w:cs="Times New Roman"/>
        </w:rPr>
      </w:pPr>
      <w:r w:rsidRPr="00A55B2B">
        <w:rPr>
          <w:rFonts w:ascii="Times New Roman" w:eastAsia="Arial Unicode MS" w:hAnsi="Times New Roman" w:cs="Times New Roman"/>
          <w:sz w:val="24"/>
          <w:szCs w:val="24"/>
        </w:rPr>
        <w:t>-</w:t>
      </w:r>
      <w:r>
        <w:rPr>
          <w:rFonts w:ascii="Times New Roman" w:eastAsia="Arial Unicode MS" w:hAnsi="Times New Roman" w:cs="Times New Roman"/>
          <w:sz w:val="24"/>
          <w:szCs w:val="24"/>
        </w:rPr>
        <w:t xml:space="preserve"> </w:t>
      </w:r>
      <w:r w:rsidRPr="00A55B2B">
        <w:rPr>
          <w:rFonts w:ascii="Times New Roman" w:eastAsia="Arial Unicode MS" w:hAnsi="Times New Roman" w:cs="Times New Roman"/>
          <w:sz w:val="24"/>
          <w:szCs w:val="24"/>
        </w:rPr>
        <w:t>встановити річну орендну плату за користування вказаною земельною ділянкою в розмірі 5% відсотків  нормативної грошової оцінки з обов’язковим переглядом ставки орендної плати один раз в три роки .</w:t>
      </w:r>
    </w:p>
    <w:p w:rsidR="001C4A1B" w:rsidRPr="00A55B2B" w:rsidRDefault="001C4A1B" w:rsidP="001C4A1B">
      <w:pPr>
        <w:spacing w:after="0"/>
        <w:jc w:val="both"/>
        <w:rPr>
          <w:rFonts w:ascii="Times New Roman" w:eastAsia="Calibri" w:hAnsi="Times New Roman" w:cs="Times New Roman"/>
          <w:sz w:val="24"/>
          <w:szCs w:val="24"/>
        </w:rPr>
      </w:pPr>
      <w:r w:rsidRPr="00A55B2B">
        <w:rPr>
          <w:rFonts w:ascii="Times New Roman" w:eastAsia="Calibri" w:hAnsi="Times New Roman" w:cs="Times New Roman"/>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1C4A1B" w:rsidRPr="00A55B2B" w:rsidRDefault="001C4A1B" w:rsidP="001C4A1B">
      <w:pPr>
        <w:spacing w:after="0"/>
        <w:jc w:val="both"/>
        <w:rPr>
          <w:rFonts w:ascii="Times New Roman" w:eastAsia="Calibri" w:hAnsi="Times New Roman" w:cs="Times New Roman"/>
          <w:sz w:val="24"/>
          <w:szCs w:val="24"/>
        </w:rPr>
      </w:pPr>
    </w:p>
    <w:p w:rsidR="001C4A1B" w:rsidRPr="00A55B2B" w:rsidRDefault="001C4A1B" w:rsidP="001C4A1B">
      <w:pPr>
        <w:spacing w:after="0"/>
        <w:jc w:val="both"/>
        <w:rPr>
          <w:rFonts w:ascii="Times New Roman" w:eastAsia="Calibri" w:hAnsi="Times New Roman" w:cs="Times New Roman"/>
          <w:sz w:val="24"/>
          <w:szCs w:val="24"/>
        </w:rPr>
      </w:pPr>
    </w:p>
    <w:p w:rsidR="001C4A1B" w:rsidRPr="00A55B2B" w:rsidRDefault="001C4A1B" w:rsidP="001C4A1B">
      <w:pPr>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Секретар сільської ради                                                                                        В.М.Мазур</w:t>
      </w:r>
    </w:p>
    <w:p w:rsidR="008035CF" w:rsidRPr="00F2775C" w:rsidRDefault="008035CF" w:rsidP="00F2775C">
      <w:pPr>
        <w:spacing w:after="0" w:line="240" w:lineRule="auto"/>
        <w:jc w:val="both"/>
        <w:rPr>
          <w:rFonts w:ascii="Times New Roman" w:hAnsi="Times New Roman"/>
          <w:sz w:val="24"/>
          <w:szCs w:val="24"/>
          <w:lang w:val="en-US"/>
        </w:rPr>
      </w:pPr>
    </w:p>
    <w:sectPr w:rsidR="008035CF" w:rsidRPr="00F2775C" w:rsidSect="007F21DC">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2E20" w:rsidRDefault="00EC2E20" w:rsidP="00B17F93">
      <w:pPr>
        <w:spacing w:after="0" w:line="240" w:lineRule="auto"/>
      </w:pPr>
      <w:r>
        <w:separator/>
      </w:r>
    </w:p>
  </w:endnote>
  <w:endnote w:type="continuationSeparator" w:id="0">
    <w:p w:rsidR="00EC2E20" w:rsidRDefault="00EC2E20" w:rsidP="00B17F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A35" w:rsidRDefault="00041A35">
    <w:pPr>
      <w:pStyle w:val="af2"/>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A35" w:rsidRDefault="00041A35">
    <w:pPr>
      <w:pStyle w:val="af2"/>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A35" w:rsidRDefault="00041A35">
    <w:pPr>
      <w:pStyle w:val="af2"/>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2E20" w:rsidRDefault="00EC2E20" w:rsidP="00B17F93">
      <w:pPr>
        <w:spacing w:after="0" w:line="240" w:lineRule="auto"/>
      </w:pPr>
      <w:r>
        <w:separator/>
      </w:r>
    </w:p>
  </w:footnote>
  <w:footnote w:type="continuationSeparator" w:id="0">
    <w:p w:rsidR="00EC2E20" w:rsidRDefault="00EC2E20" w:rsidP="00B17F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A35" w:rsidRDefault="00041A35">
    <w:pPr>
      <w:pStyle w:val="af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A35" w:rsidRDefault="00041A35">
    <w:pPr>
      <w:pStyle w:val="af8"/>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1A35" w:rsidRDefault="00041A35">
    <w:pPr>
      <w:pStyle w:val="af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720"/>
        </w:tabs>
        <w:ind w:left="720" w:hanging="360"/>
      </w:pPr>
      <w:rPr>
        <w:rFonts w:ascii="Times New Roman" w:hAnsi="Times New Roman" w:cs="Times New Roman" w:hint="default"/>
        <w:color w:val="000000"/>
        <w:lang w:val="uk-UA"/>
      </w:rPr>
    </w:lvl>
  </w:abstractNum>
  <w:abstractNum w:abstractNumId="2">
    <w:nsid w:val="00000003"/>
    <w:multiLevelType w:val="singleLevel"/>
    <w:tmpl w:val="00000003"/>
    <w:name w:val="WW8Num3"/>
    <w:lvl w:ilvl="0">
      <w:start w:val="1"/>
      <w:numFmt w:val="decimal"/>
      <w:lvlText w:val="%1."/>
      <w:lvlJc w:val="left"/>
      <w:pPr>
        <w:tabs>
          <w:tab w:val="num" w:pos="0"/>
        </w:tabs>
        <w:ind w:left="359" w:hanging="360"/>
      </w:pPr>
      <w:rPr>
        <w:rFonts w:ascii="Times New Roman" w:hAnsi="Times New Roman" w:cs="Times New Roman" w:hint="default"/>
        <w:b w:val="0"/>
        <w:bCs w:val="0"/>
        <w:kern w:val="1"/>
        <w:sz w:val="26"/>
        <w:szCs w:val="26"/>
        <w:lang w:val="uk-UA"/>
      </w:rPr>
    </w:lvl>
  </w:abstractNum>
  <w:abstractNum w:abstractNumId="3">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5">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6">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7">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8">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9">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10">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4">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5">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7">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8">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1">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F"/>
    <w:multiLevelType w:val="multilevel"/>
    <w:tmpl w:val="0000001F"/>
    <w:name w:val="WW8Num35"/>
    <w:lvl w:ilvl="0">
      <w:start w:val="1"/>
      <w:numFmt w:val="decimal"/>
      <w:lvlText w:val="%1."/>
      <w:lvlJc w:val="left"/>
      <w:pPr>
        <w:tabs>
          <w:tab w:val="num" w:pos="0"/>
        </w:tabs>
        <w:ind w:left="1070" w:hanging="360"/>
      </w:pPr>
      <w:rPr>
        <w:lang w:val="uk-UA"/>
      </w:rPr>
    </w:lvl>
    <w:lvl w:ilvl="1">
      <w:start w:val="1"/>
      <w:numFmt w:val="decimal"/>
      <w:lvlText w:val="%1.%2."/>
      <w:lvlJc w:val="left"/>
      <w:pPr>
        <w:tabs>
          <w:tab w:val="num" w:pos="0"/>
        </w:tabs>
        <w:ind w:left="1140" w:hanging="420"/>
      </w:pPr>
      <w:rPr>
        <w:lang w:val="uk-UA"/>
      </w:rPr>
    </w:lvl>
    <w:lvl w:ilvl="2">
      <w:start w:val="1"/>
      <w:numFmt w:val="decimal"/>
      <w:lvlText w:val="%1.%2.%3."/>
      <w:lvlJc w:val="left"/>
      <w:pPr>
        <w:tabs>
          <w:tab w:val="num" w:pos="0"/>
        </w:tabs>
        <w:ind w:left="1440" w:hanging="720"/>
      </w:pPr>
      <w:rPr>
        <w:lang w:val="uk-UA"/>
      </w:rPr>
    </w:lvl>
    <w:lvl w:ilvl="3">
      <w:start w:val="1"/>
      <w:numFmt w:val="decimal"/>
      <w:lvlText w:val="%1.%2.%3.%4."/>
      <w:lvlJc w:val="left"/>
      <w:pPr>
        <w:tabs>
          <w:tab w:val="num" w:pos="0"/>
        </w:tabs>
        <w:ind w:left="1440" w:hanging="720"/>
      </w:pPr>
      <w:rPr>
        <w:lang w:val="uk-UA"/>
      </w:rPr>
    </w:lvl>
    <w:lvl w:ilvl="4">
      <w:start w:val="1"/>
      <w:numFmt w:val="decimal"/>
      <w:lvlText w:val="%1.%2.%3.%4.%5."/>
      <w:lvlJc w:val="left"/>
      <w:pPr>
        <w:tabs>
          <w:tab w:val="num" w:pos="0"/>
        </w:tabs>
        <w:ind w:left="1800" w:hanging="1080"/>
      </w:pPr>
      <w:rPr>
        <w:lang w:val="uk-UA"/>
      </w:rPr>
    </w:lvl>
    <w:lvl w:ilvl="5">
      <w:start w:val="1"/>
      <w:numFmt w:val="decimal"/>
      <w:lvlText w:val="%1.%2.%3.%4.%5.%6."/>
      <w:lvlJc w:val="left"/>
      <w:pPr>
        <w:tabs>
          <w:tab w:val="num" w:pos="0"/>
        </w:tabs>
        <w:ind w:left="1800" w:hanging="1080"/>
      </w:pPr>
      <w:rPr>
        <w:lang w:val="uk-UA"/>
      </w:rPr>
    </w:lvl>
    <w:lvl w:ilvl="6">
      <w:start w:val="1"/>
      <w:numFmt w:val="decimal"/>
      <w:lvlText w:val="%1.%2.%3.%4.%5.%6.%7."/>
      <w:lvlJc w:val="left"/>
      <w:pPr>
        <w:tabs>
          <w:tab w:val="num" w:pos="0"/>
        </w:tabs>
        <w:ind w:left="2160" w:hanging="1440"/>
      </w:pPr>
      <w:rPr>
        <w:lang w:val="uk-UA"/>
      </w:rPr>
    </w:lvl>
    <w:lvl w:ilvl="7">
      <w:start w:val="1"/>
      <w:numFmt w:val="decimal"/>
      <w:lvlText w:val="%1.%2.%3.%4.%5.%6.%7.%8."/>
      <w:lvlJc w:val="left"/>
      <w:pPr>
        <w:tabs>
          <w:tab w:val="num" w:pos="0"/>
        </w:tabs>
        <w:ind w:left="2160" w:hanging="1440"/>
      </w:pPr>
      <w:rPr>
        <w:lang w:val="uk-UA"/>
      </w:rPr>
    </w:lvl>
    <w:lvl w:ilvl="8">
      <w:start w:val="1"/>
      <w:numFmt w:val="decimal"/>
      <w:lvlText w:val="%1.%2.%3.%4.%5.%6.%7.%8.%9."/>
      <w:lvlJc w:val="left"/>
      <w:pPr>
        <w:tabs>
          <w:tab w:val="num" w:pos="0"/>
        </w:tabs>
        <w:ind w:left="2520" w:hanging="1800"/>
      </w:pPr>
      <w:rPr>
        <w:lang w:val="uk-UA"/>
      </w:rPr>
    </w:lvl>
  </w:abstractNum>
  <w:abstractNum w:abstractNumId="28">
    <w:nsid w:val="03102874"/>
    <w:multiLevelType w:val="hybridMultilevel"/>
    <w:tmpl w:val="A3B2706C"/>
    <w:lvl w:ilvl="0" w:tplc="F7621720">
      <w:start w:val="1"/>
      <w:numFmt w:val="decimal"/>
      <w:lvlText w:val="%1."/>
      <w:lvlJc w:val="left"/>
      <w:pPr>
        <w:ind w:left="960" w:hanging="360"/>
      </w:pPr>
      <w:rPr>
        <w:rFonts w:eastAsia="Calibri"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9">
    <w:nsid w:val="05EA12EB"/>
    <w:multiLevelType w:val="hybridMultilevel"/>
    <w:tmpl w:val="71867CEA"/>
    <w:lvl w:ilvl="0" w:tplc="493E260E">
      <w:start w:val="1"/>
      <w:numFmt w:val="decimal"/>
      <w:lvlText w:val="%1."/>
      <w:lvlJc w:val="left"/>
      <w:pPr>
        <w:ind w:left="1068"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nsid w:val="22083A84"/>
    <w:multiLevelType w:val="hybridMultilevel"/>
    <w:tmpl w:val="40A20526"/>
    <w:lvl w:ilvl="0" w:tplc="5950AB1E">
      <w:start w:val="1"/>
      <w:numFmt w:val="decimal"/>
      <w:lvlText w:val="%1."/>
      <w:lvlJc w:val="left"/>
      <w:pPr>
        <w:ind w:left="975" w:hanging="375"/>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abstractNum w:abstractNumId="31">
    <w:nsid w:val="2F311F7E"/>
    <w:multiLevelType w:val="hybridMultilevel"/>
    <w:tmpl w:val="C1B27E62"/>
    <w:lvl w:ilvl="0" w:tplc="D52A4B0A">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2">
    <w:nsid w:val="2F5E733C"/>
    <w:multiLevelType w:val="hybridMultilevel"/>
    <w:tmpl w:val="4D460BE0"/>
    <w:lvl w:ilvl="0" w:tplc="134CC9F4">
      <w:start w:val="1"/>
      <w:numFmt w:val="decimal"/>
      <w:lvlText w:val="%1."/>
      <w:lvlJc w:val="left"/>
      <w:pPr>
        <w:ind w:left="1536" w:hanging="111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3">
    <w:nsid w:val="3184650A"/>
    <w:multiLevelType w:val="hybridMultilevel"/>
    <w:tmpl w:val="1CDA1BD6"/>
    <w:lvl w:ilvl="0" w:tplc="66DC5B62">
      <w:start w:val="12"/>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4">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39BA4506"/>
    <w:multiLevelType w:val="hybridMultilevel"/>
    <w:tmpl w:val="C5A02F1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6">
    <w:nsid w:val="3D7606D7"/>
    <w:multiLevelType w:val="hybridMultilevel"/>
    <w:tmpl w:val="8FDA161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7">
    <w:nsid w:val="3E9C24E1"/>
    <w:multiLevelType w:val="hybridMultilevel"/>
    <w:tmpl w:val="CAE2C1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9">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0">
    <w:nsid w:val="4D032ECD"/>
    <w:multiLevelType w:val="hybridMultilevel"/>
    <w:tmpl w:val="1B7EF4B8"/>
    <w:lvl w:ilvl="0" w:tplc="81E0D8D6">
      <w:start w:val="10"/>
      <w:numFmt w:val="bullet"/>
      <w:lvlText w:val="-"/>
      <w:lvlJc w:val="left"/>
      <w:pPr>
        <w:ind w:left="81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1">
    <w:nsid w:val="4E7C3FEA"/>
    <w:multiLevelType w:val="hybridMultilevel"/>
    <w:tmpl w:val="2A5C63FA"/>
    <w:lvl w:ilvl="0" w:tplc="E0D04EE6">
      <w:start w:val="1"/>
      <w:numFmt w:val="decimal"/>
      <w:lvlText w:val="%1."/>
      <w:lvlJc w:val="left"/>
      <w:pPr>
        <w:ind w:left="1774"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2">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75E81C0D"/>
    <w:multiLevelType w:val="hybridMultilevel"/>
    <w:tmpl w:val="4878B6A2"/>
    <w:lvl w:ilvl="0" w:tplc="9D4AAA56">
      <w:start w:val="1"/>
      <w:numFmt w:val="decimal"/>
      <w:lvlText w:val="%1."/>
      <w:lvlJc w:val="left"/>
      <w:pPr>
        <w:ind w:left="1744" w:hanging="103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5">
    <w:nsid w:val="76EE6919"/>
    <w:multiLevelType w:val="hybridMultilevel"/>
    <w:tmpl w:val="66B81F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CE945FD"/>
    <w:multiLevelType w:val="multilevel"/>
    <w:tmpl w:val="FFD8A8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7D5B630F"/>
    <w:multiLevelType w:val="hybridMultilevel"/>
    <w:tmpl w:val="8020AFD4"/>
    <w:lvl w:ilvl="0" w:tplc="D23A9BDA">
      <w:numFmt w:val="bullet"/>
      <w:lvlText w:val="-"/>
      <w:lvlJc w:val="left"/>
      <w:pPr>
        <w:ind w:left="644"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28"/>
  </w:num>
  <w:num w:numId="1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6"/>
  </w:num>
  <w:num w:numId="16">
    <w:abstractNumId w:val="33"/>
  </w:num>
  <w:num w:numId="17">
    <w:abstractNumId w:val="32"/>
  </w:num>
  <w:num w:numId="18">
    <w:abstractNumId w:val="0"/>
  </w:num>
  <w:num w:numId="19">
    <w:abstractNumId w:val="31"/>
  </w:num>
  <w:num w:numId="20">
    <w:abstractNumId w:val="45"/>
  </w:num>
  <w:num w:numId="21">
    <w:abstractNumId w:val="3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defaultTabStop w:val="708"/>
  <w:hyphenationZone w:val="425"/>
  <w:characterSpacingControl w:val="doNotCompress"/>
  <w:hdrShapeDefaults>
    <o:shapedefaults v:ext="edit" spidmax="287746"/>
  </w:hdrShapeDefaults>
  <w:footnotePr>
    <w:footnote w:id="-1"/>
    <w:footnote w:id="0"/>
  </w:footnotePr>
  <w:endnotePr>
    <w:endnote w:id="-1"/>
    <w:endnote w:id="0"/>
  </w:endnotePr>
  <w:compat>
    <w:useFELayout/>
  </w:compat>
  <w:rsids>
    <w:rsidRoot w:val="007C08D6"/>
    <w:rsid w:val="0001038E"/>
    <w:rsid w:val="00011E75"/>
    <w:rsid w:val="00013181"/>
    <w:rsid w:val="00013B65"/>
    <w:rsid w:val="00013D3F"/>
    <w:rsid w:val="00020637"/>
    <w:rsid w:val="00023796"/>
    <w:rsid w:val="0002450B"/>
    <w:rsid w:val="000253D2"/>
    <w:rsid w:val="00031147"/>
    <w:rsid w:val="00032A55"/>
    <w:rsid w:val="00033F59"/>
    <w:rsid w:val="0004088B"/>
    <w:rsid w:val="00041368"/>
    <w:rsid w:val="0004158D"/>
    <w:rsid w:val="00041A35"/>
    <w:rsid w:val="0004282C"/>
    <w:rsid w:val="00044876"/>
    <w:rsid w:val="000465F2"/>
    <w:rsid w:val="00054719"/>
    <w:rsid w:val="000623F4"/>
    <w:rsid w:val="00063FE9"/>
    <w:rsid w:val="0006402A"/>
    <w:rsid w:val="00065609"/>
    <w:rsid w:val="000679D8"/>
    <w:rsid w:val="000704A5"/>
    <w:rsid w:val="00073E42"/>
    <w:rsid w:val="000754A2"/>
    <w:rsid w:val="000760AA"/>
    <w:rsid w:val="00077A65"/>
    <w:rsid w:val="0008175C"/>
    <w:rsid w:val="00084757"/>
    <w:rsid w:val="00090D0C"/>
    <w:rsid w:val="00097C3A"/>
    <w:rsid w:val="000A5DFC"/>
    <w:rsid w:val="000B2297"/>
    <w:rsid w:val="000B24EB"/>
    <w:rsid w:val="000B3C33"/>
    <w:rsid w:val="000C06B0"/>
    <w:rsid w:val="000D0DCD"/>
    <w:rsid w:val="000D1FF9"/>
    <w:rsid w:val="000D395B"/>
    <w:rsid w:val="000D7580"/>
    <w:rsid w:val="000E2824"/>
    <w:rsid w:val="000E32C3"/>
    <w:rsid w:val="000E4673"/>
    <w:rsid w:val="000F2240"/>
    <w:rsid w:val="000F2A24"/>
    <w:rsid w:val="001004A7"/>
    <w:rsid w:val="001144AA"/>
    <w:rsid w:val="001357B8"/>
    <w:rsid w:val="00136498"/>
    <w:rsid w:val="0014330C"/>
    <w:rsid w:val="00146068"/>
    <w:rsid w:val="001468B8"/>
    <w:rsid w:val="00146CEE"/>
    <w:rsid w:val="00146D08"/>
    <w:rsid w:val="00151137"/>
    <w:rsid w:val="00153C20"/>
    <w:rsid w:val="001548A0"/>
    <w:rsid w:val="00157CAD"/>
    <w:rsid w:val="00170C0C"/>
    <w:rsid w:val="00174E66"/>
    <w:rsid w:val="001752A9"/>
    <w:rsid w:val="00182B74"/>
    <w:rsid w:val="00192F52"/>
    <w:rsid w:val="00196A4B"/>
    <w:rsid w:val="001A13C5"/>
    <w:rsid w:val="001A3278"/>
    <w:rsid w:val="001A34E6"/>
    <w:rsid w:val="001A6F49"/>
    <w:rsid w:val="001B0BDA"/>
    <w:rsid w:val="001B372E"/>
    <w:rsid w:val="001C1954"/>
    <w:rsid w:val="001C4A1B"/>
    <w:rsid w:val="001C5874"/>
    <w:rsid w:val="001D1AA0"/>
    <w:rsid w:val="001D3D96"/>
    <w:rsid w:val="001D6D85"/>
    <w:rsid w:val="001E104C"/>
    <w:rsid w:val="001E11AA"/>
    <w:rsid w:val="001E1CB7"/>
    <w:rsid w:val="001E4CC7"/>
    <w:rsid w:val="001F6894"/>
    <w:rsid w:val="002010A0"/>
    <w:rsid w:val="002031EC"/>
    <w:rsid w:val="00205D6B"/>
    <w:rsid w:val="00207702"/>
    <w:rsid w:val="00210C62"/>
    <w:rsid w:val="00216996"/>
    <w:rsid w:val="002215B4"/>
    <w:rsid w:val="0022238A"/>
    <w:rsid w:val="00223B2E"/>
    <w:rsid w:val="00224A2B"/>
    <w:rsid w:val="00224A8A"/>
    <w:rsid w:val="002425C2"/>
    <w:rsid w:val="002448B2"/>
    <w:rsid w:val="00246923"/>
    <w:rsid w:val="002471DB"/>
    <w:rsid w:val="00251CE2"/>
    <w:rsid w:val="00252683"/>
    <w:rsid w:val="00256174"/>
    <w:rsid w:val="002576F4"/>
    <w:rsid w:val="0026028A"/>
    <w:rsid w:val="00260744"/>
    <w:rsid w:val="0026274C"/>
    <w:rsid w:val="002631BB"/>
    <w:rsid w:val="00264A55"/>
    <w:rsid w:val="00275651"/>
    <w:rsid w:val="00283E1A"/>
    <w:rsid w:val="0028533E"/>
    <w:rsid w:val="00287612"/>
    <w:rsid w:val="00294618"/>
    <w:rsid w:val="002A0099"/>
    <w:rsid w:val="002A384F"/>
    <w:rsid w:val="002B06E1"/>
    <w:rsid w:val="002B078F"/>
    <w:rsid w:val="002B5505"/>
    <w:rsid w:val="002B66C5"/>
    <w:rsid w:val="002C4BD1"/>
    <w:rsid w:val="002D2F55"/>
    <w:rsid w:val="002D4387"/>
    <w:rsid w:val="002F6263"/>
    <w:rsid w:val="003045C3"/>
    <w:rsid w:val="00310E41"/>
    <w:rsid w:val="00310EC5"/>
    <w:rsid w:val="003119C6"/>
    <w:rsid w:val="00321107"/>
    <w:rsid w:val="00321AC1"/>
    <w:rsid w:val="003309E3"/>
    <w:rsid w:val="00334422"/>
    <w:rsid w:val="00341822"/>
    <w:rsid w:val="0034527E"/>
    <w:rsid w:val="0034707E"/>
    <w:rsid w:val="00353DE6"/>
    <w:rsid w:val="003606DD"/>
    <w:rsid w:val="00363A23"/>
    <w:rsid w:val="00373FE6"/>
    <w:rsid w:val="0038351C"/>
    <w:rsid w:val="00383BC8"/>
    <w:rsid w:val="00386D0A"/>
    <w:rsid w:val="00393089"/>
    <w:rsid w:val="00393E4C"/>
    <w:rsid w:val="00394EB1"/>
    <w:rsid w:val="003A23E9"/>
    <w:rsid w:val="003A5A7A"/>
    <w:rsid w:val="003A7357"/>
    <w:rsid w:val="003B2350"/>
    <w:rsid w:val="003B2579"/>
    <w:rsid w:val="003C1289"/>
    <w:rsid w:val="003C1B18"/>
    <w:rsid w:val="003C43A5"/>
    <w:rsid w:val="003D0A0A"/>
    <w:rsid w:val="003D367A"/>
    <w:rsid w:val="003D3C59"/>
    <w:rsid w:val="003D4313"/>
    <w:rsid w:val="003D4810"/>
    <w:rsid w:val="003D7495"/>
    <w:rsid w:val="003E3C35"/>
    <w:rsid w:val="003F0561"/>
    <w:rsid w:val="003F0BFE"/>
    <w:rsid w:val="003F2C71"/>
    <w:rsid w:val="003F2EE1"/>
    <w:rsid w:val="003F3D46"/>
    <w:rsid w:val="003F6497"/>
    <w:rsid w:val="003F7F58"/>
    <w:rsid w:val="00401B28"/>
    <w:rsid w:val="00401CAD"/>
    <w:rsid w:val="00406AED"/>
    <w:rsid w:val="00421713"/>
    <w:rsid w:val="00426EB7"/>
    <w:rsid w:val="004301EE"/>
    <w:rsid w:val="004317A4"/>
    <w:rsid w:val="004339DE"/>
    <w:rsid w:val="0043519A"/>
    <w:rsid w:val="00442731"/>
    <w:rsid w:val="00444E42"/>
    <w:rsid w:val="00454498"/>
    <w:rsid w:val="00466BF8"/>
    <w:rsid w:val="004725EE"/>
    <w:rsid w:val="00480750"/>
    <w:rsid w:val="0049115C"/>
    <w:rsid w:val="00491ECF"/>
    <w:rsid w:val="0049423B"/>
    <w:rsid w:val="004956F5"/>
    <w:rsid w:val="00495875"/>
    <w:rsid w:val="0049727F"/>
    <w:rsid w:val="004A13D2"/>
    <w:rsid w:val="004A2D16"/>
    <w:rsid w:val="004A30F0"/>
    <w:rsid w:val="004A61DC"/>
    <w:rsid w:val="004A6B2F"/>
    <w:rsid w:val="004B3BAF"/>
    <w:rsid w:val="004B507A"/>
    <w:rsid w:val="004B5FC6"/>
    <w:rsid w:val="004B676C"/>
    <w:rsid w:val="004B7C61"/>
    <w:rsid w:val="004C13CF"/>
    <w:rsid w:val="004C5A15"/>
    <w:rsid w:val="004C5BBF"/>
    <w:rsid w:val="004C7A93"/>
    <w:rsid w:val="004D6EAE"/>
    <w:rsid w:val="004E277D"/>
    <w:rsid w:val="004F11D3"/>
    <w:rsid w:val="004F6E2A"/>
    <w:rsid w:val="004F7B3B"/>
    <w:rsid w:val="005054B8"/>
    <w:rsid w:val="005056DF"/>
    <w:rsid w:val="00505827"/>
    <w:rsid w:val="00510CB2"/>
    <w:rsid w:val="0051298A"/>
    <w:rsid w:val="00512F62"/>
    <w:rsid w:val="005148DD"/>
    <w:rsid w:val="00516563"/>
    <w:rsid w:val="00521A95"/>
    <w:rsid w:val="005247BD"/>
    <w:rsid w:val="0052755D"/>
    <w:rsid w:val="005324EF"/>
    <w:rsid w:val="00533E4F"/>
    <w:rsid w:val="00537D96"/>
    <w:rsid w:val="00537E22"/>
    <w:rsid w:val="00553C31"/>
    <w:rsid w:val="00555A48"/>
    <w:rsid w:val="005618AD"/>
    <w:rsid w:val="005644AC"/>
    <w:rsid w:val="005645A1"/>
    <w:rsid w:val="00570898"/>
    <w:rsid w:val="00570E24"/>
    <w:rsid w:val="005713C5"/>
    <w:rsid w:val="00581A20"/>
    <w:rsid w:val="00583C6D"/>
    <w:rsid w:val="005841BF"/>
    <w:rsid w:val="005862D2"/>
    <w:rsid w:val="005911D0"/>
    <w:rsid w:val="00594ACF"/>
    <w:rsid w:val="005B5DAC"/>
    <w:rsid w:val="005C2627"/>
    <w:rsid w:val="005C6072"/>
    <w:rsid w:val="005C6B79"/>
    <w:rsid w:val="005D7DF8"/>
    <w:rsid w:val="005E13D6"/>
    <w:rsid w:val="005E1634"/>
    <w:rsid w:val="005E428D"/>
    <w:rsid w:val="005E551F"/>
    <w:rsid w:val="005E58AB"/>
    <w:rsid w:val="005E7126"/>
    <w:rsid w:val="005F0344"/>
    <w:rsid w:val="005F15D0"/>
    <w:rsid w:val="005F4C84"/>
    <w:rsid w:val="005F7F9E"/>
    <w:rsid w:val="0060528D"/>
    <w:rsid w:val="00605ADF"/>
    <w:rsid w:val="00612059"/>
    <w:rsid w:val="006127BF"/>
    <w:rsid w:val="0061461A"/>
    <w:rsid w:val="00615F61"/>
    <w:rsid w:val="00622635"/>
    <w:rsid w:val="00625453"/>
    <w:rsid w:val="00626C21"/>
    <w:rsid w:val="00627DAE"/>
    <w:rsid w:val="006419C9"/>
    <w:rsid w:val="006449D6"/>
    <w:rsid w:val="00644A82"/>
    <w:rsid w:val="00651DCA"/>
    <w:rsid w:val="00652490"/>
    <w:rsid w:val="006639D1"/>
    <w:rsid w:val="006674E0"/>
    <w:rsid w:val="00670BC5"/>
    <w:rsid w:val="006732BC"/>
    <w:rsid w:val="006956A3"/>
    <w:rsid w:val="006A3A75"/>
    <w:rsid w:val="006B052E"/>
    <w:rsid w:val="006B346D"/>
    <w:rsid w:val="006B6487"/>
    <w:rsid w:val="006C2390"/>
    <w:rsid w:val="006C30D2"/>
    <w:rsid w:val="006C4EC3"/>
    <w:rsid w:val="006C591F"/>
    <w:rsid w:val="006C7E19"/>
    <w:rsid w:val="006D3BC3"/>
    <w:rsid w:val="006E023B"/>
    <w:rsid w:val="006E37F3"/>
    <w:rsid w:val="006E383C"/>
    <w:rsid w:val="006E3E86"/>
    <w:rsid w:val="006E6ABD"/>
    <w:rsid w:val="006F1FA2"/>
    <w:rsid w:val="006F2E45"/>
    <w:rsid w:val="00704016"/>
    <w:rsid w:val="0070527E"/>
    <w:rsid w:val="00711DA8"/>
    <w:rsid w:val="00714F6D"/>
    <w:rsid w:val="00725C30"/>
    <w:rsid w:val="007271DA"/>
    <w:rsid w:val="007320E9"/>
    <w:rsid w:val="007410C9"/>
    <w:rsid w:val="00742249"/>
    <w:rsid w:val="00744526"/>
    <w:rsid w:val="0074727E"/>
    <w:rsid w:val="00754D64"/>
    <w:rsid w:val="007610F6"/>
    <w:rsid w:val="00772EEB"/>
    <w:rsid w:val="00773266"/>
    <w:rsid w:val="00773E1C"/>
    <w:rsid w:val="00776B3D"/>
    <w:rsid w:val="0078030B"/>
    <w:rsid w:val="00783C07"/>
    <w:rsid w:val="007864D0"/>
    <w:rsid w:val="00786B0A"/>
    <w:rsid w:val="00793419"/>
    <w:rsid w:val="0079557F"/>
    <w:rsid w:val="007A0922"/>
    <w:rsid w:val="007A703A"/>
    <w:rsid w:val="007B0307"/>
    <w:rsid w:val="007B1E11"/>
    <w:rsid w:val="007B21F3"/>
    <w:rsid w:val="007B4B66"/>
    <w:rsid w:val="007B6C32"/>
    <w:rsid w:val="007C03F6"/>
    <w:rsid w:val="007C052F"/>
    <w:rsid w:val="007C08D6"/>
    <w:rsid w:val="007E1D73"/>
    <w:rsid w:val="007E3C4D"/>
    <w:rsid w:val="007F0ACE"/>
    <w:rsid w:val="007F21DC"/>
    <w:rsid w:val="007F5626"/>
    <w:rsid w:val="007F5A0C"/>
    <w:rsid w:val="00800649"/>
    <w:rsid w:val="008035CF"/>
    <w:rsid w:val="00810FD7"/>
    <w:rsid w:val="00811821"/>
    <w:rsid w:val="0081275F"/>
    <w:rsid w:val="00815985"/>
    <w:rsid w:val="00830513"/>
    <w:rsid w:val="00830B01"/>
    <w:rsid w:val="00834715"/>
    <w:rsid w:val="00836D82"/>
    <w:rsid w:val="00840148"/>
    <w:rsid w:val="00840C34"/>
    <w:rsid w:val="00845B5A"/>
    <w:rsid w:val="00862BFD"/>
    <w:rsid w:val="0086543B"/>
    <w:rsid w:val="00866610"/>
    <w:rsid w:val="00883BCA"/>
    <w:rsid w:val="008947F0"/>
    <w:rsid w:val="00896667"/>
    <w:rsid w:val="00897B2B"/>
    <w:rsid w:val="008A37A2"/>
    <w:rsid w:val="008B1D0E"/>
    <w:rsid w:val="008B660D"/>
    <w:rsid w:val="008B6C15"/>
    <w:rsid w:val="008B71B9"/>
    <w:rsid w:val="008B71D6"/>
    <w:rsid w:val="008B7F3B"/>
    <w:rsid w:val="008C0C7C"/>
    <w:rsid w:val="008C2D63"/>
    <w:rsid w:val="008C39F8"/>
    <w:rsid w:val="008C500F"/>
    <w:rsid w:val="008C584B"/>
    <w:rsid w:val="008C5FD6"/>
    <w:rsid w:val="008D265E"/>
    <w:rsid w:val="008D7A9A"/>
    <w:rsid w:val="008E15A6"/>
    <w:rsid w:val="008E4FC1"/>
    <w:rsid w:val="008E6611"/>
    <w:rsid w:val="008F2036"/>
    <w:rsid w:val="008F43A7"/>
    <w:rsid w:val="00900B36"/>
    <w:rsid w:val="00902F7B"/>
    <w:rsid w:val="00904203"/>
    <w:rsid w:val="00907AB1"/>
    <w:rsid w:val="00914EC2"/>
    <w:rsid w:val="009178BF"/>
    <w:rsid w:val="0093624A"/>
    <w:rsid w:val="00936C40"/>
    <w:rsid w:val="00940FA1"/>
    <w:rsid w:val="00950801"/>
    <w:rsid w:val="00951EC1"/>
    <w:rsid w:val="00956AC5"/>
    <w:rsid w:val="009625E5"/>
    <w:rsid w:val="0096416E"/>
    <w:rsid w:val="00965A8C"/>
    <w:rsid w:val="009721F1"/>
    <w:rsid w:val="00973837"/>
    <w:rsid w:val="0097777F"/>
    <w:rsid w:val="00983BDE"/>
    <w:rsid w:val="00993189"/>
    <w:rsid w:val="00993741"/>
    <w:rsid w:val="00996FC0"/>
    <w:rsid w:val="009A2DEE"/>
    <w:rsid w:val="009A5AD3"/>
    <w:rsid w:val="009A60A4"/>
    <w:rsid w:val="009A69FB"/>
    <w:rsid w:val="009B2BAF"/>
    <w:rsid w:val="009B5D2F"/>
    <w:rsid w:val="009C7AF3"/>
    <w:rsid w:val="009D2825"/>
    <w:rsid w:val="009D560E"/>
    <w:rsid w:val="009E27F2"/>
    <w:rsid w:val="009F2135"/>
    <w:rsid w:val="009F4491"/>
    <w:rsid w:val="00A0178F"/>
    <w:rsid w:val="00A0627B"/>
    <w:rsid w:val="00A07340"/>
    <w:rsid w:val="00A11C9D"/>
    <w:rsid w:val="00A13435"/>
    <w:rsid w:val="00A21F25"/>
    <w:rsid w:val="00A25C58"/>
    <w:rsid w:val="00A26E8C"/>
    <w:rsid w:val="00A279A9"/>
    <w:rsid w:val="00A32F00"/>
    <w:rsid w:val="00A33F94"/>
    <w:rsid w:val="00A37824"/>
    <w:rsid w:val="00A46644"/>
    <w:rsid w:val="00A473FB"/>
    <w:rsid w:val="00A512F0"/>
    <w:rsid w:val="00A52192"/>
    <w:rsid w:val="00A57893"/>
    <w:rsid w:val="00A630F7"/>
    <w:rsid w:val="00A663BC"/>
    <w:rsid w:val="00A71D78"/>
    <w:rsid w:val="00A736A2"/>
    <w:rsid w:val="00A754D0"/>
    <w:rsid w:val="00A77A4F"/>
    <w:rsid w:val="00A80157"/>
    <w:rsid w:val="00A8721D"/>
    <w:rsid w:val="00A87CFC"/>
    <w:rsid w:val="00A9290C"/>
    <w:rsid w:val="00A92DD7"/>
    <w:rsid w:val="00A92F98"/>
    <w:rsid w:val="00A94879"/>
    <w:rsid w:val="00A94E09"/>
    <w:rsid w:val="00A97B49"/>
    <w:rsid w:val="00AA0D0A"/>
    <w:rsid w:val="00AA4429"/>
    <w:rsid w:val="00AA5EF2"/>
    <w:rsid w:val="00AA6952"/>
    <w:rsid w:val="00AB06AE"/>
    <w:rsid w:val="00AB37DA"/>
    <w:rsid w:val="00AC51DB"/>
    <w:rsid w:val="00AC746D"/>
    <w:rsid w:val="00AC7A00"/>
    <w:rsid w:val="00AD38D5"/>
    <w:rsid w:val="00AD3C87"/>
    <w:rsid w:val="00AD3EAF"/>
    <w:rsid w:val="00AD6C9C"/>
    <w:rsid w:val="00AE1966"/>
    <w:rsid w:val="00AE293D"/>
    <w:rsid w:val="00AE3311"/>
    <w:rsid w:val="00AF3D43"/>
    <w:rsid w:val="00AF4827"/>
    <w:rsid w:val="00AF5D22"/>
    <w:rsid w:val="00B01677"/>
    <w:rsid w:val="00B10D2B"/>
    <w:rsid w:val="00B121CC"/>
    <w:rsid w:val="00B1240A"/>
    <w:rsid w:val="00B17083"/>
    <w:rsid w:val="00B17F93"/>
    <w:rsid w:val="00B217DC"/>
    <w:rsid w:val="00B25885"/>
    <w:rsid w:val="00B26A2C"/>
    <w:rsid w:val="00B347E8"/>
    <w:rsid w:val="00B42958"/>
    <w:rsid w:val="00B43AB9"/>
    <w:rsid w:val="00B44B63"/>
    <w:rsid w:val="00B456D3"/>
    <w:rsid w:val="00B61035"/>
    <w:rsid w:val="00B6316E"/>
    <w:rsid w:val="00B641B5"/>
    <w:rsid w:val="00B66E3B"/>
    <w:rsid w:val="00B6714A"/>
    <w:rsid w:val="00B678D9"/>
    <w:rsid w:val="00B71189"/>
    <w:rsid w:val="00B80464"/>
    <w:rsid w:val="00B81D67"/>
    <w:rsid w:val="00B83C6C"/>
    <w:rsid w:val="00B84119"/>
    <w:rsid w:val="00B914C2"/>
    <w:rsid w:val="00B9340A"/>
    <w:rsid w:val="00B93EE7"/>
    <w:rsid w:val="00B94FCE"/>
    <w:rsid w:val="00B9787B"/>
    <w:rsid w:val="00BA46F7"/>
    <w:rsid w:val="00BB3D58"/>
    <w:rsid w:val="00BB4E0C"/>
    <w:rsid w:val="00BB598C"/>
    <w:rsid w:val="00BB5BDA"/>
    <w:rsid w:val="00BE10B0"/>
    <w:rsid w:val="00BE3A11"/>
    <w:rsid w:val="00BE4B12"/>
    <w:rsid w:val="00BE6E7E"/>
    <w:rsid w:val="00BF0237"/>
    <w:rsid w:val="00BF08DB"/>
    <w:rsid w:val="00BF3FE1"/>
    <w:rsid w:val="00C00123"/>
    <w:rsid w:val="00C04061"/>
    <w:rsid w:val="00C13A8A"/>
    <w:rsid w:val="00C20C7B"/>
    <w:rsid w:val="00C21388"/>
    <w:rsid w:val="00C2573A"/>
    <w:rsid w:val="00C2709B"/>
    <w:rsid w:val="00C312B7"/>
    <w:rsid w:val="00C3145F"/>
    <w:rsid w:val="00C451D2"/>
    <w:rsid w:val="00C459E7"/>
    <w:rsid w:val="00C51630"/>
    <w:rsid w:val="00C57417"/>
    <w:rsid w:val="00C63167"/>
    <w:rsid w:val="00C63F15"/>
    <w:rsid w:val="00C63F64"/>
    <w:rsid w:val="00C67706"/>
    <w:rsid w:val="00C702AC"/>
    <w:rsid w:val="00C70ADA"/>
    <w:rsid w:val="00C73393"/>
    <w:rsid w:val="00C77217"/>
    <w:rsid w:val="00C91792"/>
    <w:rsid w:val="00C94CA8"/>
    <w:rsid w:val="00C95A12"/>
    <w:rsid w:val="00C96D3B"/>
    <w:rsid w:val="00CA124B"/>
    <w:rsid w:val="00CA723A"/>
    <w:rsid w:val="00CB1375"/>
    <w:rsid w:val="00CB27D2"/>
    <w:rsid w:val="00CB3D77"/>
    <w:rsid w:val="00CB6B52"/>
    <w:rsid w:val="00CC3395"/>
    <w:rsid w:val="00CC3857"/>
    <w:rsid w:val="00CC69B7"/>
    <w:rsid w:val="00CD7702"/>
    <w:rsid w:val="00CF1C16"/>
    <w:rsid w:val="00CF693C"/>
    <w:rsid w:val="00D00C1D"/>
    <w:rsid w:val="00D01B2E"/>
    <w:rsid w:val="00D04E0A"/>
    <w:rsid w:val="00D05360"/>
    <w:rsid w:val="00D1529F"/>
    <w:rsid w:val="00D23834"/>
    <w:rsid w:val="00D33C32"/>
    <w:rsid w:val="00D33D0B"/>
    <w:rsid w:val="00D35673"/>
    <w:rsid w:val="00D372EE"/>
    <w:rsid w:val="00D37E5C"/>
    <w:rsid w:val="00D41D2D"/>
    <w:rsid w:val="00D43C1B"/>
    <w:rsid w:val="00D52A7E"/>
    <w:rsid w:val="00D621DF"/>
    <w:rsid w:val="00D6315E"/>
    <w:rsid w:val="00D71C8A"/>
    <w:rsid w:val="00D87DB5"/>
    <w:rsid w:val="00D900D7"/>
    <w:rsid w:val="00D907AA"/>
    <w:rsid w:val="00D9625E"/>
    <w:rsid w:val="00D97187"/>
    <w:rsid w:val="00DA04D0"/>
    <w:rsid w:val="00DA33B8"/>
    <w:rsid w:val="00DB36C7"/>
    <w:rsid w:val="00DB4B41"/>
    <w:rsid w:val="00DC01C5"/>
    <w:rsid w:val="00DC2546"/>
    <w:rsid w:val="00DD5E57"/>
    <w:rsid w:val="00DD7DE4"/>
    <w:rsid w:val="00DE011A"/>
    <w:rsid w:val="00DE1D24"/>
    <w:rsid w:val="00DF09BB"/>
    <w:rsid w:val="00DF7DF6"/>
    <w:rsid w:val="00E00609"/>
    <w:rsid w:val="00E009F8"/>
    <w:rsid w:val="00E061D4"/>
    <w:rsid w:val="00E13506"/>
    <w:rsid w:val="00E163A6"/>
    <w:rsid w:val="00E227E9"/>
    <w:rsid w:val="00E24A0D"/>
    <w:rsid w:val="00E25827"/>
    <w:rsid w:val="00E27EB5"/>
    <w:rsid w:val="00E337F3"/>
    <w:rsid w:val="00E40876"/>
    <w:rsid w:val="00E46A20"/>
    <w:rsid w:val="00E61395"/>
    <w:rsid w:val="00E61472"/>
    <w:rsid w:val="00E66AEC"/>
    <w:rsid w:val="00E66CBC"/>
    <w:rsid w:val="00E67716"/>
    <w:rsid w:val="00E7225C"/>
    <w:rsid w:val="00E737A2"/>
    <w:rsid w:val="00E74FCB"/>
    <w:rsid w:val="00E75886"/>
    <w:rsid w:val="00E8518A"/>
    <w:rsid w:val="00E86E51"/>
    <w:rsid w:val="00E95BB4"/>
    <w:rsid w:val="00EA0912"/>
    <w:rsid w:val="00EA0C7F"/>
    <w:rsid w:val="00EA1497"/>
    <w:rsid w:val="00EA5392"/>
    <w:rsid w:val="00EA5D50"/>
    <w:rsid w:val="00EA76E5"/>
    <w:rsid w:val="00EB3A61"/>
    <w:rsid w:val="00EB4C29"/>
    <w:rsid w:val="00EC2E20"/>
    <w:rsid w:val="00EC610B"/>
    <w:rsid w:val="00EC78AF"/>
    <w:rsid w:val="00ED0A61"/>
    <w:rsid w:val="00ED1771"/>
    <w:rsid w:val="00ED4386"/>
    <w:rsid w:val="00EE40F7"/>
    <w:rsid w:val="00EF08B3"/>
    <w:rsid w:val="00EF4528"/>
    <w:rsid w:val="00EF569B"/>
    <w:rsid w:val="00EF6904"/>
    <w:rsid w:val="00F00A1D"/>
    <w:rsid w:val="00F03BE6"/>
    <w:rsid w:val="00F07A36"/>
    <w:rsid w:val="00F15778"/>
    <w:rsid w:val="00F177D0"/>
    <w:rsid w:val="00F230AE"/>
    <w:rsid w:val="00F27261"/>
    <w:rsid w:val="00F2775C"/>
    <w:rsid w:val="00F27B66"/>
    <w:rsid w:val="00F31F4A"/>
    <w:rsid w:val="00F33A91"/>
    <w:rsid w:val="00F43984"/>
    <w:rsid w:val="00F46E76"/>
    <w:rsid w:val="00F5281D"/>
    <w:rsid w:val="00F633E7"/>
    <w:rsid w:val="00F70704"/>
    <w:rsid w:val="00F70D3E"/>
    <w:rsid w:val="00F75829"/>
    <w:rsid w:val="00F81B41"/>
    <w:rsid w:val="00F92363"/>
    <w:rsid w:val="00FA6CEB"/>
    <w:rsid w:val="00FB59E1"/>
    <w:rsid w:val="00FC1864"/>
    <w:rsid w:val="00FC60DA"/>
    <w:rsid w:val="00FC63A6"/>
    <w:rsid w:val="00FD3574"/>
    <w:rsid w:val="00FD4286"/>
    <w:rsid w:val="00FD7AA9"/>
    <w:rsid w:val="00FE09AD"/>
    <w:rsid w:val="00FE11FE"/>
    <w:rsid w:val="00FE73BA"/>
    <w:rsid w:val="00FF0E70"/>
    <w:rsid w:val="00FF0F39"/>
    <w:rsid w:val="00FF331D"/>
    <w:rsid w:val="00FF52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7746"/>
    <o:shapelayout v:ext="edit">
      <o:idmap v:ext="edit" data="1,276,277"/>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page number" w:uiPriority="0"/>
    <w:lsdException w:name="endnote text" w:uiPriority="0"/>
    <w:lsdException w:name="Title" w:semiHidden="0" w:unhideWhenUsed="0" w:qFormat="1"/>
    <w:lsdException w:name="Default Paragraph Font" w:uiPriority="1"/>
    <w:lsdException w:name="Body Text" w:uiPriority="0"/>
    <w:lsdException w:name="Body Text Indent" w:qFormat="1"/>
    <w:lsdException w:name="Subtitle" w:semiHidden="0" w:uiPriority="11" w:unhideWhenUsed="0" w:qFormat="1"/>
    <w:lsdException w:name="Body Text 2" w:uiPriority="0"/>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uiPriority w:val="9"/>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866610"/>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semiHidden/>
    <w:unhideWhenUsed/>
    <w:qFormat/>
    <w:rsid w:val="00A77A4F"/>
    <w:pPr>
      <w:spacing w:before="240" w:after="60" w:line="240" w:lineRule="auto"/>
      <w:outlineLvl w:val="5"/>
    </w:pPr>
    <w:rPr>
      <w:rFonts w:ascii="Calibri" w:eastAsia="Times New Roman" w:hAnsi="Calibri" w:cs="Times New Roman"/>
      <w:b/>
      <w:bCs/>
      <w:lang w:val="ru-RU" w:eastAsia="ru-RU"/>
    </w:rPr>
  </w:style>
  <w:style w:type="paragraph" w:styleId="7">
    <w:name w:val="heading 7"/>
    <w:basedOn w:val="a"/>
    <w:next w:val="a"/>
    <w:link w:val="70"/>
    <w:unhideWhenUsed/>
    <w:qFormat/>
    <w:rsid w:val="00866610"/>
    <w:pPr>
      <w:keepNext/>
      <w:keepLines/>
      <w:spacing w:before="200" w:after="0"/>
      <w:outlineLvl w:val="6"/>
    </w:pPr>
    <w:rPr>
      <w:rFonts w:ascii="Cambria" w:eastAsia="Times New Roman" w:hAnsi="Cambria" w:cs="Times New Roman"/>
      <w:i/>
      <w:iCs/>
      <w:color w:val="404040"/>
    </w:rPr>
  </w:style>
  <w:style w:type="paragraph" w:styleId="8">
    <w:name w:val="heading 8"/>
    <w:basedOn w:val="a"/>
    <w:next w:val="a"/>
    <w:link w:val="80"/>
    <w:semiHidden/>
    <w:unhideWhenUsed/>
    <w:qFormat/>
    <w:rsid w:val="00A77A4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866610"/>
    <w:rPr>
      <w:rFonts w:ascii="Cambria" w:eastAsia="Times New Roman" w:hAnsi="Cambria" w:cs="Times New Roman"/>
      <w:color w:val="243F60"/>
    </w:rPr>
  </w:style>
  <w:style w:type="character" w:customStyle="1" w:styleId="70">
    <w:name w:val="Заголовок 7 Знак"/>
    <w:basedOn w:val="a0"/>
    <w:link w:val="7"/>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uiPriority w:val="99"/>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color w:val="000000"/>
      <w:spacing w:val="0"/>
      <w:w w:val="100"/>
      <w:position w:val="0"/>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uiPriority w:val="99"/>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iPriority w:val="99"/>
    <w:unhideWhenUsed/>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uiPriority w:val="99"/>
    <w:qFormat/>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uiPriority w:val="99"/>
    <w:rsid w:val="00866610"/>
  </w:style>
  <w:style w:type="paragraph" w:customStyle="1" w:styleId="ad">
    <w:name w:val="Нормальний текст"/>
    <w:basedOn w:val="a"/>
    <w:uiPriority w:val="99"/>
    <w:qFormat/>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uiPriority w:val="99"/>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Bodytext0"/>
    <w:rsid w:val="00866610"/>
    <w:rPr>
      <w:sz w:val="19"/>
      <w:szCs w:val="19"/>
      <w:shd w:val="clear" w:color="auto" w:fill="FFFFFF"/>
    </w:rPr>
  </w:style>
  <w:style w:type="paragraph" w:customStyle="1" w:styleId="Bodytext0">
    <w:name w:val="Body text"/>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aliases w:val="Подпись к рис.,Ïîäïèñü ê ðèñ.,Iiaienu e ?en.,Body Text 2,Body Text 2 Знак"/>
    <w:basedOn w:val="a"/>
    <w:link w:val="af0"/>
    <w:uiPriority w:val="99"/>
    <w:qFormat/>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aliases w:val="Подпись к рис. Знак,Ïîäïèñü ê ðèñ. Знак,Iiaienu e ?en. Знак,Body Text 2 Знак1,Body Text 2 Знак Знак"/>
    <w:basedOn w:val="a0"/>
    <w:link w:val="af"/>
    <w:uiPriority w:val="99"/>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uiPriority w:val="99"/>
    <w:rsid w:val="00866610"/>
    <w:rPr>
      <w:color w:val="0000FF"/>
      <w:u w:val="single"/>
    </w:rPr>
  </w:style>
  <w:style w:type="paragraph" w:styleId="af2">
    <w:name w:val="footer"/>
    <w:basedOn w:val="a"/>
    <w:link w:val="af3"/>
    <w:uiPriority w:val="99"/>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uiPriority w:val="99"/>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qFormat/>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qFormat/>
    <w:rsid w:val="00866610"/>
    <w:pPr>
      <w:ind w:left="720"/>
    </w:pPr>
    <w:rPr>
      <w:rFonts w:ascii="Calibri" w:eastAsia="Times New Roman" w:hAnsi="Calibri" w:cs="Calibri"/>
      <w:lang w:val="ru-RU" w:eastAsia="en-US"/>
    </w:rPr>
  </w:style>
  <w:style w:type="paragraph" w:customStyle="1" w:styleId="Just">
    <w:name w:val="Just"/>
    <w:uiPriority w:val="99"/>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uiPriority w:val="99"/>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aliases w:val="Подпись к рис. Знак1,Ïîäïèñü ê ðèñ. Знак1,Iiaienu e ?en. Знак1,Body Text 2 Знак2,Body Text 2 Знак Знак1,Основной текст с отступом Знак2,Подпись к рис. Знак2,Ïîäïèñü ê ðèñ. Знак2,Iiaienu e ?en. Знак2,Body Text 2 Знак3"/>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Indent 3"/>
    <w:basedOn w:val="a"/>
    <w:link w:val="32"/>
    <w:uiPriority w:val="99"/>
    <w:unhideWhenUsed/>
    <w:rsid w:val="0086661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rsid w:val="00866610"/>
    <w:rPr>
      <w:rFonts w:ascii="Calibri" w:eastAsia="Times New Roman" w:hAnsi="Calibri" w:cs="Times New Roman"/>
      <w:sz w:val="16"/>
      <w:szCs w:val="16"/>
    </w:rPr>
  </w:style>
  <w:style w:type="paragraph" w:customStyle="1" w:styleId="normal">
    <w:name w:val="normal"/>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rsid w:val="00866610"/>
    <w:rPr>
      <w:rFonts w:ascii="Calibri" w:eastAsia="Times New Roman" w:hAnsi="Calibri" w:cs="Times New Roman"/>
    </w:rPr>
  </w:style>
  <w:style w:type="paragraph" w:styleId="afc">
    <w:name w:val="Title"/>
    <w:basedOn w:val="a"/>
    <w:link w:val="afd"/>
    <w:uiPriority w:val="99"/>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uiPriority w:val="99"/>
    <w:rsid w:val="00866610"/>
    <w:rPr>
      <w:rFonts w:ascii="Times New Roman" w:eastAsia="Calibri" w:hAnsi="Times New Roman" w:cs="Times New Roman"/>
      <w:b/>
      <w:bCs/>
      <w:sz w:val="24"/>
      <w:szCs w:val="24"/>
      <w:lang w:eastAsia="ru-RU"/>
    </w:rPr>
  </w:style>
  <w:style w:type="paragraph" w:styleId="afe">
    <w:name w:val="caption"/>
    <w:basedOn w:val="a"/>
    <w:next w:val="a"/>
    <w:uiPriority w:val="99"/>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b">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uiPriority w:val="99"/>
    <w:qFormat/>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b/>
      <w:bCs/>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Основной текст + 8"/>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3">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1">
    <w:name w:val="Основной текст (6)_"/>
    <w:link w:val="62"/>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2">
    <w:name w:val="Основной текст (6)"/>
    <w:basedOn w:val="a"/>
    <w:link w:val="61"/>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4">
    <w:name w:val="Заголовок №3_"/>
    <w:link w:val="35"/>
    <w:rsid w:val="009A5AD3"/>
    <w:rPr>
      <w:b/>
      <w:bCs/>
      <w:spacing w:val="7"/>
      <w:shd w:val="clear" w:color="auto" w:fill="FFFFFF"/>
    </w:rPr>
  </w:style>
  <w:style w:type="paragraph" w:customStyle="1" w:styleId="35">
    <w:name w:val="Заголовок №3"/>
    <w:basedOn w:val="a"/>
    <w:link w:val="34"/>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c"/>
    <w:rsid w:val="009A5AD3"/>
    <w:rPr>
      <w:sz w:val="21"/>
      <w:szCs w:val="21"/>
      <w:shd w:val="clear" w:color="auto" w:fill="FFFFFF"/>
    </w:rPr>
  </w:style>
  <w:style w:type="paragraph" w:customStyle="1" w:styleId="1c">
    <w:name w:val="Основний текст1"/>
    <w:basedOn w:val="a"/>
    <w:link w:val="aff8"/>
    <w:qFormat/>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 w:type="paragraph" w:styleId="aff9">
    <w:name w:val="Block Text"/>
    <w:basedOn w:val="a"/>
    <w:rsid w:val="00F177D0"/>
    <w:pPr>
      <w:spacing w:after="0" w:line="240" w:lineRule="auto"/>
      <w:ind w:left="-180" w:right="-1054" w:firstLine="540"/>
    </w:pPr>
    <w:rPr>
      <w:rFonts w:ascii="Times New Roman" w:eastAsia="Times New Roman" w:hAnsi="Times New Roman" w:cs="Times New Roman"/>
      <w:sz w:val="28"/>
      <w:szCs w:val="28"/>
      <w:lang w:eastAsia="ru-RU"/>
    </w:rPr>
  </w:style>
  <w:style w:type="paragraph" w:customStyle="1" w:styleId="s8">
    <w:name w:val="s8"/>
    <w:basedOn w:val="a"/>
    <w:rsid w:val="001C19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bumpedfont15">
    <w:name w:val="bumpedfont15"/>
    <w:basedOn w:val="a0"/>
    <w:rsid w:val="001C1954"/>
  </w:style>
  <w:style w:type="paragraph" w:customStyle="1" w:styleId="1d">
    <w:name w:val="Абзац списка1"/>
    <w:basedOn w:val="a"/>
    <w:uiPriority w:val="99"/>
    <w:qFormat/>
    <w:rsid w:val="004F7B3B"/>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EA1497"/>
  </w:style>
  <w:style w:type="paragraph" w:customStyle="1" w:styleId="rvps71">
    <w:name w:val="rvps71"/>
    <w:basedOn w:val="a"/>
    <w:rsid w:val="00C77217"/>
    <w:pPr>
      <w:spacing w:before="100" w:beforeAutospacing="1" w:after="120" w:line="360" w:lineRule="atLeast"/>
    </w:pPr>
    <w:rPr>
      <w:rFonts w:ascii="Courier New" w:eastAsia="Calibri" w:hAnsi="Courier New" w:cs="Courier New"/>
      <w:sz w:val="17"/>
      <w:szCs w:val="17"/>
      <w:lang w:val="ru-RU" w:eastAsia="ru-RU"/>
    </w:rPr>
  </w:style>
  <w:style w:type="paragraph" w:customStyle="1" w:styleId="1e">
    <w:name w:val="Абзац списку1"/>
    <w:basedOn w:val="a"/>
    <w:uiPriority w:val="99"/>
    <w:qFormat/>
    <w:rsid w:val="00C77217"/>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C77217"/>
    <w:rPr>
      <w:color w:val="000000"/>
      <w:spacing w:val="0"/>
      <w:w w:val="100"/>
      <w:position w:val="0"/>
      <w:sz w:val="19"/>
      <w:szCs w:val="19"/>
      <w:shd w:val="clear" w:color="auto" w:fill="FFFFFF"/>
      <w:lang w:val="uk-UA"/>
    </w:rPr>
  </w:style>
  <w:style w:type="paragraph" w:customStyle="1" w:styleId="rtejustify">
    <w:name w:val="rtejustify"/>
    <w:basedOn w:val="a"/>
    <w:rsid w:val="00BE10B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36">
    <w:name w:val="Основной текст3"/>
    <w:basedOn w:val="a"/>
    <w:uiPriority w:val="99"/>
    <w:qFormat/>
    <w:rsid w:val="00510CB2"/>
    <w:pPr>
      <w:shd w:val="clear" w:color="auto" w:fill="FFFFFF"/>
      <w:spacing w:before="180" w:after="420" w:line="219" w:lineRule="exact"/>
      <w:jc w:val="both"/>
    </w:pPr>
    <w:rPr>
      <w:sz w:val="19"/>
      <w:szCs w:val="19"/>
    </w:rPr>
  </w:style>
  <w:style w:type="paragraph" w:customStyle="1" w:styleId="1f">
    <w:name w:val="Обычный1"/>
    <w:uiPriority w:val="99"/>
    <w:rsid w:val="00510CB2"/>
    <w:pPr>
      <w:spacing w:after="0"/>
    </w:pPr>
    <w:rPr>
      <w:rFonts w:ascii="Arial" w:eastAsia="Times New Roman" w:hAnsi="Arial" w:cs="Arial"/>
      <w:color w:val="000000"/>
      <w:lang w:val="ru-RU" w:eastAsia="ru-RU"/>
    </w:rPr>
  </w:style>
  <w:style w:type="paragraph" w:customStyle="1" w:styleId="2b">
    <w:name w:val="Абзац списка2"/>
    <w:basedOn w:val="a"/>
    <w:uiPriority w:val="99"/>
    <w:qFormat/>
    <w:rsid w:val="00A9290C"/>
    <w:pPr>
      <w:ind w:left="720"/>
      <w:contextualSpacing/>
    </w:pPr>
    <w:rPr>
      <w:rFonts w:ascii="Calibri" w:eastAsia="Calibri" w:hAnsi="Calibri" w:cs="Times New Roman"/>
      <w:lang w:val="ru-RU" w:eastAsia="ru-RU"/>
    </w:rPr>
  </w:style>
  <w:style w:type="paragraph" w:customStyle="1" w:styleId="1f0">
    <w:name w:val="Название объекта1"/>
    <w:basedOn w:val="a"/>
    <w:next w:val="a"/>
    <w:rsid w:val="00904203"/>
    <w:pPr>
      <w:widowControl w:val="0"/>
      <w:suppressAutoHyphens/>
      <w:spacing w:after="0" w:line="240" w:lineRule="auto"/>
      <w:jc w:val="center"/>
    </w:pPr>
    <w:rPr>
      <w:rFonts w:ascii="Times New Roman" w:eastAsia="SimSun" w:hAnsi="Times New Roman" w:cs="Lucida Sans"/>
      <w:kern w:val="1"/>
      <w:sz w:val="26"/>
      <w:szCs w:val="24"/>
      <w:lang w:eastAsia="hi-IN" w:bidi="hi-IN"/>
    </w:rPr>
  </w:style>
  <w:style w:type="paragraph" w:customStyle="1" w:styleId="msonormalcxspmiddle">
    <w:name w:val="msonormalcxspmiddle"/>
    <w:basedOn w:val="a"/>
    <w:rsid w:val="00B10D2B"/>
    <w:pPr>
      <w:spacing w:before="100" w:beforeAutospacing="1" w:after="100" w:afterAutospacing="1" w:line="240" w:lineRule="auto"/>
    </w:pPr>
    <w:rPr>
      <w:rFonts w:ascii="Times New Roman" w:eastAsia="Calibri" w:hAnsi="Times New Roman" w:cs="Times New Roman"/>
      <w:sz w:val="24"/>
      <w:szCs w:val="24"/>
      <w:lang w:val="ru-RU" w:eastAsia="ru-RU"/>
    </w:rPr>
  </w:style>
  <w:style w:type="character" w:styleId="affa">
    <w:name w:val="page number"/>
    <w:basedOn w:val="a0"/>
    <w:rsid w:val="00A279A9"/>
  </w:style>
  <w:style w:type="paragraph" w:customStyle="1" w:styleId="affb">
    <w:name w:val="Знак Знак Знак"/>
    <w:aliases w:val="Основной текст с отступом1,Знак Знак Знак Знак Знак,Body Text Indent"/>
    <w:basedOn w:val="a"/>
    <w:uiPriority w:val="99"/>
    <w:qFormat/>
    <w:rsid w:val="00A279A9"/>
    <w:pPr>
      <w:spacing w:after="0" w:line="240" w:lineRule="auto"/>
    </w:pPr>
    <w:rPr>
      <w:rFonts w:ascii="Verdana" w:eastAsia="Times New Roman" w:hAnsi="Verdana" w:cs="Verdana"/>
      <w:sz w:val="20"/>
      <w:szCs w:val="20"/>
      <w:lang w:eastAsia="en-US"/>
    </w:rPr>
  </w:style>
  <w:style w:type="paragraph" w:customStyle="1" w:styleId="tl">
    <w:name w:val="tl"/>
    <w:basedOn w:val="a"/>
    <w:rsid w:val="00A279A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fc">
    <w:name w:val="Subtle Emphasis"/>
    <w:basedOn w:val="a0"/>
    <w:uiPriority w:val="19"/>
    <w:qFormat/>
    <w:rsid w:val="00A279A9"/>
    <w:rPr>
      <w:i/>
      <w:iCs/>
      <w:color w:val="808080"/>
    </w:rPr>
  </w:style>
  <w:style w:type="paragraph" w:customStyle="1" w:styleId="210">
    <w:name w:val="Основной текст (2)1"/>
    <w:basedOn w:val="a"/>
    <w:rsid w:val="00A279A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7">
    <w:name w:val="Обычный (веб) Знак3"/>
    <w:aliases w:val="Знак Знак1,Обычный (веб) Знак Знак Знак2,Обычный (веб)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
    <w:uiPriority w:val="34"/>
    <w:locked/>
    <w:rsid w:val="00800649"/>
    <w:rPr>
      <w:rFonts w:ascii="Times New Roman" w:eastAsia="Times New Roman" w:hAnsi="Times New Roman" w:cs="Times New Roman"/>
      <w:sz w:val="24"/>
      <w:szCs w:val="24"/>
    </w:rPr>
  </w:style>
  <w:style w:type="character" w:customStyle="1" w:styleId="60">
    <w:name w:val="Заголовок 6 Знак"/>
    <w:basedOn w:val="a0"/>
    <w:link w:val="6"/>
    <w:semiHidden/>
    <w:rsid w:val="00A77A4F"/>
    <w:rPr>
      <w:rFonts w:ascii="Calibri" w:eastAsia="Times New Roman" w:hAnsi="Calibri" w:cs="Times New Roman"/>
      <w:b/>
      <w:bCs/>
      <w:lang w:val="ru-RU" w:eastAsia="ru-RU"/>
    </w:rPr>
  </w:style>
  <w:style w:type="character" w:customStyle="1" w:styleId="80">
    <w:name w:val="Заголовок 8 Знак"/>
    <w:basedOn w:val="a0"/>
    <w:link w:val="8"/>
    <w:semiHidden/>
    <w:rsid w:val="00A77A4F"/>
    <w:rPr>
      <w:rFonts w:asciiTheme="majorHAnsi" w:eastAsiaTheme="majorEastAsia" w:hAnsiTheme="majorHAnsi" w:cstheme="majorBidi"/>
      <w:color w:val="404040" w:themeColor="text1" w:themeTint="BF"/>
      <w:sz w:val="20"/>
      <w:szCs w:val="20"/>
    </w:rPr>
  </w:style>
  <w:style w:type="character" w:customStyle="1" w:styleId="affd">
    <w:name w:val="Текст сноски Знак"/>
    <w:basedOn w:val="a0"/>
    <w:link w:val="affe"/>
    <w:semiHidden/>
    <w:locked/>
    <w:rsid w:val="00A77A4F"/>
    <w:rPr>
      <w:rFonts w:ascii="Courier New" w:hAnsi="Courier New" w:cs="Courier New"/>
      <w:lang w:eastAsia="ru-RU"/>
    </w:rPr>
  </w:style>
  <w:style w:type="character" w:customStyle="1" w:styleId="afff">
    <w:name w:val="Текст концевой сноски Знак"/>
    <w:basedOn w:val="a0"/>
    <w:link w:val="afff0"/>
    <w:semiHidden/>
    <w:locked/>
    <w:rsid w:val="00A77A4F"/>
    <w:rPr>
      <w:lang w:eastAsia="ru-RU"/>
    </w:rPr>
  </w:style>
  <w:style w:type="character" w:customStyle="1" w:styleId="38">
    <w:name w:val="Основной текст 3 Знак"/>
    <w:basedOn w:val="a0"/>
    <w:link w:val="39"/>
    <w:semiHidden/>
    <w:locked/>
    <w:rsid w:val="00A77A4F"/>
    <w:rPr>
      <w:sz w:val="16"/>
      <w:szCs w:val="16"/>
    </w:rPr>
  </w:style>
  <w:style w:type="character" w:customStyle="1" w:styleId="afff1">
    <w:name w:val="Схема документа Знак"/>
    <w:basedOn w:val="a0"/>
    <w:link w:val="afff2"/>
    <w:semiHidden/>
    <w:locked/>
    <w:rsid w:val="00A77A4F"/>
    <w:rPr>
      <w:rFonts w:ascii="Tahoma" w:hAnsi="Tahoma" w:cs="Tahoma"/>
      <w:lang w:val="ru-RU" w:eastAsia="ru-RU"/>
    </w:rPr>
  </w:style>
  <w:style w:type="character" w:customStyle="1" w:styleId="44">
    <w:name w:val="Обычный (веб) Знак4"/>
    <w:aliases w:val="Знак Знак3,Обычный (веб) Знак Знак Знак3,Обычный (веб) Знак Знак3,Обычный (веб) Знак Знак Знак Знак2,Обычный (веб) Знак2 Знак2,Обычный (веб) Знак1 Знак1 Знак Знак Знак Знак2,Обычный (веб) Знак1 Знак1 Знак Знак Знак Знак Знак Знак2"/>
    <w:locked/>
    <w:rsid w:val="00A77A4F"/>
    <w:rPr>
      <w:rFonts w:ascii="Calibri" w:eastAsia="SimSun" w:hAnsi="Calibri" w:cs="Times New Roman"/>
      <w:sz w:val="20"/>
      <w:szCs w:val="20"/>
      <w:lang w:val="en-US" w:eastAsia="zh-C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w:basedOn w:val="a"/>
    <w:uiPriority w:val="99"/>
    <w:qFormat/>
    <w:rsid w:val="00A77A4F"/>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msonormal1">
    <w:name w:val="msonormal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msobodytextindent1">
    <w:name w:val="msobodytextindent стиль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f3">
    <w:name w:val="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2c">
    <w:name w:val="Знак Знак2"/>
    <w:basedOn w:val="a"/>
    <w:uiPriority w:val="99"/>
    <w:qFormat/>
    <w:rsid w:val="00A77A4F"/>
    <w:pPr>
      <w:spacing w:after="0" w:line="240" w:lineRule="auto"/>
    </w:pPr>
    <w:rPr>
      <w:rFonts w:ascii="Times New Roman" w:eastAsia="Times New Roman" w:hAnsi="Times New Roman" w:cs="Times New Roman"/>
      <w:sz w:val="20"/>
      <w:szCs w:val="20"/>
      <w:lang w:val="en-US" w:eastAsia="en-US"/>
    </w:rPr>
  </w:style>
  <w:style w:type="paragraph" w:customStyle="1" w:styleId="afff6">
    <w:name w:val="Бланк"/>
    <w:basedOn w:val="a"/>
    <w:uiPriority w:val="99"/>
    <w:qFormat/>
    <w:rsid w:val="00A77A4F"/>
    <w:pPr>
      <w:tabs>
        <w:tab w:val="left" w:pos="5387"/>
        <w:tab w:val="right" w:pos="9356"/>
      </w:tabs>
      <w:spacing w:after="120" w:line="240" w:lineRule="auto"/>
      <w:ind w:firstLine="709"/>
      <w:jc w:val="both"/>
    </w:pPr>
    <w:rPr>
      <w:rFonts w:ascii="Times New Roman" w:eastAsia="Times New Roman" w:hAnsi="Times New Roman" w:cs="Times New Roman"/>
      <w:sz w:val="26"/>
      <w:szCs w:val="24"/>
      <w:lang w:val="ru-RU" w:eastAsia="ru-RU"/>
    </w:rPr>
  </w:style>
  <w:style w:type="paragraph" w:customStyle="1" w:styleId="rvps7">
    <w:name w:val="rvps7"/>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character" w:customStyle="1" w:styleId="StyleZakonu0">
    <w:name w:val="StyleZakonu Знак Знак"/>
    <w:link w:val="StyleZakonu1"/>
    <w:locked/>
    <w:rsid w:val="00A77A4F"/>
    <w:rPr>
      <w:rFonts w:ascii="Calibri" w:eastAsia="Calibri" w:hAnsi="Calibri" w:cs="Calibri"/>
      <w:lang w:eastAsia="ru-RU"/>
    </w:rPr>
  </w:style>
  <w:style w:type="paragraph" w:customStyle="1" w:styleId="StyleZakonu1">
    <w:name w:val="StyleZakonu Знак"/>
    <w:basedOn w:val="a"/>
    <w:link w:val="StyleZakonu0"/>
    <w:qFormat/>
    <w:rsid w:val="00A77A4F"/>
    <w:pPr>
      <w:spacing w:before="120" w:after="60" w:line="220" w:lineRule="exact"/>
      <w:ind w:firstLine="284"/>
      <w:jc w:val="both"/>
    </w:pPr>
    <w:rPr>
      <w:rFonts w:ascii="Calibri" w:eastAsia="Calibri" w:hAnsi="Calibri" w:cs="Calibri"/>
      <w:lang w:eastAsia="ru-RU"/>
    </w:rPr>
  </w:style>
  <w:style w:type="paragraph" w:customStyle="1" w:styleId="CharCharCharChar6">
    <w:name w:val="Char Знак Знак Char Знак Знак Char Знак Знак Char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uiPriority w:val="99"/>
    <w:qFormat/>
    <w:rsid w:val="00A77A4F"/>
    <w:pPr>
      <w:spacing w:after="0" w:line="240" w:lineRule="auto"/>
      <w:ind w:left="708"/>
    </w:pPr>
    <w:rPr>
      <w:rFonts w:ascii="Times New Roman" w:eastAsia="Times New Roman" w:hAnsi="Times New Roman" w:cs="Times New Roman"/>
      <w:sz w:val="24"/>
      <w:szCs w:val="24"/>
      <w:lang w:val="ru-RU" w:eastAsia="ru-RU"/>
    </w:rPr>
  </w:style>
  <w:style w:type="paragraph" w:customStyle="1" w:styleId="1f2">
    <w:name w:val="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uiPriority w:val="99"/>
    <w:qFormat/>
    <w:rsid w:val="00A77A4F"/>
    <w:pPr>
      <w:spacing w:after="0" w:line="240" w:lineRule="auto"/>
    </w:pPr>
    <w:rPr>
      <w:rFonts w:ascii="Times New Roman" w:eastAsia="Calibri" w:hAnsi="Times New Roman" w:cs="Mangal"/>
      <w:kern w:val="28"/>
      <w:sz w:val="28"/>
      <w:szCs w:val="28"/>
      <w:lang w:eastAsia="en-US"/>
    </w:rPr>
  </w:style>
  <w:style w:type="paragraph" w:customStyle="1" w:styleId="afff9">
    <w:name w:val="Стиль"/>
    <w:uiPriority w:val="99"/>
    <w:qFormat/>
    <w:rsid w:val="00A77A4F"/>
    <w:pPr>
      <w:widowControl w:val="0"/>
      <w:autoSpaceDE w:val="0"/>
      <w:autoSpaceDN w:val="0"/>
      <w:adjustRightInd w:val="0"/>
      <w:spacing w:after="0" w:line="240" w:lineRule="auto"/>
    </w:pPr>
    <w:rPr>
      <w:rFonts w:ascii="Arial" w:eastAsia="Times New Roman" w:hAnsi="Arial" w:cs="Arial"/>
      <w:sz w:val="24"/>
      <w:szCs w:val="24"/>
      <w:lang w:val="ru-RU" w:eastAsia="ru-RU"/>
    </w:rPr>
  </w:style>
  <w:style w:type="paragraph" w:customStyle="1" w:styleId="130">
    <w:name w:val="Обычный + 13 пт"/>
    <w:aliases w:val="По ширине,Первая строка:  1,19 см,Перед:  3 пт,После:  3 ...,Обычный + полужирный,курсив,0 см"/>
    <w:basedOn w:val="a"/>
    <w:uiPriority w:val="99"/>
    <w:qFormat/>
    <w:rsid w:val="00A77A4F"/>
    <w:pPr>
      <w:spacing w:before="120" w:after="0" w:line="300" w:lineRule="exact"/>
      <w:ind w:left="-48" w:firstLine="768"/>
      <w:jc w:val="both"/>
    </w:pPr>
    <w:rPr>
      <w:rFonts w:ascii="Times New Roman" w:eastAsia="Times New Roman" w:hAnsi="Times New Roman" w:cs="Times New Roman"/>
      <w:sz w:val="26"/>
      <w:szCs w:val="26"/>
      <w:lang w:eastAsia="ru-RU"/>
    </w:rPr>
  </w:style>
  <w:style w:type="paragraph" w:customStyle="1" w:styleId="Default">
    <w:name w:val="Default"/>
    <w:uiPriority w:val="99"/>
    <w:qFormat/>
    <w:rsid w:val="00A77A4F"/>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2d">
    <w:name w:val="Без інтервалів2"/>
    <w:uiPriority w:val="99"/>
    <w:qFormat/>
    <w:rsid w:val="00A77A4F"/>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qFormat/>
    <w:rsid w:val="00A77A4F"/>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f3">
    <w:name w:val="Знак Знак1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uiPriority w:val="99"/>
    <w:qFormat/>
    <w:rsid w:val="00A77A4F"/>
    <w:pPr>
      <w:spacing w:before="120" w:after="0" w:line="240" w:lineRule="auto"/>
      <w:ind w:firstLine="567"/>
      <w:jc w:val="both"/>
    </w:pPr>
    <w:rPr>
      <w:rFonts w:ascii="Antiqua" w:eastAsia="Times New Roman" w:hAnsi="Antiqua" w:cs="Times New Roman"/>
      <w:sz w:val="26"/>
      <w:szCs w:val="20"/>
      <w:lang w:val="en-US" w:eastAsia="ru-RU"/>
    </w:rPr>
  </w:style>
  <w:style w:type="paragraph" w:customStyle="1" w:styleId="211">
    <w:name w:val="Основной текст 21"/>
    <w:basedOn w:val="a"/>
    <w:uiPriority w:val="99"/>
    <w:qFormat/>
    <w:rsid w:val="00A77A4F"/>
    <w:pPr>
      <w:autoSpaceDE w:val="0"/>
      <w:autoSpaceDN w:val="0"/>
      <w:spacing w:after="0" w:line="240" w:lineRule="auto"/>
      <w:jc w:val="both"/>
    </w:pPr>
    <w:rPr>
      <w:rFonts w:ascii="Arial" w:eastAsia="Times New Roman" w:hAnsi="Arial" w:cs="Arial"/>
      <w:sz w:val="20"/>
      <w:szCs w:val="20"/>
      <w:lang w:eastAsia="ru-RU"/>
    </w:rPr>
  </w:style>
  <w:style w:type="paragraph" w:customStyle="1" w:styleId="1f4">
    <w:name w:val="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5">
    <w:name w:val="Знак Знак Знак Знак Знак Знак1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6">
    <w:name w:val="Знак1"/>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StyleZakonu2">
    <w:name w:val="StyleZakonu"/>
    <w:basedOn w:val="a"/>
    <w:uiPriority w:val="99"/>
    <w:qFormat/>
    <w:rsid w:val="00A77A4F"/>
    <w:pPr>
      <w:spacing w:after="60" w:line="220" w:lineRule="exact"/>
      <w:ind w:firstLine="284"/>
      <w:jc w:val="both"/>
    </w:pPr>
    <w:rPr>
      <w:rFonts w:ascii="Times New Roman" w:eastAsia="Times New Roman" w:hAnsi="Times New Roman" w:cs="Times New Roman"/>
      <w:sz w:val="20"/>
      <w:szCs w:val="20"/>
      <w:lang w:eastAsia="ru-RU"/>
    </w:rPr>
  </w:style>
  <w:style w:type="paragraph" w:customStyle="1" w:styleId="afffb">
    <w:name w:val="Розділ"/>
    <w:basedOn w:val="StyleZakonu2"/>
    <w:uiPriority w:val="99"/>
    <w:qFormat/>
    <w:rsid w:val="00A77A4F"/>
  </w:style>
  <w:style w:type="paragraph" w:customStyle="1" w:styleId="Style5">
    <w:name w:val="Style5"/>
    <w:basedOn w:val="a"/>
    <w:uiPriority w:val="99"/>
    <w:qFormat/>
    <w:rsid w:val="00A77A4F"/>
    <w:pPr>
      <w:widowControl w:val="0"/>
      <w:autoSpaceDE w:val="0"/>
      <w:autoSpaceDN w:val="0"/>
      <w:adjustRightInd w:val="0"/>
      <w:spacing w:after="0" w:line="269" w:lineRule="exact"/>
    </w:pPr>
    <w:rPr>
      <w:rFonts w:ascii="Times New Roman" w:eastAsia="Times New Roman" w:hAnsi="Times New Roman" w:cs="Times New Roman"/>
      <w:sz w:val="24"/>
      <w:szCs w:val="24"/>
      <w:lang w:val="ru-RU" w:eastAsia="ru-RU"/>
    </w:rPr>
  </w:style>
  <w:style w:type="paragraph" w:customStyle="1" w:styleId="2e">
    <w:name w:val="Основний текст2"/>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fffc">
    <w:name w:val="заголов"/>
    <w:basedOn w:val="a"/>
    <w:uiPriority w:val="99"/>
    <w:qFormat/>
    <w:rsid w:val="00A77A4F"/>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3a">
    <w:name w:val="Знак Знак3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d">
    <w:name w:val="Знак Знак 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e">
    <w:name w:val="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7">
    <w:name w:val="Знак Знак1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8">
    <w:name w:val="Знак Знак1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1f9">
    <w:name w:val="Знак Знак1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ffff">
    <w:name w:val="Основний текст"/>
    <w:basedOn w:val="a"/>
    <w:uiPriority w:val="99"/>
    <w:qFormat/>
    <w:rsid w:val="00A77A4F"/>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40">
    <w:name w:val="a4"/>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0">
    <w:name w:val="Знак Знак Знак Знак Знак Знак Знак Знак Знак Знак Знак Знак Знак"/>
    <w:basedOn w:val="a"/>
    <w:uiPriority w:val="99"/>
    <w:qFormat/>
    <w:rsid w:val="00A77A4F"/>
    <w:pPr>
      <w:spacing w:after="0" w:line="240" w:lineRule="auto"/>
    </w:pPr>
    <w:rPr>
      <w:rFonts w:ascii="Verdana" w:eastAsia="Times New Roman" w:hAnsi="Verdana" w:cs="Verdana"/>
      <w:sz w:val="20"/>
      <w:szCs w:val="20"/>
      <w:lang w:val="en-US" w:eastAsia="en-US"/>
    </w:rPr>
  </w:style>
  <w:style w:type="paragraph" w:customStyle="1" w:styleId="a10">
    <w:name w:val="a1"/>
    <w:basedOn w:val="a"/>
    <w:uiPriority w:val="99"/>
    <w:qFormat/>
    <w:rsid w:val="00A77A4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71">
    <w:name w:val="Заголовок 7 Знак1"/>
    <w:basedOn w:val="a0"/>
    <w:semiHidden/>
    <w:rsid w:val="00A77A4F"/>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A77A4F"/>
    <w:rPr>
      <w:rFonts w:asciiTheme="majorHAnsi" w:eastAsiaTheme="majorEastAsia" w:hAnsiTheme="majorHAnsi" w:cstheme="majorBidi"/>
      <w:color w:val="404040" w:themeColor="text1" w:themeTint="BF"/>
    </w:rPr>
  </w:style>
  <w:style w:type="character" w:customStyle="1" w:styleId="1fa">
    <w:name w:val="Основной текст Знак1"/>
    <w:basedOn w:val="a0"/>
    <w:semiHidden/>
    <w:rsid w:val="00A77A4F"/>
  </w:style>
  <w:style w:type="paragraph" w:styleId="affe">
    <w:name w:val="footnote text"/>
    <w:basedOn w:val="a"/>
    <w:link w:val="affd"/>
    <w:semiHidden/>
    <w:unhideWhenUsed/>
    <w:rsid w:val="00A77A4F"/>
    <w:pPr>
      <w:spacing w:after="0" w:line="240" w:lineRule="auto"/>
    </w:pPr>
    <w:rPr>
      <w:rFonts w:ascii="Courier New" w:hAnsi="Courier New" w:cs="Courier New"/>
      <w:lang w:eastAsia="ru-RU"/>
    </w:rPr>
  </w:style>
  <w:style w:type="character" w:customStyle="1" w:styleId="1fb">
    <w:name w:val="Текст сноски Знак1"/>
    <w:basedOn w:val="a0"/>
    <w:link w:val="affe"/>
    <w:semiHidden/>
    <w:rsid w:val="00A77A4F"/>
    <w:rPr>
      <w:sz w:val="20"/>
      <w:szCs w:val="20"/>
    </w:rPr>
  </w:style>
  <w:style w:type="character" w:customStyle="1" w:styleId="1fc">
    <w:name w:val="Верхний колонтитул Знак1"/>
    <w:basedOn w:val="a0"/>
    <w:uiPriority w:val="99"/>
    <w:semiHidden/>
    <w:rsid w:val="00A77A4F"/>
  </w:style>
  <w:style w:type="character" w:customStyle="1" w:styleId="1fd">
    <w:name w:val="Нижний колонтитул Знак1"/>
    <w:basedOn w:val="a0"/>
    <w:uiPriority w:val="99"/>
    <w:semiHidden/>
    <w:rsid w:val="00A77A4F"/>
  </w:style>
  <w:style w:type="paragraph" w:styleId="afff0">
    <w:name w:val="endnote text"/>
    <w:basedOn w:val="a"/>
    <w:link w:val="afff"/>
    <w:semiHidden/>
    <w:unhideWhenUsed/>
    <w:rsid w:val="00A77A4F"/>
    <w:pPr>
      <w:spacing w:after="0" w:line="240" w:lineRule="auto"/>
    </w:pPr>
    <w:rPr>
      <w:lang w:eastAsia="ru-RU"/>
    </w:rPr>
  </w:style>
  <w:style w:type="character" w:customStyle="1" w:styleId="1fe">
    <w:name w:val="Текст концевой сноски Знак1"/>
    <w:basedOn w:val="a0"/>
    <w:link w:val="afff0"/>
    <w:semiHidden/>
    <w:rsid w:val="00A77A4F"/>
    <w:rPr>
      <w:sz w:val="20"/>
      <w:szCs w:val="20"/>
    </w:rPr>
  </w:style>
  <w:style w:type="character" w:customStyle="1" w:styleId="1ff">
    <w:name w:val="Название Знак1"/>
    <w:basedOn w:val="a0"/>
    <w:rsid w:val="00A77A4F"/>
    <w:rPr>
      <w:rFonts w:asciiTheme="majorHAnsi" w:eastAsiaTheme="majorEastAsia" w:hAnsiTheme="majorHAnsi" w:cstheme="majorBidi"/>
      <w:color w:val="17365D" w:themeColor="text2" w:themeShade="BF"/>
      <w:spacing w:val="5"/>
      <w:kern w:val="28"/>
      <w:sz w:val="52"/>
      <w:szCs w:val="52"/>
    </w:rPr>
  </w:style>
  <w:style w:type="character" w:customStyle="1" w:styleId="212">
    <w:name w:val="Основной текст 2 Знак1"/>
    <w:basedOn w:val="a0"/>
    <w:semiHidden/>
    <w:rsid w:val="00A77A4F"/>
  </w:style>
  <w:style w:type="paragraph" w:styleId="39">
    <w:name w:val="Body Text 3"/>
    <w:basedOn w:val="a"/>
    <w:link w:val="38"/>
    <w:semiHidden/>
    <w:unhideWhenUsed/>
    <w:rsid w:val="00A77A4F"/>
    <w:pPr>
      <w:spacing w:after="120"/>
    </w:pPr>
    <w:rPr>
      <w:sz w:val="16"/>
      <w:szCs w:val="16"/>
    </w:rPr>
  </w:style>
  <w:style w:type="character" w:customStyle="1" w:styleId="311">
    <w:name w:val="Основной текст 3 Знак1"/>
    <w:basedOn w:val="a0"/>
    <w:link w:val="39"/>
    <w:semiHidden/>
    <w:rsid w:val="00A77A4F"/>
    <w:rPr>
      <w:sz w:val="16"/>
      <w:szCs w:val="16"/>
    </w:rPr>
  </w:style>
  <w:style w:type="character" w:customStyle="1" w:styleId="213">
    <w:name w:val="Основной текст с отступом 2 Знак1"/>
    <w:basedOn w:val="a0"/>
    <w:semiHidden/>
    <w:rsid w:val="00A77A4F"/>
  </w:style>
  <w:style w:type="character" w:customStyle="1" w:styleId="312">
    <w:name w:val="Основной текст с отступом 3 Знак1"/>
    <w:basedOn w:val="a0"/>
    <w:semiHidden/>
    <w:rsid w:val="00A77A4F"/>
    <w:rPr>
      <w:sz w:val="16"/>
      <w:szCs w:val="16"/>
    </w:rPr>
  </w:style>
  <w:style w:type="paragraph" w:styleId="afff2">
    <w:name w:val="Document Map"/>
    <w:basedOn w:val="a"/>
    <w:link w:val="afff1"/>
    <w:semiHidden/>
    <w:unhideWhenUsed/>
    <w:rsid w:val="00A77A4F"/>
    <w:pPr>
      <w:spacing w:after="0" w:line="240" w:lineRule="auto"/>
    </w:pPr>
    <w:rPr>
      <w:rFonts w:ascii="Tahoma" w:hAnsi="Tahoma" w:cs="Tahoma"/>
      <w:lang w:val="ru-RU" w:eastAsia="ru-RU"/>
    </w:rPr>
  </w:style>
  <w:style w:type="character" w:customStyle="1" w:styleId="1ff0">
    <w:name w:val="Схема документа Знак1"/>
    <w:basedOn w:val="a0"/>
    <w:link w:val="afff2"/>
    <w:semiHidden/>
    <w:rsid w:val="00A77A4F"/>
    <w:rPr>
      <w:rFonts w:ascii="Tahoma" w:hAnsi="Tahoma" w:cs="Tahoma"/>
      <w:sz w:val="16"/>
      <w:szCs w:val="16"/>
    </w:rPr>
  </w:style>
  <w:style w:type="character" w:customStyle="1" w:styleId="1ff1">
    <w:name w:val="Текст Знак1"/>
    <w:basedOn w:val="a0"/>
    <w:semiHidden/>
    <w:rsid w:val="00A77A4F"/>
    <w:rPr>
      <w:rFonts w:ascii="Consolas" w:hAnsi="Consolas" w:cs="Consolas"/>
      <w:sz w:val="21"/>
      <w:szCs w:val="21"/>
    </w:rPr>
  </w:style>
  <w:style w:type="character" w:customStyle="1" w:styleId="1ff2">
    <w:name w:val="Текст выноски Знак1"/>
    <w:basedOn w:val="a0"/>
    <w:uiPriority w:val="99"/>
    <w:semiHidden/>
    <w:rsid w:val="00A77A4F"/>
    <w:rPr>
      <w:rFonts w:ascii="Tahoma" w:hAnsi="Tahoma" w:cs="Tahoma"/>
      <w:sz w:val="16"/>
      <w:szCs w:val="16"/>
    </w:rPr>
  </w:style>
  <w:style w:type="character" w:customStyle="1" w:styleId="longtext">
    <w:name w:val="long_text"/>
    <w:basedOn w:val="a0"/>
    <w:rsid w:val="00A77A4F"/>
  </w:style>
  <w:style w:type="character" w:customStyle="1" w:styleId="rvts23">
    <w:name w:val="rvts23"/>
    <w:basedOn w:val="a0"/>
    <w:rsid w:val="00A77A4F"/>
  </w:style>
  <w:style w:type="character" w:customStyle="1" w:styleId="FontStyle32">
    <w:name w:val="Font Style32"/>
    <w:rsid w:val="00A77A4F"/>
    <w:rPr>
      <w:rFonts w:ascii="Times New Roman" w:hAnsi="Times New Roman" w:cs="Times New Roman" w:hint="default"/>
      <w:i/>
      <w:iCs/>
      <w:spacing w:val="-10"/>
      <w:sz w:val="68"/>
      <w:szCs w:val="68"/>
    </w:rPr>
  </w:style>
  <w:style w:type="character" w:customStyle="1" w:styleId="FontStyle29">
    <w:name w:val="Font Style29"/>
    <w:rsid w:val="00A77A4F"/>
    <w:rPr>
      <w:rFonts w:ascii="Times New Roman" w:hAnsi="Times New Roman" w:cs="Times New Roman" w:hint="default"/>
      <w:sz w:val="68"/>
      <w:szCs w:val="68"/>
    </w:rPr>
  </w:style>
  <w:style w:type="character" w:customStyle="1" w:styleId="font11">
    <w:name w:val="font11"/>
    <w:basedOn w:val="a0"/>
    <w:rsid w:val="00A77A4F"/>
  </w:style>
  <w:style w:type="character" w:customStyle="1" w:styleId="font0">
    <w:name w:val="font0"/>
    <w:basedOn w:val="a0"/>
    <w:rsid w:val="00A77A4F"/>
  </w:style>
  <w:style w:type="character" w:customStyle="1" w:styleId="91">
    <w:name w:val="Знак Знак9"/>
    <w:rsid w:val="00A77A4F"/>
    <w:rPr>
      <w:sz w:val="24"/>
      <w:szCs w:val="24"/>
    </w:rPr>
  </w:style>
  <w:style w:type="character" w:customStyle="1" w:styleId="100">
    <w:name w:val="Знак Знак10"/>
    <w:locked/>
    <w:rsid w:val="00A77A4F"/>
    <w:rPr>
      <w:lang w:val="ru-RU" w:eastAsia="ru-RU" w:bidi="ar-SA"/>
    </w:rPr>
  </w:style>
  <w:style w:type="character" w:customStyle="1" w:styleId="rvts9">
    <w:name w:val="rvts9"/>
    <w:basedOn w:val="a0"/>
    <w:rsid w:val="00A77A4F"/>
  </w:style>
  <w:style w:type="character" w:customStyle="1" w:styleId="rvts46">
    <w:name w:val="rvts46"/>
    <w:basedOn w:val="a0"/>
    <w:rsid w:val="00A77A4F"/>
  </w:style>
  <w:style w:type="character" w:customStyle="1" w:styleId="rvts37">
    <w:name w:val="rvts37"/>
    <w:basedOn w:val="a0"/>
    <w:rsid w:val="00A77A4F"/>
  </w:style>
  <w:style w:type="character" w:customStyle="1" w:styleId="fontstyle01">
    <w:name w:val="fontstyle01"/>
    <w:rsid w:val="00A77A4F"/>
    <w:rPr>
      <w:rFonts w:ascii="Times New Roman" w:hAnsi="Times New Roman" w:cs="Times New Roman" w:hint="default"/>
      <w:color w:val="000000"/>
      <w:sz w:val="24"/>
      <w:szCs w:val="24"/>
    </w:rPr>
  </w:style>
  <w:style w:type="character" w:customStyle="1" w:styleId="72">
    <w:name w:val="Знак Знак7"/>
    <w:locked/>
    <w:rsid w:val="00A77A4F"/>
    <w:rPr>
      <w:sz w:val="28"/>
      <w:lang w:val="uk-UA" w:eastAsia="uk-UA" w:bidi="ar-SA"/>
    </w:rPr>
  </w:style>
  <w:style w:type="character" w:customStyle="1" w:styleId="TitleChar">
    <w:name w:val="Title Char"/>
    <w:locked/>
    <w:rsid w:val="00A77A4F"/>
    <w:rPr>
      <w:rFonts w:ascii="Calibri" w:eastAsia="Calibri" w:hAnsi="Calibri" w:cs="Calibri" w:hint="default"/>
      <w:b/>
      <w:bCs w:val="0"/>
      <w:sz w:val="28"/>
      <w:lang w:val="uk-UA" w:eastAsia="ru-RU" w:bidi="ar-SA"/>
    </w:rPr>
  </w:style>
  <w:style w:type="character" w:customStyle="1" w:styleId="13pt">
    <w:name w:val="Основной текст + 13 pt"/>
    <w:uiPriority w:val="99"/>
    <w:rsid w:val="00A77A4F"/>
    <w:rPr>
      <w:rFonts w:ascii="Times New Roman" w:hAnsi="Times New Roman" w:cs="Times New Roman" w:hint="default"/>
      <w:sz w:val="26"/>
    </w:rPr>
  </w:style>
  <w:style w:type="paragraph" w:customStyle="1" w:styleId="3b">
    <w:name w:val="Абзац списка3"/>
    <w:basedOn w:val="a"/>
    <w:uiPriority w:val="99"/>
    <w:qFormat/>
    <w:rsid w:val="00223B2E"/>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rvts48">
    <w:name w:val="rvts48"/>
    <w:rsid w:val="00223B2E"/>
  </w:style>
  <w:style w:type="character" w:customStyle="1" w:styleId="affff1">
    <w:name w:val="без абзаца Знак"/>
    <w:link w:val="affff2"/>
    <w:locked/>
    <w:rsid w:val="00D907AA"/>
    <w:rPr>
      <w:sz w:val="28"/>
    </w:rPr>
  </w:style>
  <w:style w:type="paragraph" w:customStyle="1" w:styleId="affff2">
    <w:name w:val="без абзаца"/>
    <w:basedOn w:val="a"/>
    <w:link w:val="affff1"/>
    <w:rsid w:val="00D907AA"/>
    <w:pPr>
      <w:overflowPunct w:val="0"/>
      <w:autoSpaceDE w:val="0"/>
      <w:autoSpaceDN w:val="0"/>
      <w:adjustRightInd w:val="0"/>
      <w:spacing w:after="0" w:line="240" w:lineRule="auto"/>
      <w:jc w:val="center"/>
    </w:pPr>
    <w:rPr>
      <w:sz w:val="28"/>
    </w:rPr>
  </w:style>
  <w:style w:type="paragraph" w:customStyle="1" w:styleId="standard">
    <w:name w:val="standard"/>
    <w:basedOn w:val="a"/>
    <w:uiPriority w:val="99"/>
    <w:qFormat/>
    <w:rsid w:val="00776B3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font8">
    <w:name w:val="font_8"/>
    <w:basedOn w:val="a"/>
    <w:uiPriority w:val="99"/>
    <w:qFormat/>
    <w:rsid w:val="00A25C5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uiPriority w:val="99"/>
    <w:rsid w:val="00D9625E"/>
    <w:rPr>
      <w:rFonts w:ascii="Times New Roman" w:hAnsi="Times New Roman" w:cs="Times New Roman" w:hint="default"/>
    </w:rPr>
  </w:style>
  <w:style w:type="character" w:customStyle="1" w:styleId="apple-tab-span">
    <w:name w:val="apple-tab-span"/>
    <w:basedOn w:val="a0"/>
    <w:rsid w:val="00D9625E"/>
  </w:style>
  <w:style w:type="paragraph" w:customStyle="1" w:styleId="1ff3">
    <w:name w:val="Текст1"/>
    <w:basedOn w:val="a"/>
    <w:uiPriority w:val="99"/>
    <w:semiHidden/>
    <w:qFormat/>
    <w:rsid w:val="004C5BBF"/>
    <w:pPr>
      <w:suppressAutoHyphens/>
      <w:spacing w:after="0" w:line="240" w:lineRule="auto"/>
    </w:pPr>
    <w:rPr>
      <w:rFonts w:ascii="Courier New" w:eastAsia="Times New Roman" w:hAnsi="Courier New" w:cs="Courier New"/>
      <w:color w:val="00000A"/>
      <w:sz w:val="20"/>
      <w:szCs w:val="20"/>
      <w:lang w:eastAsia="zh-CN"/>
    </w:rPr>
  </w:style>
  <w:style w:type="paragraph" w:customStyle="1" w:styleId="214">
    <w:name w:val="Основной текст с отступом 21"/>
    <w:basedOn w:val="a"/>
    <w:uiPriority w:val="99"/>
    <w:semiHidden/>
    <w:qFormat/>
    <w:rsid w:val="004C5BBF"/>
    <w:pPr>
      <w:suppressAutoHyphens/>
      <w:spacing w:after="120" w:line="480" w:lineRule="auto"/>
      <w:ind w:left="283"/>
    </w:pPr>
    <w:rPr>
      <w:rFonts w:ascii="Times New Roman" w:eastAsia="Times New Roman" w:hAnsi="Times New Roman" w:cs="Times New Roman"/>
      <w:color w:val="00000A"/>
      <w:sz w:val="24"/>
      <w:szCs w:val="24"/>
      <w:lang w:eastAsia="zh-CN"/>
    </w:rPr>
  </w:style>
  <w:style w:type="paragraph" w:customStyle="1" w:styleId="bodytext3">
    <w:name w:val="bodytext3"/>
    <w:basedOn w:val="a"/>
    <w:uiPriority w:val="99"/>
    <w:semiHidden/>
    <w:qFormat/>
    <w:rsid w:val="004C5BBF"/>
    <w:pPr>
      <w:suppressAutoHyphens/>
      <w:spacing w:before="280" w:after="280" w:line="240" w:lineRule="auto"/>
    </w:pPr>
    <w:rPr>
      <w:rFonts w:ascii="Times New Roman" w:eastAsia="Times New Roman" w:hAnsi="Times New Roman" w:cs="Times New Roman"/>
      <w:color w:val="00000A"/>
      <w:sz w:val="24"/>
      <w:szCs w:val="24"/>
      <w:lang w:eastAsia="zh-CN"/>
    </w:rPr>
  </w:style>
</w:styles>
</file>

<file path=word/webSettings.xml><?xml version="1.0" encoding="utf-8"?>
<w:webSettings xmlns:r="http://schemas.openxmlformats.org/officeDocument/2006/relationships" xmlns:w="http://schemas.openxmlformats.org/wordprocessingml/2006/main">
  <w:divs>
    <w:div w:id="29694559">
      <w:bodyDiv w:val="1"/>
      <w:marLeft w:val="0"/>
      <w:marRight w:val="0"/>
      <w:marTop w:val="0"/>
      <w:marBottom w:val="0"/>
      <w:divBdr>
        <w:top w:val="none" w:sz="0" w:space="0" w:color="auto"/>
        <w:left w:val="none" w:sz="0" w:space="0" w:color="auto"/>
        <w:bottom w:val="none" w:sz="0" w:space="0" w:color="auto"/>
        <w:right w:val="none" w:sz="0" w:space="0" w:color="auto"/>
      </w:divBdr>
    </w:div>
    <w:div w:id="37096503">
      <w:bodyDiv w:val="1"/>
      <w:marLeft w:val="0"/>
      <w:marRight w:val="0"/>
      <w:marTop w:val="0"/>
      <w:marBottom w:val="0"/>
      <w:divBdr>
        <w:top w:val="none" w:sz="0" w:space="0" w:color="auto"/>
        <w:left w:val="none" w:sz="0" w:space="0" w:color="auto"/>
        <w:bottom w:val="none" w:sz="0" w:space="0" w:color="auto"/>
        <w:right w:val="none" w:sz="0" w:space="0" w:color="auto"/>
      </w:divBdr>
    </w:div>
    <w:div w:id="49112234">
      <w:bodyDiv w:val="1"/>
      <w:marLeft w:val="0"/>
      <w:marRight w:val="0"/>
      <w:marTop w:val="0"/>
      <w:marBottom w:val="0"/>
      <w:divBdr>
        <w:top w:val="none" w:sz="0" w:space="0" w:color="auto"/>
        <w:left w:val="none" w:sz="0" w:space="0" w:color="auto"/>
        <w:bottom w:val="none" w:sz="0" w:space="0" w:color="auto"/>
        <w:right w:val="none" w:sz="0" w:space="0" w:color="auto"/>
      </w:divBdr>
    </w:div>
    <w:div w:id="50807838">
      <w:bodyDiv w:val="1"/>
      <w:marLeft w:val="0"/>
      <w:marRight w:val="0"/>
      <w:marTop w:val="0"/>
      <w:marBottom w:val="0"/>
      <w:divBdr>
        <w:top w:val="none" w:sz="0" w:space="0" w:color="auto"/>
        <w:left w:val="none" w:sz="0" w:space="0" w:color="auto"/>
        <w:bottom w:val="none" w:sz="0" w:space="0" w:color="auto"/>
        <w:right w:val="none" w:sz="0" w:space="0" w:color="auto"/>
      </w:divBdr>
    </w:div>
    <w:div w:id="64568586">
      <w:bodyDiv w:val="1"/>
      <w:marLeft w:val="0"/>
      <w:marRight w:val="0"/>
      <w:marTop w:val="0"/>
      <w:marBottom w:val="0"/>
      <w:divBdr>
        <w:top w:val="none" w:sz="0" w:space="0" w:color="auto"/>
        <w:left w:val="none" w:sz="0" w:space="0" w:color="auto"/>
        <w:bottom w:val="none" w:sz="0" w:space="0" w:color="auto"/>
        <w:right w:val="none" w:sz="0" w:space="0" w:color="auto"/>
      </w:divBdr>
    </w:div>
    <w:div w:id="68619967">
      <w:bodyDiv w:val="1"/>
      <w:marLeft w:val="0"/>
      <w:marRight w:val="0"/>
      <w:marTop w:val="0"/>
      <w:marBottom w:val="0"/>
      <w:divBdr>
        <w:top w:val="none" w:sz="0" w:space="0" w:color="auto"/>
        <w:left w:val="none" w:sz="0" w:space="0" w:color="auto"/>
        <w:bottom w:val="none" w:sz="0" w:space="0" w:color="auto"/>
        <w:right w:val="none" w:sz="0" w:space="0" w:color="auto"/>
      </w:divBdr>
    </w:div>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90393528">
      <w:bodyDiv w:val="1"/>
      <w:marLeft w:val="0"/>
      <w:marRight w:val="0"/>
      <w:marTop w:val="0"/>
      <w:marBottom w:val="0"/>
      <w:divBdr>
        <w:top w:val="none" w:sz="0" w:space="0" w:color="auto"/>
        <w:left w:val="none" w:sz="0" w:space="0" w:color="auto"/>
        <w:bottom w:val="none" w:sz="0" w:space="0" w:color="auto"/>
        <w:right w:val="none" w:sz="0" w:space="0" w:color="auto"/>
      </w:divBdr>
    </w:div>
    <w:div w:id="130221406">
      <w:bodyDiv w:val="1"/>
      <w:marLeft w:val="0"/>
      <w:marRight w:val="0"/>
      <w:marTop w:val="0"/>
      <w:marBottom w:val="0"/>
      <w:divBdr>
        <w:top w:val="none" w:sz="0" w:space="0" w:color="auto"/>
        <w:left w:val="none" w:sz="0" w:space="0" w:color="auto"/>
        <w:bottom w:val="none" w:sz="0" w:space="0" w:color="auto"/>
        <w:right w:val="none" w:sz="0" w:space="0" w:color="auto"/>
      </w:divBdr>
    </w:div>
    <w:div w:id="162672400">
      <w:bodyDiv w:val="1"/>
      <w:marLeft w:val="0"/>
      <w:marRight w:val="0"/>
      <w:marTop w:val="0"/>
      <w:marBottom w:val="0"/>
      <w:divBdr>
        <w:top w:val="none" w:sz="0" w:space="0" w:color="auto"/>
        <w:left w:val="none" w:sz="0" w:space="0" w:color="auto"/>
        <w:bottom w:val="none" w:sz="0" w:space="0" w:color="auto"/>
        <w:right w:val="none" w:sz="0" w:space="0" w:color="auto"/>
      </w:divBdr>
    </w:div>
    <w:div w:id="193689288">
      <w:bodyDiv w:val="1"/>
      <w:marLeft w:val="0"/>
      <w:marRight w:val="0"/>
      <w:marTop w:val="0"/>
      <w:marBottom w:val="0"/>
      <w:divBdr>
        <w:top w:val="none" w:sz="0" w:space="0" w:color="auto"/>
        <w:left w:val="none" w:sz="0" w:space="0" w:color="auto"/>
        <w:bottom w:val="none" w:sz="0" w:space="0" w:color="auto"/>
        <w:right w:val="none" w:sz="0" w:space="0" w:color="auto"/>
      </w:divBdr>
    </w:div>
    <w:div w:id="304314881">
      <w:bodyDiv w:val="1"/>
      <w:marLeft w:val="0"/>
      <w:marRight w:val="0"/>
      <w:marTop w:val="0"/>
      <w:marBottom w:val="0"/>
      <w:divBdr>
        <w:top w:val="none" w:sz="0" w:space="0" w:color="auto"/>
        <w:left w:val="none" w:sz="0" w:space="0" w:color="auto"/>
        <w:bottom w:val="none" w:sz="0" w:space="0" w:color="auto"/>
        <w:right w:val="none" w:sz="0" w:space="0" w:color="auto"/>
      </w:divBdr>
    </w:div>
    <w:div w:id="334961252">
      <w:bodyDiv w:val="1"/>
      <w:marLeft w:val="0"/>
      <w:marRight w:val="0"/>
      <w:marTop w:val="0"/>
      <w:marBottom w:val="0"/>
      <w:divBdr>
        <w:top w:val="none" w:sz="0" w:space="0" w:color="auto"/>
        <w:left w:val="none" w:sz="0" w:space="0" w:color="auto"/>
        <w:bottom w:val="none" w:sz="0" w:space="0" w:color="auto"/>
        <w:right w:val="none" w:sz="0" w:space="0" w:color="auto"/>
      </w:divBdr>
    </w:div>
    <w:div w:id="408501866">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284673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435907568">
      <w:bodyDiv w:val="1"/>
      <w:marLeft w:val="0"/>
      <w:marRight w:val="0"/>
      <w:marTop w:val="0"/>
      <w:marBottom w:val="0"/>
      <w:divBdr>
        <w:top w:val="none" w:sz="0" w:space="0" w:color="auto"/>
        <w:left w:val="none" w:sz="0" w:space="0" w:color="auto"/>
        <w:bottom w:val="none" w:sz="0" w:space="0" w:color="auto"/>
        <w:right w:val="none" w:sz="0" w:space="0" w:color="auto"/>
      </w:divBdr>
    </w:div>
    <w:div w:id="459492311">
      <w:bodyDiv w:val="1"/>
      <w:marLeft w:val="0"/>
      <w:marRight w:val="0"/>
      <w:marTop w:val="0"/>
      <w:marBottom w:val="0"/>
      <w:divBdr>
        <w:top w:val="none" w:sz="0" w:space="0" w:color="auto"/>
        <w:left w:val="none" w:sz="0" w:space="0" w:color="auto"/>
        <w:bottom w:val="none" w:sz="0" w:space="0" w:color="auto"/>
        <w:right w:val="none" w:sz="0" w:space="0" w:color="auto"/>
      </w:divBdr>
    </w:div>
    <w:div w:id="513761720">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531652639">
      <w:bodyDiv w:val="1"/>
      <w:marLeft w:val="0"/>
      <w:marRight w:val="0"/>
      <w:marTop w:val="0"/>
      <w:marBottom w:val="0"/>
      <w:divBdr>
        <w:top w:val="none" w:sz="0" w:space="0" w:color="auto"/>
        <w:left w:val="none" w:sz="0" w:space="0" w:color="auto"/>
        <w:bottom w:val="none" w:sz="0" w:space="0" w:color="auto"/>
        <w:right w:val="none" w:sz="0" w:space="0" w:color="auto"/>
      </w:divBdr>
    </w:div>
    <w:div w:id="550658364">
      <w:bodyDiv w:val="1"/>
      <w:marLeft w:val="0"/>
      <w:marRight w:val="0"/>
      <w:marTop w:val="0"/>
      <w:marBottom w:val="0"/>
      <w:divBdr>
        <w:top w:val="none" w:sz="0" w:space="0" w:color="auto"/>
        <w:left w:val="none" w:sz="0" w:space="0" w:color="auto"/>
        <w:bottom w:val="none" w:sz="0" w:space="0" w:color="auto"/>
        <w:right w:val="none" w:sz="0" w:space="0" w:color="auto"/>
      </w:divBdr>
    </w:div>
    <w:div w:id="552959701">
      <w:bodyDiv w:val="1"/>
      <w:marLeft w:val="0"/>
      <w:marRight w:val="0"/>
      <w:marTop w:val="0"/>
      <w:marBottom w:val="0"/>
      <w:divBdr>
        <w:top w:val="none" w:sz="0" w:space="0" w:color="auto"/>
        <w:left w:val="none" w:sz="0" w:space="0" w:color="auto"/>
        <w:bottom w:val="none" w:sz="0" w:space="0" w:color="auto"/>
        <w:right w:val="none" w:sz="0" w:space="0" w:color="auto"/>
      </w:divBdr>
    </w:div>
    <w:div w:id="553155002">
      <w:bodyDiv w:val="1"/>
      <w:marLeft w:val="0"/>
      <w:marRight w:val="0"/>
      <w:marTop w:val="0"/>
      <w:marBottom w:val="0"/>
      <w:divBdr>
        <w:top w:val="none" w:sz="0" w:space="0" w:color="auto"/>
        <w:left w:val="none" w:sz="0" w:space="0" w:color="auto"/>
        <w:bottom w:val="none" w:sz="0" w:space="0" w:color="auto"/>
        <w:right w:val="none" w:sz="0" w:space="0" w:color="auto"/>
      </w:divBdr>
    </w:div>
    <w:div w:id="581917698">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639263789">
      <w:bodyDiv w:val="1"/>
      <w:marLeft w:val="0"/>
      <w:marRight w:val="0"/>
      <w:marTop w:val="0"/>
      <w:marBottom w:val="0"/>
      <w:divBdr>
        <w:top w:val="none" w:sz="0" w:space="0" w:color="auto"/>
        <w:left w:val="none" w:sz="0" w:space="0" w:color="auto"/>
        <w:bottom w:val="none" w:sz="0" w:space="0" w:color="auto"/>
        <w:right w:val="none" w:sz="0" w:space="0" w:color="auto"/>
      </w:divBdr>
    </w:div>
    <w:div w:id="650521182">
      <w:bodyDiv w:val="1"/>
      <w:marLeft w:val="0"/>
      <w:marRight w:val="0"/>
      <w:marTop w:val="0"/>
      <w:marBottom w:val="0"/>
      <w:divBdr>
        <w:top w:val="none" w:sz="0" w:space="0" w:color="auto"/>
        <w:left w:val="none" w:sz="0" w:space="0" w:color="auto"/>
        <w:bottom w:val="none" w:sz="0" w:space="0" w:color="auto"/>
        <w:right w:val="none" w:sz="0" w:space="0" w:color="auto"/>
      </w:divBdr>
    </w:div>
    <w:div w:id="723868591">
      <w:bodyDiv w:val="1"/>
      <w:marLeft w:val="0"/>
      <w:marRight w:val="0"/>
      <w:marTop w:val="0"/>
      <w:marBottom w:val="0"/>
      <w:divBdr>
        <w:top w:val="none" w:sz="0" w:space="0" w:color="auto"/>
        <w:left w:val="none" w:sz="0" w:space="0" w:color="auto"/>
        <w:bottom w:val="none" w:sz="0" w:space="0" w:color="auto"/>
        <w:right w:val="none" w:sz="0" w:space="0" w:color="auto"/>
      </w:divBdr>
    </w:div>
    <w:div w:id="735321467">
      <w:bodyDiv w:val="1"/>
      <w:marLeft w:val="0"/>
      <w:marRight w:val="0"/>
      <w:marTop w:val="0"/>
      <w:marBottom w:val="0"/>
      <w:divBdr>
        <w:top w:val="none" w:sz="0" w:space="0" w:color="auto"/>
        <w:left w:val="none" w:sz="0" w:space="0" w:color="auto"/>
        <w:bottom w:val="none" w:sz="0" w:space="0" w:color="auto"/>
        <w:right w:val="none" w:sz="0" w:space="0" w:color="auto"/>
      </w:divBdr>
    </w:div>
    <w:div w:id="773982637">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04547327">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863902723">
      <w:bodyDiv w:val="1"/>
      <w:marLeft w:val="0"/>
      <w:marRight w:val="0"/>
      <w:marTop w:val="0"/>
      <w:marBottom w:val="0"/>
      <w:divBdr>
        <w:top w:val="none" w:sz="0" w:space="0" w:color="auto"/>
        <w:left w:val="none" w:sz="0" w:space="0" w:color="auto"/>
        <w:bottom w:val="none" w:sz="0" w:space="0" w:color="auto"/>
        <w:right w:val="none" w:sz="0" w:space="0" w:color="auto"/>
      </w:divBdr>
    </w:div>
    <w:div w:id="864944667">
      <w:bodyDiv w:val="1"/>
      <w:marLeft w:val="0"/>
      <w:marRight w:val="0"/>
      <w:marTop w:val="0"/>
      <w:marBottom w:val="0"/>
      <w:divBdr>
        <w:top w:val="none" w:sz="0" w:space="0" w:color="auto"/>
        <w:left w:val="none" w:sz="0" w:space="0" w:color="auto"/>
        <w:bottom w:val="none" w:sz="0" w:space="0" w:color="auto"/>
        <w:right w:val="none" w:sz="0" w:space="0" w:color="auto"/>
      </w:divBdr>
    </w:div>
    <w:div w:id="875116214">
      <w:bodyDiv w:val="1"/>
      <w:marLeft w:val="0"/>
      <w:marRight w:val="0"/>
      <w:marTop w:val="0"/>
      <w:marBottom w:val="0"/>
      <w:divBdr>
        <w:top w:val="none" w:sz="0" w:space="0" w:color="auto"/>
        <w:left w:val="none" w:sz="0" w:space="0" w:color="auto"/>
        <w:bottom w:val="none" w:sz="0" w:space="0" w:color="auto"/>
        <w:right w:val="none" w:sz="0" w:space="0" w:color="auto"/>
      </w:divBdr>
    </w:div>
    <w:div w:id="879517772">
      <w:bodyDiv w:val="1"/>
      <w:marLeft w:val="0"/>
      <w:marRight w:val="0"/>
      <w:marTop w:val="0"/>
      <w:marBottom w:val="0"/>
      <w:divBdr>
        <w:top w:val="none" w:sz="0" w:space="0" w:color="auto"/>
        <w:left w:val="none" w:sz="0" w:space="0" w:color="auto"/>
        <w:bottom w:val="none" w:sz="0" w:space="0" w:color="auto"/>
        <w:right w:val="none" w:sz="0" w:space="0" w:color="auto"/>
      </w:divBdr>
    </w:div>
    <w:div w:id="895353768">
      <w:bodyDiv w:val="1"/>
      <w:marLeft w:val="0"/>
      <w:marRight w:val="0"/>
      <w:marTop w:val="0"/>
      <w:marBottom w:val="0"/>
      <w:divBdr>
        <w:top w:val="none" w:sz="0" w:space="0" w:color="auto"/>
        <w:left w:val="none" w:sz="0" w:space="0" w:color="auto"/>
        <w:bottom w:val="none" w:sz="0" w:space="0" w:color="auto"/>
        <w:right w:val="none" w:sz="0" w:space="0" w:color="auto"/>
      </w:divBdr>
    </w:div>
    <w:div w:id="898133178">
      <w:bodyDiv w:val="1"/>
      <w:marLeft w:val="0"/>
      <w:marRight w:val="0"/>
      <w:marTop w:val="0"/>
      <w:marBottom w:val="0"/>
      <w:divBdr>
        <w:top w:val="none" w:sz="0" w:space="0" w:color="auto"/>
        <w:left w:val="none" w:sz="0" w:space="0" w:color="auto"/>
        <w:bottom w:val="none" w:sz="0" w:space="0" w:color="auto"/>
        <w:right w:val="none" w:sz="0" w:space="0" w:color="auto"/>
      </w:divBdr>
    </w:div>
    <w:div w:id="913124298">
      <w:bodyDiv w:val="1"/>
      <w:marLeft w:val="0"/>
      <w:marRight w:val="0"/>
      <w:marTop w:val="0"/>
      <w:marBottom w:val="0"/>
      <w:divBdr>
        <w:top w:val="none" w:sz="0" w:space="0" w:color="auto"/>
        <w:left w:val="none" w:sz="0" w:space="0" w:color="auto"/>
        <w:bottom w:val="none" w:sz="0" w:space="0" w:color="auto"/>
        <w:right w:val="none" w:sz="0" w:space="0" w:color="auto"/>
      </w:divBdr>
    </w:div>
    <w:div w:id="924147380">
      <w:bodyDiv w:val="1"/>
      <w:marLeft w:val="0"/>
      <w:marRight w:val="0"/>
      <w:marTop w:val="0"/>
      <w:marBottom w:val="0"/>
      <w:divBdr>
        <w:top w:val="none" w:sz="0" w:space="0" w:color="auto"/>
        <w:left w:val="none" w:sz="0" w:space="0" w:color="auto"/>
        <w:bottom w:val="none" w:sz="0" w:space="0" w:color="auto"/>
        <w:right w:val="none" w:sz="0" w:space="0" w:color="auto"/>
      </w:divBdr>
    </w:div>
    <w:div w:id="926571946">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008142615">
      <w:bodyDiv w:val="1"/>
      <w:marLeft w:val="0"/>
      <w:marRight w:val="0"/>
      <w:marTop w:val="0"/>
      <w:marBottom w:val="0"/>
      <w:divBdr>
        <w:top w:val="none" w:sz="0" w:space="0" w:color="auto"/>
        <w:left w:val="none" w:sz="0" w:space="0" w:color="auto"/>
        <w:bottom w:val="none" w:sz="0" w:space="0" w:color="auto"/>
        <w:right w:val="none" w:sz="0" w:space="0" w:color="auto"/>
      </w:divBdr>
    </w:div>
    <w:div w:id="1014115471">
      <w:bodyDiv w:val="1"/>
      <w:marLeft w:val="0"/>
      <w:marRight w:val="0"/>
      <w:marTop w:val="0"/>
      <w:marBottom w:val="0"/>
      <w:divBdr>
        <w:top w:val="none" w:sz="0" w:space="0" w:color="auto"/>
        <w:left w:val="none" w:sz="0" w:space="0" w:color="auto"/>
        <w:bottom w:val="none" w:sz="0" w:space="0" w:color="auto"/>
        <w:right w:val="none" w:sz="0" w:space="0" w:color="auto"/>
      </w:divBdr>
    </w:div>
    <w:div w:id="1017390027">
      <w:bodyDiv w:val="1"/>
      <w:marLeft w:val="0"/>
      <w:marRight w:val="0"/>
      <w:marTop w:val="0"/>
      <w:marBottom w:val="0"/>
      <w:divBdr>
        <w:top w:val="none" w:sz="0" w:space="0" w:color="auto"/>
        <w:left w:val="none" w:sz="0" w:space="0" w:color="auto"/>
        <w:bottom w:val="none" w:sz="0" w:space="0" w:color="auto"/>
        <w:right w:val="none" w:sz="0" w:space="0" w:color="auto"/>
      </w:divBdr>
    </w:div>
    <w:div w:id="1023825312">
      <w:bodyDiv w:val="1"/>
      <w:marLeft w:val="0"/>
      <w:marRight w:val="0"/>
      <w:marTop w:val="0"/>
      <w:marBottom w:val="0"/>
      <w:divBdr>
        <w:top w:val="none" w:sz="0" w:space="0" w:color="auto"/>
        <w:left w:val="none" w:sz="0" w:space="0" w:color="auto"/>
        <w:bottom w:val="none" w:sz="0" w:space="0" w:color="auto"/>
        <w:right w:val="none" w:sz="0" w:space="0" w:color="auto"/>
      </w:divBdr>
    </w:div>
    <w:div w:id="1042903439">
      <w:bodyDiv w:val="1"/>
      <w:marLeft w:val="0"/>
      <w:marRight w:val="0"/>
      <w:marTop w:val="0"/>
      <w:marBottom w:val="0"/>
      <w:divBdr>
        <w:top w:val="none" w:sz="0" w:space="0" w:color="auto"/>
        <w:left w:val="none" w:sz="0" w:space="0" w:color="auto"/>
        <w:bottom w:val="none" w:sz="0" w:space="0" w:color="auto"/>
        <w:right w:val="none" w:sz="0" w:space="0" w:color="auto"/>
      </w:divBdr>
    </w:div>
    <w:div w:id="1075709509">
      <w:bodyDiv w:val="1"/>
      <w:marLeft w:val="0"/>
      <w:marRight w:val="0"/>
      <w:marTop w:val="0"/>
      <w:marBottom w:val="0"/>
      <w:divBdr>
        <w:top w:val="none" w:sz="0" w:space="0" w:color="auto"/>
        <w:left w:val="none" w:sz="0" w:space="0" w:color="auto"/>
        <w:bottom w:val="none" w:sz="0" w:space="0" w:color="auto"/>
        <w:right w:val="none" w:sz="0" w:space="0" w:color="auto"/>
      </w:divBdr>
    </w:div>
    <w:div w:id="1080176291">
      <w:bodyDiv w:val="1"/>
      <w:marLeft w:val="0"/>
      <w:marRight w:val="0"/>
      <w:marTop w:val="0"/>
      <w:marBottom w:val="0"/>
      <w:divBdr>
        <w:top w:val="none" w:sz="0" w:space="0" w:color="auto"/>
        <w:left w:val="none" w:sz="0" w:space="0" w:color="auto"/>
        <w:bottom w:val="none" w:sz="0" w:space="0" w:color="auto"/>
        <w:right w:val="none" w:sz="0" w:space="0" w:color="auto"/>
      </w:divBdr>
    </w:div>
    <w:div w:id="1110514793">
      <w:bodyDiv w:val="1"/>
      <w:marLeft w:val="0"/>
      <w:marRight w:val="0"/>
      <w:marTop w:val="0"/>
      <w:marBottom w:val="0"/>
      <w:divBdr>
        <w:top w:val="none" w:sz="0" w:space="0" w:color="auto"/>
        <w:left w:val="none" w:sz="0" w:space="0" w:color="auto"/>
        <w:bottom w:val="none" w:sz="0" w:space="0" w:color="auto"/>
        <w:right w:val="none" w:sz="0" w:space="0" w:color="auto"/>
      </w:divBdr>
    </w:div>
    <w:div w:id="1113137754">
      <w:bodyDiv w:val="1"/>
      <w:marLeft w:val="0"/>
      <w:marRight w:val="0"/>
      <w:marTop w:val="0"/>
      <w:marBottom w:val="0"/>
      <w:divBdr>
        <w:top w:val="none" w:sz="0" w:space="0" w:color="auto"/>
        <w:left w:val="none" w:sz="0" w:space="0" w:color="auto"/>
        <w:bottom w:val="none" w:sz="0" w:space="0" w:color="auto"/>
        <w:right w:val="none" w:sz="0" w:space="0" w:color="auto"/>
      </w:divBdr>
    </w:div>
    <w:div w:id="1138691723">
      <w:bodyDiv w:val="1"/>
      <w:marLeft w:val="0"/>
      <w:marRight w:val="0"/>
      <w:marTop w:val="0"/>
      <w:marBottom w:val="0"/>
      <w:divBdr>
        <w:top w:val="none" w:sz="0" w:space="0" w:color="auto"/>
        <w:left w:val="none" w:sz="0" w:space="0" w:color="auto"/>
        <w:bottom w:val="none" w:sz="0" w:space="0" w:color="auto"/>
        <w:right w:val="none" w:sz="0" w:space="0" w:color="auto"/>
      </w:divBdr>
    </w:div>
    <w:div w:id="1146439090">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2765082">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238444029">
      <w:bodyDiv w:val="1"/>
      <w:marLeft w:val="0"/>
      <w:marRight w:val="0"/>
      <w:marTop w:val="0"/>
      <w:marBottom w:val="0"/>
      <w:divBdr>
        <w:top w:val="none" w:sz="0" w:space="0" w:color="auto"/>
        <w:left w:val="none" w:sz="0" w:space="0" w:color="auto"/>
        <w:bottom w:val="none" w:sz="0" w:space="0" w:color="auto"/>
        <w:right w:val="none" w:sz="0" w:space="0" w:color="auto"/>
      </w:divBdr>
    </w:div>
    <w:div w:id="1272056262">
      <w:bodyDiv w:val="1"/>
      <w:marLeft w:val="0"/>
      <w:marRight w:val="0"/>
      <w:marTop w:val="0"/>
      <w:marBottom w:val="0"/>
      <w:divBdr>
        <w:top w:val="none" w:sz="0" w:space="0" w:color="auto"/>
        <w:left w:val="none" w:sz="0" w:space="0" w:color="auto"/>
        <w:bottom w:val="none" w:sz="0" w:space="0" w:color="auto"/>
        <w:right w:val="none" w:sz="0" w:space="0" w:color="auto"/>
      </w:divBdr>
    </w:div>
    <w:div w:id="1303852720">
      <w:bodyDiv w:val="1"/>
      <w:marLeft w:val="0"/>
      <w:marRight w:val="0"/>
      <w:marTop w:val="0"/>
      <w:marBottom w:val="0"/>
      <w:divBdr>
        <w:top w:val="none" w:sz="0" w:space="0" w:color="auto"/>
        <w:left w:val="none" w:sz="0" w:space="0" w:color="auto"/>
        <w:bottom w:val="none" w:sz="0" w:space="0" w:color="auto"/>
        <w:right w:val="none" w:sz="0" w:space="0" w:color="auto"/>
      </w:divBdr>
    </w:div>
    <w:div w:id="1311785608">
      <w:bodyDiv w:val="1"/>
      <w:marLeft w:val="0"/>
      <w:marRight w:val="0"/>
      <w:marTop w:val="0"/>
      <w:marBottom w:val="0"/>
      <w:divBdr>
        <w:top w:val="none" w:sz="0" w:space="0" w:color="auto"/>
        <w:left w:val="none" w:sz="0" w:space="0" w:color="auto"/>
        <w:bottom w:val="none" w:sz="0" w:space="0" w:color="auto"/>
        <w:right w:val="none" w:sz="0" w:space="0" w:color="auto"/>
      </w:divBdr>
    </w:div>
    <w:div w:id="1319656343">
      <w:bodyDiv w:val="1"/>
      <w:marLeft w:val="0"/>
      <w:marRight w:val="0"/>
      <w:marTop w:val="0"/>
      <w:marBottom w:val="0"/>
      <w:divBdr>
        <w:top w:val="none" w:sz="0" w:space="0" w:color="auto"/>
        <w:left w:val="none" w:sz="0" w:space="0" w:color="auto"/>
        <w:bottom w:val="none" w:sz="0" w:space="0" w:color="auto"/>
        <w:right w:val="none" w:sz="0" w:space="0" w:color="auto"/>
      </w:divBdr>
    </w:div>
    <w:div w:id="1333797948">
      <w:bodyDiv w:val="1"/>
      <w:marLeft w:val="0"/>
      <w:marRight w:val="0"/>
      <w:marTop w:val="0"/>
      <w:marBottom w:val="0"/>
      <w:divBdr>
        <w:top w:val="none" w:sz="0" w:space="0" w:color="auto"/>
        <w:left w:val="none" w:sz="0" w:space="0" w:color="auto"/>
        <w:bottom w:val="none" w:sz="0" w:space="0" w:color="auto"/>
        <w:right w:val="none" w:sz="0" w:space="0" w:color="auto"/>
      </w:divBdr>
    </w:div>
    <w:div w:id="1349797172">
      <w:bodyDiv w:val="1"/>
      <w:marLeft w:val="0"/>
      <w:marRight w:val="0"/>
      <w:marTop w:val="0"/>
      <w:marBottom w:val="0"/>
      <w:divBdr>
        <w:top w:val="none" w:sz="0" w:space="0" w:color="auto"/>
        <w:left w:val="none" w:sz="0" w:space="0" w:color="auto"/>
        <w:bottom w:val="none" w:sz="0" w:space="0" w:color="auto"/>
        <w:right w:val="none" w:sz="0" w:space="0" w:color="auto"/>
      </w:divBdr>
    </w:div>
    <w:div w:id="1367363565">
      <w:bodyDiv w:val="1"/>
      <w:marLeft w:val="0"/>
      <w:marRight w:val="0"/>
      <w:marTop w:val="0"/>
      <w:marBottom w:val="0"/>
      <w:divBdr>
        <w:top w:val="none" w:sz="0" w:space="0" w:color="auto"/>
        <w:left w:val="none" w:sz="0" w:space="0" w:color="auto"/>
        <w:bottom w:val="none" w:sz="0" w:space="0" w:color="auto"/>
        <w:right w:val="none" w:sz="0" w:space="0" w:color="auto"/>
      </w:divBdr>
    </w:div>
    <w:div w:id="1386873308">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414935143">
      <w:bodyDiv w:val="1"/>
      <w:marLeft w:val="0"/>
      <w:marRight w:val="0"/>
      <w:marTop w:val="0"/>
      <w:marBottom w:val="0"/>
      <w:divBdr>
        <w:top w:val="none" w:sz="0" w:space="0" w:color="auto"/>
        <w:left w:val="none" w:sz="0" w:space="0" w:color="auto"/>
        <w:bottom w:val="none" w:sz="0" w:space="0" w:color="auto"/>
        <w:right w:val="none" w:sz="0" w:space="0" w:color="auto"/>
      </w:divBdr>
    </w:div>
    <w:div w:id="1416048611">
      <w:bodyDiv w:val="1"/>
      <w:marLeft w:val="0"/>
      <w:marRight w:val="0"/>
      <w:marTop w:val="0"/>
      <w:marBottom w:val="0"/>
      <w:divBdr>
        <w:top w:val="none" w:sz="0" w:space="0" w:color="auto"/>
        <w:left w:val="none" w:sz="0" w:space="0" w:color="auto"/>
        <w:bottom w:val="none" w:sz="0" w:space="0" w:color="auto"/>
        <w:right w:val="none" w:sz="0" w:space="0" w:color="auto"/>
      </w:divBdr>
    </w:div>
    <w:div w:id="1429109614">
      <w:bodyDiv w:val="1"/>
      <w:marLeft w:val="0"/>
      <w:marRight w:val="0"/>
      <w:marTop w:val="0"/>
      <w:marBottom w:val="0"/>
      <w:divBdr>
        <w:top w:val="none" w:sz="0" w:space="0" w:color="auto"/>
        <w:left w:val="none" w:sz="0" w:space="0" w:color="auto"/>
        <w:bottom w:val="none" w:sz="0" w:space="0" w:color="auto"/>
        <w:right w:val="none" w:sz="0" w:space="0" w:color="auto"/>
      </w:divBdr>
    </w:div>
    <w:div w:id="1435200471">
      <w:bodyDiv w:val="1"/>
      <w:marLeft w:val="0"/>
      <w:marRight w:val="0"/>
      <w:marTop w:val="0"/>
      <w:marBottom w:val="0"/>
      <w:divBdr>
        <w:top w:val="none" w:sz="0" w:space="0" w:color="auto"/>
        <w:left w:val="none" w:sz="0" w:space="0" w:color="auto"/>
        <w:bottom w:val="none" w:sz="0" w:space="0" w:color="auto"/>
        <w:right w:val="none" w:sz="0" w:space="0" w:color="auto"/>
      </w:divBdr>
    </w:div>
    <w:div w:id="1436901839">
      <w:bodyDiv w:val="1"/>
      <w:marLeft w:val="0"/>
      <w:marRight w:val="0"/>
      <w:marTop w:val="0"/>
      <w:marBottom w:val="0"/>
      <w:divBdr>
        <w:top w:val="none" w:sz="0" w:space="0" w:color="auto"/>
        <w:left w:val="none" w:sz="0" w:space="0" w:color="auto"/>
        <w:bottom w:val="none" w:sz="0" w:space="0" w:color="auto"/>
        <w:right w:val="none" w:sz="0" w:space="0" w:color="auto"/>
      </w:divBdr>
    </w:div>
    <w:div w:id="1474710839">
      <w:bodyDiv w:val="1"/>
      <w:marLeft w:val="0"/>
      <w:marRight w:val="0"/>
      <w:marTop w:val="0"/>
      <w:marBottom w:val="0"/>
      <w:divBdr>
        <w:top w:val="none" w:sz="0" w:space="0" w:color="auto"/>
        <w:left w:val="none" w:sz="0" w:space="0" w:color="auto"/>
        <w:bottom w:val="none" w:sz="0" w:space="0" w:color="auto"/>
        <w:right w:val="none" w:sz="0" w:space="0" w:color="auto"/>
      </w:divBdr>
    </w:div>
    <w:div w:id="1483892762">
      <w:bodyDiv w:val="1"/>
      <w:marLeft w:val="0"/>
      <w:marRight w:val="0"/>
      <w:marTop w:val="0"/>
      <w:marBottom w:val="0"/>
      <w:divBdr>
        <w:top w:val="none" w:sz="0" w:space="0" w:color="auto"/>
        <w:left w:val="none" w:sz="0" w:space="0" w:color="auto"/>
        <w:bottom w:val="none" w:sz="0" w:space="0" w:color="auto"/>
        <w:right w:val="none" w:sz="0" w:space="0" w:color="auto"/>
      </w:divBdr>
    </w:div>
    <w:div w:id="148827754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18353305">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599873405">
      <w:bodyDiv w:val="1"/>
      <w:marLeft w:val="0"/>
      <w:marRight w:val="0"/>
      <w:marTop w:val="0"/>
      <w:marBottom w:val="0"/>
      <w:divBdr>
        <w:top w:val="none" w:sz="0" w:space="0" w:color="auto"/>
        <w:left w:val="none" w:sz="0" w:space="0" w:color="auto"/>
        <w:bottom w:val="none" w:sz="0" w:space="0" w:color="auto"/>
        <w:right w:val="none" w:sz="0" w:space="0" w:color="auto"/>
      </w:divBdr>
    </w:div>
    <w:div w:id="1609390670">
      <w:bodyDiv w:val="1"/>
      <w:marLeft w:val="0"/>
      <w:marRight w:val="0"/>
      <w:marTop w:val="0"/>
      <w:marBottom w:val="0"/>
      <w:divBdr>
        <w:top w:val="none" w:sz="0" w:space="0" w:color="auto"/>
        <w:left w:val="none" w:sz="0" w:space="0" w:color="auto"/>
        <w:bottom w:val="none" w:sz="0" w:space="0" w:color="auto"/>
        <w:right w:val="none" w:sz="0" w:space="0" w:color="auto"/>
      </w:divBdr>
    </w:div>
    <w:div w:id="1610819509">
      <w:bodyDiv w:val="1"/>
      <w:marLeft w:val="0"/>
      <w:marRight w:val="0"/>
      <w:marTop w:val="0"/>
      <w:marBottom w:val="0"/>
      <w:divBdr>
        <w:top w:val="none" w:sz="0" w:space="0" w:color="auto"/>
        <w:left w:val="none" w:sz="0" w:space="0" w:color="auto"/>
        <w:bottom w:val="none" w:sz="0" w:space="0" w:color="auto"/>
        <w:right w:val="none" w:sz="0" w:space="0" w:color="auto"/>
      </w:divBdr>
    </w:div>
    <w:div w:id="1634410737">
      <w:bodyDiv w:val="1"/>
      <w:marLeft w:val="0"/>
      <w:marRight w:val="0"/>
      <w:marTop w:val="0"/>
      <w:marBottom w:val="0"/>
      <w:divBdr>
        <w:top w:val="none" w:sz="0" w:space="0" w:color="auto"/>
        <w:left w:val="none" w:sz="0" w:space="0" w:color="auto"/>
        <w:bottom w:val="none" w:sz="0" w:space="0" w:color="auto"/>
        <w:right w:val="none" w:sz="0" w:space="0" w:color="auto"/>
      </w:divBdr>
    </w:div>
    <w:div w:id="1650095386">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02433592">
      <w:bodyDiv w:val="1"/>
      <w:marLeft w:val="0"/>
      <w:marRight w:val="0"/>
      <w:marTop w:val="0"/>
      <w:marBottom w:val="0"/>
      <w:divBdr>
        <w:top w:val="none" w:sz="0" w:space="0" w:color="auto"/>
        <w:left w:val="none" w:sz="0" w:space="0" w:color="auto"/>
        <w:bottom w:val="none" w:sz="0" w:space="0" w:color="auto"/>
        <w:right w:val="none" w:sz="0" w:space="0" w:color="auto"/>
      </w:divBdr>
    </w:div>
    <w:div w:id="1712146469">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55467030">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799033093">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31435026">
      <w:bodyDiv w:val="1"/>
      <w:marLeft w:val="0"/>
      <w:marRight w:val="0"/>
      <w:marTop w:val="0"/>
      <w:marBottom w:val="0"/>
      <w:divBdr>
        <w:top w:val="none" w:sz="0" w:space="0" w:color="auto"/>
        <w:left w:val="none" w:sz="0" w:space="0" w:color="auto"/>
        <w:bottom w:val="none" w:sz="0" w:space="0" w:color="auto"/>
        <w:right w:val="none" w:sz="0" w:space="0" w:color="auto"/>
      </w:divBdr>
    </w:div>
    <w:div w:id="1859150749">
      <w:bodyDiv w:val="1"/>
      <w:marLeft w:val="0"/>
      <w:marRight w:val="0"/>
      <w:marTop w:val="0"/>
      <w:marBottom w:val="0"/>
      <w:divBdr>
        <w:top w:val="none" w:sz="0" w:space="0" w:color="auto"/>
        <w:left w:val="none" w:sz="0" w:space="0" w:color="auto"/>
        <w:bottom w:val="none" w:sz="0" w:space="0" w:color="auto"/>
        <w:right w:val="none" w:sz="0" w:space="0" w:color="auto"/>
      </w:divBdr>
    </w:div>
    <w:div w:id="1873304650">
      <w:bodyDiv w:val="1"/>
      <w:marLeft w:val="0"/>
      <w:marRight w:val="0"/>
      <w:marTop w:val="0"/>
      <w:marBottom w:val="0"/>
      <w:divBdr>
        <w:top w:val="none" w:sz="0" w:space="0" w:color="auto"/>
        <w:left w:val="none" w:sz="0" w:space="0" w:color="auto"/>
        <w:bottom w:val="none" w:sz="0" w:space="0" w:color="auto"/>
        <w:right w:val="none" w:sz="0" w:space="0" w:color="auto"/>
      </w:divBdr>
    </w:div>
    <w:div w:id="188023593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10924457">
      <w:bodyDiv w:val="1"/>
      <w:marLeft w:val="0"/>
      <w:marRight w:val="0"/>
      <w:marTop w:val="0"/>
      <w:marBottom w:val="0"/>
      <w:divBdr>
        <w:top w:val="none" w:sz="0" w:space="0" w:color="auto"/>
        <w:left w:val="none" w:sz="0" w:space="0" w:color="auto"/>
        <w:bottom w:val="none" w:sz="0" w:space="0" w:color="auto"/>
        <w:right w:val="none" w:sz="0" w:space="0" w:color="auto"/>
      </w:divBdr>
    </w:div>
    <w:div w:id="1926525343">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1998344589">
      <w:bodyDiv w:val="1"/>
      <w:marLeft w:val="0"/>
      <w:marRight w:val="0"/>
      <w:marTop w:val="0"/>
      <w:marBottom w:val="0"/>
      <w:divBdr>
        <w:top w:val="none" w:sz="0" w:space="0" w:color="auto"/>
        <w:left w:val="none" w:sz="0" w:space="0" w:color="auto"/>
        <w:bottom w:val="none" w:sz="0" w:space="0" w:color="auto"/>
        <w:right w:val="none" w:sz="0" w:space="0" w:color="auto"/>
      </w:divBdr>
    </w:div>
    <w:div w:id="2004239697">
      <w:bodyDiv w:val="1"/>
      <w:marLeft w:val="0"/>
      <w:marRight w:val="0"/>
      <w:marTop w:val="0"/>
      <w:marBottom w:val="0"/>
      <w:divBdr>
        <w:top w:val="none" w:sz="0" w:space="0" w:color="auto"/>
        <w:left w:val="none" w:sz="0" w:space="0" w:color="auto"/>
        <w:bottom w:val="none" w:sz="0" w:space="0" w:color="auto"/>
        <w:right w:val="none" w:sz="0" w:space="0" w:color="auto"/>
      </w:divBdr>
    </w:div>
    <w:div w:id="2011910141">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 w:id="2038314009">
      <w:bodyDiv w:val="1"/>
      <w:marLeft w:val="0"/>
      <w:marRight w:val="0"/>
      <w:marTop w:val="0"/>
      <w:marBottom w:val="0"/>
      <w:divBdr>
        <w:top w:val="none" w:sz="0" w:space="0" w:color="auto"/>
        <w:left w:val="none" w:sz="0" w:space="0" w:color="auto"/>
        <w:bottom w:val="none" w:sz="0" w:space="0" w:color="auto"/>
        <w:right w:val="none" w:sz="0" w:space="0" w:color="auto"/>
      </w:divBdr>
    </w:div>
    <w:div w:id="2046051663">
      <w:bodyDiv w:val="1"/>
      <w:marLeft w:val="0"/>
      <w:marRight w:val="0"/>
      <w:marTop w:val="0"/>
      <w:marBottom w:val="0"/>
      <w:divBdr>
        <w:top w:val="none" w:sz="0" w:space="0" w:color="auto"/>
        <w:left w:val="none" w:sz="0" w:space="0" w:color="auto"/>
        <w:bottom w:val="none" w:sz="0" w:space="0" w:color="auto"/>
        <w:right w:val="none" w:sz="0" w:space="0" w:color="auto"/>
      </w:divBdr>
    </w:div>
    <w:div w:id="2062636481">
      <w:bodyDiv w:val="1"/>
      <w:marLeft w:val="0"/>
      <w:marRight w:val="0"/>
      <w:marTop w:val="0"/>
      <w:marBottom w:val="0"/>
      <w:divBdr>
        <w:top w:val="none" w:sz="0" w:space="0" w:color="auto"/>
        <w:left w:val="none" w:sz="0" w:space="0" w:color="auto"/>
        <w:bottom w:val="none" w:sz="0" w:space="0" w:color="auto"/>
        <w:right w:val="none" w:sz="0" w:space="0" w:color="auto"/>
      </w:divBdr>
    </w:div>
    <w:div w:id="2066643014">
      <w:bodyDiv w:val="1"/>
      <w:marLeft w:val="0"/>
      <w:marRight w:val="0"/>
      <w:marTop w:val="0"/>
      <w:marBottom w:val="0"/>
      <w:divBdr>
        <w:top w:val="none" w:sz="0" w:space="0" w:color="auto"/>
        <w:left w:val="none" w:sz="0" w:space="0" w:color="auto"/>
        <w:bottom w:val="none" w:sz="0" w:space="0" w:color="auto"/>
        <w:right w:val="none" w:sz="0" w:space="0" w:color="auto"/>
      </w:divBdr>
    </w:div>
    <w:div w:id="2100829322">
      <w:bodyDiv w:val="1"/>
      <w:marLeft w:val="0"/>
      <w:marRight w:val="0"/>
      <w:marTop w:val="0"/>
      <w:marBottom w:val="0"/>
      <w:divBdr>
        <w:top w:val="none" w:sz="0" w:space="0" w:color="auto"/>
        <w:left w:val="none" w:sz="0" w:space="0" w:color="auto"/>
        <w:bottom w:val="none" w:sz="0" w:space="0" w:color="auto"/>
        <w:right w:val="none" w:sz="0" w:space="0" w:color="auto"/>
      </w:divBdr>
    </w:div>
    <w:div w:id="212726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365</TotalTime>
  <Pages>1</Pages>
  <Words>306</Words>
  <Characters>1747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KRUPSR</cp:lastModifiedBy>
  <cp:revision>289</cp:revision>
  <cp:lastPrinted>2020-03-05T07:12:00Z</cp:lastPrinted>
  <dcterms:created xsi:type="dcterms:W3CDTF">2019-06-25T09:45:00Z</dcterms:created>
  <dcterms:modified xsi:type="dcterms:W3CDTF">2020-03-16T13:20:00Z</dcterms:modified>
</cp:coreProperties>
</file>