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FB" w:rsidRDefault="008456FB" w:rsidP="008456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456FB" w:rsidRP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</w:t>
      </w:r>
      <w:r w:rsidRPr="008456FB">
        <w:rPr>
          <w:rFonts w:ascii="Times New Roman" w:eastAsia="Arial Unicode MS" w:hAnsi="Times New Roman" w:cs="Times New Roman"/>
          <w:sz w:val="24"/>
          <w:szCs w:val="24"/>
        </w:rPr>
        <w:t>ПРОЕКТ</w:t>
      </w:r>
    </w:p>
    <w:p w:rsidR="008456FB" w:rsidRDefault="007C0FF9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0FF9">
        <w:pict>
          <v:group id="_x0000_s1089" style="position:absolute;left:0;text-align:left;margin-left:215.85pt;margin-top:5.9pt;width:34pt;height:48.2pt;z-index:2516633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1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456FB" w:rsidRDefault="008456FB" w:rsidP="008456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громадянам одноразової матеріальної допомоги </w:t>
      </w: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Рожчук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Володимирівні в розмірі ____________________________;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Ковальчук Олені Петрівні  в розмірі ____________________________;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Юріївні в розмірі ____________________________;</w:t>
      </w:r>
    </w:p>
    <w:p w:rsidR="00572DBE" w:rsidRDefault="00572DBE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Іванівні  в розмірі ____________________________;</w:t>
      </w:r>
    </w:p>
    <w:p w:rsidR="008456FB" w:rsidRDefault="00572DBE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845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6FB"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 w:rsidR="008456FB">
        <w:rPr>
          <w:rFonts w:ascii="Times New Roman" w:hAnsi="Times New Roman" w:cs="Times New Roman"/>
          <w:sz w:val="24"/>
          <w:szCs w:val="24"/>
        </w:rPr>
        <w:t xml:space="preserve"> Наталії Володимирівні в розмірі ____________________________ на лікування  дочки  дитини інваліда  </w:t>
      </w:r>
      <w:proofErr w:type="spellStart"/>
      <w:r w:rsidR="008456FB"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 w:rsidR="008456FB">
        <w:rPr>
          <w:rFonts w:ascii="Times New Roman" w:hAnsi="Times New Roman" w:cs="Times New Roman"/>
          <w:sz w:val="24"/>
          <w:szCs w:val="24"/>
        </w:rPr>
        <w:t xml:space="preserve"> Юлії Віталіївни 2014 </w:t>
      </w:r>
      <w:proofErr w:type="spellStart"/>
      <w:r w:rsidR="008456FB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8456FB">
        <w:rPr>
          <w:rFonts w:ascii="Times New Roman" w:hAnsi="Times New Roman" w:cs="Times New Roman"/>
          <w:sz w:val="24"/>
          <w:szCs w:val="24"/>
        </w:rPr>
        <w:t>.;</w:t>
      </w:r>
    </w:p>
    <w:p w:rsidR="008456FB" w:rsidRDefault="00572DBE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8456FB">
        <w:rPr>
          <w:rFonts w:ascii="Times New Roman" w:hAnsi="Times New Roman" w:cs="Times New Roman"/>
          <w:sz w:val="24"/>
          <w:szCs w:val="24"/>
        </w:rPr>
        <w:t xml:space="preserve"> Іванюк Наталії Анатоліївні в розмірі ____________________________ на лікування дітей інвалідів Іванюк Владислава Валентиновича та Іванюк Валентина Валентиновича 2004 р. н.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2.Надати матеріальну допомогу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Євгену Васильовичу для усунення наслідків негоди – повені  в розмірі ____________________________. 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sectPr w:rsidR="008456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30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3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5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4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C6A7657"/>
    <w:multiLevelType w:val="multilevel"/>
    <w:tmpl w:val="5FD60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2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53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8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6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9"/>
  </w:num>
  <w:num w:numId="2">
    <w:abstractNumId w:val="42"/>
  </w:num>
  <w:num w:numId="3">
    <w:abstractNumId w:val="68"/>
  </w:num>
  <w:num w:numId="4">
    <w:abstractNumId w:val="28"/>
  </w:num>
  <w:num w:numId="5">
    <w:abstractNumId w:val="33"/>
  </w:num>
  <w:num w:numId="6">
    <w:abstractNumId w:val="30"/>
  </w:num>
  <w:num w:numId="7">
    <w:abstractNumId w:val="51"/>
  </w:num>
  <w:num w:numId="8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45"/>
  </w:num>
  <w:num w:numId="11">
    <w:abstractNumId w:val="63"/>
  </w:num>
  <w:num w:numId="12">
    <w:abstractNumId w:val="36"/>
  </w:num>
  <w:num w:numId="13">
    <w:abstractNumId w:val="49"/>
  </w:num>
  <w:num w:numId="14">
    <w:abstractNumId w:val="39"/>
  </w:num>
  <w:num w:numId="15">
    <w:abstractNumId w:val="37"/>
  </w:num>
  <w:num w:numId="16">
    <w:abstractNumId w:val="44"/>
  </w:num>
  <w:num w:numId="17">
    <w:abstractNumId w:val="60"/>
  </w:num>
  <w:num w:numId="18">
    <w:abstractNumId w:val="54"/>
  </w:num>
  <w:num w:numId="19">
    <w:abstractNumId w:val="38"/>
  </w:num>
  <w:num w:numId="20">
    <w:abstractNumId w:val="53"/>
  </w:num>
  <w:num w:numId="21">
    <w:abstractNumId w:val="61"/>
  </w:num>
  <w:num w:numId="22">
    <w:abstractNumId w:val="64"/>
  </w:num>
  <w:num w:numId="23">
    <w:abstractNumId w:val="65"/>
  </w:num>
  <w:num w:numId="24">
    <w:abstractNumId w:val="40"/>
  </w:num>
  <w:num w:numId="25">
    <w:abstractNumId w:val="5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2C75"/>
    <w:rsid w:val="000E5F4D"/>
    <w:rsid w:val="00106E39"/>
    <w:rsid w:val="00107879"/>
    <w:rsid w:val="00140C8B"/>
    <w:rsid w:val="00152BE8"/>
    <w:rsid w:val="00155FF0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528"/>
    <w:rsid w:val="006D01AA"/>
    <w:rsid w:val="006E6404"/>
    <w:rsid w:val="00750454"/>
    <w:rsid w:val="00751F19"/>
    <w:rsid w:val="007553A4"/>
    <w:rsid w:val="00774B28"/>
    <w:rsid w:val="00776EDF"/>
    <w:rsid w:val="0079362E"/>
    <w:rsid w:val="007A27ED"/>
    <w:rsid w:val="007B646F"/>
    <w:rsid w:val="007C0FF9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B8B"/>
    <w:rsid w:val="00C163E3"/>
    <w:rsid w:val="00C46B87"/>
    <w:rsid w:val="00C54A32"/>
    <w:rsid w:val="00C938B9"/>
    <w:rsid w:val="00CA4B46"/>
    <w:rsid w:val="00CD0478"/>
    <w:rsid w:val="00CE1106"/>
    <w:rsid w:val="00CF0400"/>
    <w:rsid w:val="00CF1BBF"/>
    <w:rsid w:val="00D01540"/>
    <w:rsid w:val="00D05A8D"/>
    <w:rsid w:val="00D10247"/>
    <w:rsid w:val="00D104B4"/>
    <w:rsid w:val="00D37B5D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2019-06-12T11:06:00Z</dcterms:created>
  <dcterms:modified xsi:type="dcterms:W3CDTF">2019-06-12T11:06:00Z</dcterms:modified>
</cp:coreProperties>
</file>