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B28" w:rsidRPr="006C0B42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7701E3" w:rsidRDefault="00786B7E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86B7E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65755" style="position:absolute;left:0;text-align:left;margin-left:215.85pt;margin-top:5.9pt;width:34pt;height:48.2pt;z-index:25170636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6575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6575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6575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6575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6576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6576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6576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6576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6576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6576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6576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6576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6576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6576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6577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6577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6577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6577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6577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6577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6577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6577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6577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6577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6578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6578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6578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6578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6578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6578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771468" w:rsidRDefault="00771468" w:rsidP="00774B2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74B28" w:rsidRPr="007701E3" w:rsidRDefault="00774B28" w:rsidP="00774B2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74B28" w:rsidRPr="007701E3" w:rsidRDefault="00774B28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74B28" w:rsidRPr="007701E3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74B28" w:rsidRPr="000A3634" w:rsidRDefault="00774B28" w:rsidP="00774B2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№39</w:t>
      </w:r>
    </w:p>
    <w:p w:rsidR="00774B28" w:rsidRPr="00D4763E" w:rsidRDefault="00774B28" w:rsidP="00774B28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4588D">
        <w:rPr>
          <w:rFonts w:ascii="Times New Roman" w:hAnsi="Times New Roman" w:cs="Times New Roman"/>
          <w:b/>
          <w:sz w:val="24"/>
          <w:szCs w:val="24"/>
        </w:rPr>
        <w:t>Єгорової Л.І.</w:t>
      </w: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Єгорової Л.І.,   сільська   рада 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1. Надати Єгоровій Лідії Іванівні, яка зареєстрована за адресою: </w:t>
      </w:r>
      <w:r w:rsidR="00CF4E0E">
        <w:rPr>
          <w:rFonts w:ascii="Times New Roman" w:hAnsi="Times New Roman" w:cs="Times New Roman"/>
          <w:sz w:val="24"/>
          <w:szCs w:val="24"/>
        </w:rPr>
        <w:t>________</w:t>
      </w:r>
      <w:r w:rsidRPr="0044588D">
        <w:rPr>
          <w:rFonts w:ascii="Times New Roman" w:hAnsi="Times New Roman" w:cs="Times New Roman"/>
          <w:sz w:val="24"/>
          <w:szCs w:val="24"/>
        </w:rPr>
        <w:t>, дозвіл на розробку проекту із землеустрою щодо відведення земельної ділянки для передачі її у власність,  орієнтовною площею  0,0050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4588D">
        <w:rPr>
          <w:rFonts w:ascii="Times New Roman" w:hAnsi="Times New Roman" w:cs="Times New Roman"/>
          <w:sz w:val="24"/>
          <w:szCs w:val="24"/>
        </w:rPr>
        <w:t>га,  для індивідуального садівництва,  земельна ділянка розташована в с.Полянь.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2. Єгоровій Л.І.,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74B28" w:rsidRPr="0044588D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44588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В.А.Михалюк </w:t>
      </w:r>
    </w:p>
    <w:p w:rsidR="00774B28" w:rsidRPr="00D4763E" w:rsidRDefault="00774B28" w:rsidP="00774B28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774B28" w:rsidRPr="00D4763E" w:rsidRDefault="00774B28" w:rsidP="00774B28"/>
    <w:p w:rsidR="00774B28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74B28" w:rsidRPr="006C0B42" w:rsidRDefault="00774B28" w:rsidP="00774B2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936F2" w:rsidRDefault="00A936F2" w:rsidP="00774B2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E38FB" w:rsidRDefault="00FE38FB" w:rsidP="0022771D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</w:p>
    <w:sectPr w:rsidR="00FE38FB" w:rsidSect="00A936F2">
      <w:pgSz w:w="11906" w:h="16838"/>
      <w:pgMar w:top="1134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8">
    <w:nsid w:val="0BB95DD5"/>
    <w:multiLevelType w:val="multilevel"/>
    <w:tmpl w:val="18E0AD66"/>
    <w:lvl w:ilvl="0">
      <w:start w:val="3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2880" w:hanging="1440"/>
      </w:pPr>
    </w:lvl>
  </w:abstractNum>
  <w:abstractNum w:abstractNumId="29">
    <w:nsid w:val="0DE40327"/>
    <w:multiLevelType w:val="hybridMultilevel"/>
    <w:tmpl w:val="24A2A4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11C320D7"/>
    <w:multiLevelType w:val="hybridMultilevel"/>
    <w:tmpl w:val="4AF277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6CE12D5"/>
    <w:multiLevelType w:val="multilevel"/>
    <w:tmpl w:val="5650A0B2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4"/>
      <w:numFmt w:val="decimal"/>
      <w:lvlText w:val="%1.%2"/>
      <w:lvlJc w:val="left"/>
      <w:pPr>
        <w:ind w:left="622" w:hanging="480"/>
      </w:pPr>
    </w:lvl>
    <w:lvl w:ilvl="2">
      <w:start w:val="1"/>
      <w:numFmt w:val="decimal"/>
      <w:lvlText w:val="%1.%2.%3"/>
      <w:lvlJc w:val="left"/>
      <w:pPr>
        <w:ind w:left="1004" w:hanging="720"/>
      </w:pPr>
    </w:lvl>
    <w:lvl w:ilvl="3">
      <w:start w:val="1"/>
      <w:numFmt w:val="decimal"/>
      <w:lvlText w:val="%1.%2.%3.%4"/>
      <w:lvlJc w:val="left"/>
      <w:pPr>
        <w:ind w:left="1146" w:hanging="720"/>
      </w:pPr>
    </w:lvl>
    <w:lvl w:ilvl="4">
      <w:start w:val="1"/>
      <w:numFmt w:val="decimal"/>
      <w:lvlText w:val="%1.%2.%3.%4.%5"/>
      <w:lvlJc w:val="left"/>
      <w:pPr>
        <w:ind w:left="1648" w:hanging="1080"/>
      </w:pPr>
    </w:lvl>
    <w:lvl w:ilvl="5">
      <w:start w:val="1"/>
      <w:numFmt w:val="decimal"/>
      <w:lvlText w:val="%1.%2.%3.%4.%5.%6"/>
      <w:lvlJc w:val="left"/>
      <w:pPr>
        <w:ind w:left="1790" w:hanging="1080"/>
      </w:pPr>
    </w:lvl>
    <w:lvl w:ilvl="6">
      <w:start w:val="1"/>
      <w:numFmt w:val="decimal"/>
      <w:lvlText w:val="%1.%2.%3.%4.%5.%6.%7"/>
      <w:lvlJc w:val="left"/>
      <w:pPr>
        <w:ind w:left="2292" w:hanging="1440"/>
      </w:pPr>
    </w:lvl>
    <w:lvl w:ilvl="7">
      <w:start w:val="1"/>
      <w:numFmt w:val="decimal"/>
      <w:lvlText w:val="%1.%2.%3.%4.%5.%6.%7.%8"/>
      <w:lvlJc w:val="left"/>
      <w:pPr>
        <w:ind w:left="2434" w:hanging="1440"/>
      </w:pPr>
    </w:lvl>
    <w:lvl w:ilvl="8">
      <w:start w:val="1"/>
      <w:numFmt w:val="decimal"/>
      <w:lvlText w:val="%1.%2.%3.%4.%5.%6.%7.%8.%9"/>
      <w:lvlJc w:val="left"/>
      <w:pPr>
        <w:ind w:left="2936" w:hanging="1800"/>
      </w:pPr>
    </w:lvl>
  </w:abstractNum>
  <w:abstractNum w:abstractNumId="32">
    <w:nsid w:val="19550CA5"/>
    <w:multiLevelType w:val="multilevel"/>
    <w:tmpl w:val="83EC5A4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A8942FD"/>
    <w:multiLevelType w:val="multilevel"/>
    <w:tmpl w:val="D7B6FBB6"/>
    <w:lvl w:ilvl="0">
      <w:start w:val="1"/>
      <w:numFmt w:val="decimal"/>
      <w:lvlText w:val="%1."/>
      <w:lvlJc w:val="left"/>
      <w:pPr>
        <w:ind w:left="1335" w:hanging="360"/>
      </w:pPr>
      <w:rPr>
        <w:b/>
      </w:rPr>
    </w:lvl>
    <w:lvl w:ilvl="1">
      <w:start w:val="3"/>
      <w:numFmt w:val="decimal"/>
      <w:isLgl/>
      <w:lvlText w:val="%1.%2."/>
      <w:lvlJc w:val="left"/>
      <w:pPr>
        <w:ind w:left="1695" w:hanging="72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695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2055" w:hanging="1080"/>
      </w:pPr>
      <w:rPr>
        <w:b/>
      </w:rPr>
    </w:lvl>
    <w:lvl w:ilvl="4">
      <w:start w:val="1"/>
      <w:numFmt w:val="decimal"/>
      <w:isLgl/>
      <w:lvlText w:val="%1.%2.%3.%4.%5."/>
      <w:lvlJc w:val="left"/>
      <w:pPr>
        <w:ind w:left="2055" w:hanging="1080"/>
      </w:pPr>
      <w:rPr>
        <w:b/>
      </w:rPr>
    </w:lvl>
    <w:lvl w:ilvl="5">
      <w:start w:val="1"/>
      <w:numFmt w:val="decimal"/>
      <w:isLgl/>
      <w:lvlText w:val="%1.%2.%3.%4.%5.%6."/>
      <w:lvlJc w:val="left"/>
      <w:pPr>
        <w:ind w:left="2415" w:hanging="1440"/>
      </w:pPr>
      <w:rPr>
        <w:b/>
      </w:rPr>
    </w:lvl>
    <w:lvl w:ilvl="6">
      <w:start w:val="1"/>
      <w:numFmt w:val="decimal"/>
      <w:isLgl/>
      <w:lvlText w:val="%1.%2.%3.%4.%5.%6.%7."/>
      <w:lvlJc w:val="left"/>
      <w:pPr>
        <w:ind w:left="2775" w:hanging="1800"/>
      </w:pPr>
      <w:rPr>
        <w:b/>
      </w:rPr>
    </w:lvl>
    <w:lvl w:ilvl="7">
      <w:start w:val="1"/>
      <w:numFmt w:val="decimal"/>
      <w:isLgl/>
      <w:lvlText w:val="%1.%2.%3.%4.%5.%6.%7.%8."/>
      <w:lvlJc w:val="left"/>
      <w:pPr>
        <w:ind w:left="2775" w:hanging="1800"/>
      </w:pPr>
      <w:rPr>
        <w:b/>
      </w:rPr>
    </w:lvl>
    <w:lvl w:ilvl="8">
      <w:start w:val="1"/>
      <w:numFmt w:val="decimal"/>
      <w:isLgl/>
      <w:lvlText w:val="%1.%2.%3.%4.%5.%6.%7.%8.%9."/>
      <w:lvlJc w:val="left"/>
      <w:pPr>
        <w:ind w:left="3135" w:hanging="2160"/>
      </w:pPr>
      <w:rPr>
        <w:b/>
      </w:rPr>
    </w:lvl>
  </w:abstractNum>
  <w:abstractNum w:abstractNumId="34">
    <w:nsid w:val="1CF21522"/>
    <w:multiLevelType w:val="hybridMultilevel"/>
    <w:tmpl w:val="CFE4FAEE"/>
    <w:lvl w:ilvl="0" w:tplc="6AB87B3C">
      <w:start w:val="2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5">
    <w:nsid w:val="1F1E08F9"/>
    <w:multiLevelType w:val="hybridMultilevel"/>
    <w:tmpl w:val="C186BBB8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225E2E48"/>
    <w:multiLevelType w:val="hybridMultilevel"/>
    <w:tmpl w:val="876E09E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228B5605"/>
    <w:multiLevelType w:val="hybridMultilevel"/>
    <w:tmpl w:val="73E2033A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2332760C"/>
    <w:multiLevelType w:val="hybridMultilevel"/>
    <w:tmpl w:val="F0488ACA"/>
    <w:lvl w:ilvl="0" w:tplc="8FDC5DE0">
      <w:start w:val="1"/>
      <w:numFmt w:val="decimal"/>
      <w:lvlText w:val="%1."/>
      <w:lvlJc w:val="left"/>
      <w:pPr>
        <w:ind w:left="1728" w:hanging="102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9">
    <w:nsid w:val="2BD54C07"/>
    <w:multiLevelType w:val="hybridMultilevel"/>
    <w:tmpl w:val="20469F1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396F21A5"/>
    <w:multiLevelType w:val="hybridMultilevel"/>
    <w:tmpl w:val="043A8F3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3AB5753F"/>
    <w:multiLevelType w:val="hybridMultilevel"/>
    <w:tmpl w:val="7AD82602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419E7CE2"/>
    <w:multiLevelType w:val="hybridMultilevel"/>
    <w:tmpl w:val="70D28968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9BC6D4D"/>
    <w:multiLevelType w:val="hybridMultilevel"/>
    <w:tmpl w:val="8C96F670"/>
    <w:lvl w:ilvl="0" w:tplc="930E299C">
      <w:start w:val="1"/>
      <w:numFmt w:val="decimal"/>
      <w:lvlText w:val="%1."/>
      <w:lvlJc w:val="left"/>
      <w:pPr>
        <w:tabs>
          <w:tab w:val="num" w:pos="1084"/>
        </w:tabs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4"/>
        </w:tabs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4"/>
        </w:tabs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4"/>
        </w:tabs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4"/>
        </w:tabs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4"/>
        </w:tabs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4"/>
        </w:tabs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4"/>
        </w:tabs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4"/>
        </w:tabs>
        <w:ind w:left="6844" w:hanging="180"/>
      </w:pPr>
    </w:lvl>
  </w:abstractNum>
  <w:abstractNum w:abstractNumId="45">
    <w:nsid w:val="4BC64063"/>
    <w:multiLevelType w:val="multilevel"/>
    <w:tmpl w:val="99246CDE"/>
    <w:lvl w:ilvl="0">
      <w:start w:val="6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660" w:hanging="480"/>
      </w:pPr>
    </w:lvl>
    <w:lvl w:ilvl="2">
      <w:start w:val="1"/>
      <w:numFmt w:val="decimal"/>
      <w:lvlText w:val="%1.%2.%3"/>
      <w:lvlJc w:val="left"/>
      <w:pPr>
        <w:ind w:left="1080" w:hanging="720"/>
      </w:pPr>
    </w:lvl>
    <w:lvl w:ilvl="3">
      <w:start w:val="1"/>
      <w:numFmt w:val="decimal"/>
      <w:lvlText w:val="%1.%2.%3.%4"/>
      <w:lvlJc w:val="left"/>
      <w:pPr>
        <w:ind w:left="1260" w:hanging="720"/>
      </w:pPr>
    </w:lvl>
    <w:lvl w:ilvl="4">
      <w:start w:val="1"/>
      <w:numFmt w:val="decimal"/>
      <w:lvlText w:val="%1.%2.%3.%4.%5"/>
      <w:lvlJc w:val="left"/>
      <w:pPr>
        <w:ind w:left="1800" w:hanging="1080"/>
      </w:pPr>
    </w:lvl>
    <w:lvl w:ilvl="5">
      <w:start w:val="1"/>
      <w:numFmt w:val="decimal"/>
      <w:lvlText w:val="%1.%2.%3.%4.%5.%6"/>
      <w:lvlJc w:val="left"/>
      <w:pPr>
        <w:ind w:left="1980" w:hanging="1080"/>
      </w:pPr>
    </w:lvl>
    <w:lvl w:ilvl="6">
      <w:start w:val="1"/>
      <w:numFmt w:val="decimal"/>
      <w:lvlText w:val="%1.%2.%3.%4.%5.%6.%7"/>
      <w:lvlJc w:val="left"/>
      <w:pPr>
        <w:ind w:left="2520" w:hanging="1440"/>
      </w:pPr>
    </w:lvl>
    <w:lvl w:ilvl="7">
      <w:start w:val="1"/>
      <w:numFmt w:val="decimal"/>
      <w:lvlText w:val="%1.%2.%3.%4.%5.%6.%7.%8"/>
      <w:lvlJc w:val="left"/>
      <w:pPr>
        <w:ind w:left="2700" w:hanging="1440"/>
      </w:pPr>
    </w:lvl>
    <w:lvl w:ilvl="8">
      <w:start w:val="1"/>
      <w:numFmt w:val="decimal"/>
      <w:lvlText w:val="%1.%2.%3.%4.%5.%6.%7.%8.%9"/>
      <w:lvlJc w:val="left"/>
      <w:pPr>
        <w:ind w:left="3240" w:hanging="1800"/>
      </w:pPr>
    </w:lvl>
  </w:abstractNum>
  <w:abstractNum w:abstractNumId="46">
    <w:nsid w:val="4BCC0408"/>
    <w:multiLevelType w:val="hybridMultilevel"/>
    <w:tmpl w:val="CFE0583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7">
    <w:nsid w:val="54906673"/>
    <w:multiLevelType w:val="hybridMultilevel"/>
    <w:tmpl w:val="0C22CB1A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5A1C1B35"/>
    <w:multiLevelType w:val="multilevel"/>
    <w:tmpl w:val="09A08250"/>
    <w:lvl w:ilvl="0">
      <w:start w:val="5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9">
    <w:nsid w:val="69D4327D"/>
    <w:multiLevelType w:val="multilevel"/>
    <w:tmpl w:val="206647E8"/>
    <w:lvl w:ilvl="0">
      <w:start w:val="4"/>
      <w:numFmt w:val="decimal"/>
      <w:lvlText w:val="%1"/>
      <w:lvlJc w:val="left"/>
      <w:pPr>
        <w:ind w:left="480" w:hanging="480"/>
      </w:pPr>
    </w:lvl>
    <w:lvl w:ilvl="1">
      <w:start w:val="1"/>
      <w:numFmt w:val="decimal"/>
      <w:lvlText w:val="%1.%2"/>
      <w:lvlJc w:val="left"/>
      <w:pPr>
        <w:ind w:left="480" w:hanging="48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50">
    <w:nsid w:val="6C6D5608"/>
    <w:multiLevelType w:val="multilevel"/>
    <w:tmpl w:val="54245164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211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E410855"/>
    <w:multiLevelType w:val="hybridMultilevel"/>
    <w:tmpl w:val="C5B64A74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3">
    <w:nsid w:val="6F2522A3"/>
    <w:multiLevelType w:val="hybridMultilevel"/>
    <w:tmpl w:val="0E761AE4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4">
    <w:nsid w:val="73026777"/>
    <w:multiLevelType w:val="hybridMultilevel"/>
    <w:tmpl w:val="36084856"/>
    <w:lvl w:ilvl="0" w:tplc="6AB87B3C">
      <w:start w:val="2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75022DE2"/>
    <w:multiLevelType w:val="hybridMultilevel"/>
    <w:tmpl w:val="C5DE63F2"/>
    <w:lvl w:ilvl="0" w:tplc="6AB87B3C">
      <w:start w:val="2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6">
    <w:nsid w:val="78965DFD"/>
    <w:multiLevelType w:val="hybridMultilevel"/>
    <w:tmpl w:val="DA7C4974"/>
    <w:lvl w:ilvl="0" w:tplc="D4240B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7">
    <w:nsid w:val="7A3818F8"/>
    <w:multiLevelType w:val="hybridMultilevel"/>
    <w:tmpl w:val="EB86004C"/>
    <w:lvl w:ilvl="0" w:tplc="A9580B76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color w:val="auto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51"/>
  </w:num>
  <w:num w:numId="2">
    <w:abstractNumId w:val="40"/>
  </w:num>
  <w:num w:numId="3">
    <w:abstractNumId w:val="58"/>
  </w:num>
  <w:num w:numId="4">
    <w:abstractNumId w:val="27"/>
  </w:num>
  <w:num w:numId="5">
    <w:abstractNumId w:val="32"/>
  </w:num>
  <w:num w:numId="6">
    <w:abstractNumId w:val="29"/>
  </w:num>
  <w:num w:numId="7">
    <w:abstractNumId w:val="44"/>
  </w:num>
  <w:num w:numId="8">
    <w:abstractNumId w:val="33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9"/>
  </w:num>
  <w:num w:numId="10">
    <w:abstractNumId w:val="42"/>
  </w:num>
  <w:num w:numId="11">
    <w:abstractNumId w:val="54"/>
  </w:num>
  <w:num w:numId="12">
    <w:abstractNumId w:val="34"/>
  </w:num>
  <w:num w:numId="13">
    <w:abstractNumId w:val="43"/>
  </w:num>
  <w:num w:numId="14">
    <w:abstractNumId w:val="37"/>
  </w:num>
  <w:num w:numId="15">
    <w:abstractNumId w:val="35"/>
  </w:num>
  <w:num w:numId="16">
    <w:abstractNumId w:val="41"/>
  </w:num>
  <w:num w:numId="17">
    <w:abstractNumId w:val="52"/>
  </w:num>
  <w:num w:numId="18">
    <w:abstractNumId w:val="47"/>
  </w:num>
  <w:num w:numId="19">
    <w:abstractNumId w:val="36"/>
  </w:num>
  <w:num w:numId="20">
    <w:abstractNumId w:val="46"/>
  </w:num>
  <w:num w:numId="21">
    <w:abstractNumId w:val="53"/>
  </w:num>
  <w:num w:numId="22">
    <w:abstractNumId w:val="55"/>
  </w:num>
  <w:num w:numId="23">
    <w:abstractNumId w:val="56"/>
  </w:num>
  <w:num w:numId="24">
    <w:abstractNumId w:val="38"/>
  </w:num>
  <w:num w:numId="25">
    <w:abstractNumId w:val="50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31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B1BA9"/>
    <w:rsid w:val="000C613F"/>
    <w:rsid w:val="000E2C75"/>
    <w:rsid w:val="000E5F4D"/>
    <w:rsid w:val="00106E39"/>
    <w:rsid w:val="00107879"/>
    <w:rsid w:val="00140C8B"/>
    <w:rsid w:val="00177133"/>
    <w:rsid w:val="001A3663"/>
    <w:rsid w:val="001A7E6D"/>
    <w:rsid w:val="001D014F"/>
    <w:rsid w:val="001E767E"/>
    <w:rsid w:val="001F0134"/>
    <w:rsid w:val="002040D9"/>
    <w:rsid w:val="0022771D"/>
    <w:rsid w:val="0023190E"/>
    <w:rsid w:val="002366C8"/>
    <w:rsid w:val="00237333"/>
    <w:rsid w:val="00264EF8"/>
    <w:rsid w:val="00291A81"/>
    <w:rsid w:val="00293DD7"/>
    <w:rsid w:val="002A085B"/>
    <w:rsid w:val="002A52D1"/>
    <w:rsid w:val="002C27A6"/>
    <w:rsid w:val="002F3029"/>
    <w:rsid w:val="003069D7"/>
    <w:rsid w:val="003145B4"/>
    <w:rsid w:val="00375C60"/>
    <w:rsid w:val="00380D83"/>
    <w:rsid w:val="00396BED"/>
    <w:rsid w:val="003B3DBE"/>
    <w:rsid w:val="003E190A"/>
    <w:rsid w:val="003E57FE"/>
    <w:rsid w:val="003E5E47"/>
    <w:rsid w:val="003E5F3E"/>
    <w:rsid w:val="003F5F5A"/>
    <w:rsid w:val="004135C8"/>
    <w:rsid w:val="00442923"/>
    <w:rsid w:val="0045155B"/>
    <w:rsid w:val="00454D9D"/>
    <w:rsid w:val="00456832"/>
    <w:rsid w:val="00484E06"/>
    <w:rsid w:val="00490DEC"/>
    <w:rsid w:val="0049273E"/>
    <w:rsid w:val="004A1328"/>
    <w:rsid w:val="004C6F40"/>
    <w:rsid w:val="004D0DCF"/>
    <w:rsid w:val="004E2D3D"/>
    <w:rsid w:val="00535BBF"/>
    <w:rsid w:val="00535F54"/>
    <w:rsid w:val="00552289"/>
    <w:rsid w:val="00553F96"/>
    <w:rsid w:val="0056460E"/>
    <w:rsid w:val="005671F1"/>
    <w:rsid w:val="00571B3A"/>
    <w:rsid w:val="00572BD7"/>
    <w:rsid w:val="00574515"/>
    <w:rsid w:val="00575D5D"/>
    <w:rsid w:val="005A41F3"/>
    <w:rsid w:val="005C0B5F"/>
    <w:rsid w:val="005D25BB"/>
    <w:rsid w:val="00601FE6"/>
    <w:rsid w:val="0061440A"/>
    <w:rsid w:val="00616E88"/>
    <w:rsid w:val="00632F5A"/>
    <w:rsid w:val="006355AC"/>
    <w:rsid w:val="006365B2"/>
    <w:rsid w:val="00650C29"/>
    <w:rsid w:val="006626B5"/>
    <w:rsid w:val="006A1528"/>
    <w:rsid w:val="006E6404"/>
    <w:rsid w:val="00750454"/>
    <w:rsid w:val="0075496A"/>
    <w:rsid w:val="00771468"/>
    <w:rsid w:val="00774B28"/>
    <w:rsid w:val="00776EDF"/>
    <w:rsid w:val="00786B7E"/>
    <w:rsid w:val="0079362E"/>
    <w:rsid w:val="007A27ED"/>
    <w:rsid w:val="007B646F"/>
    <w:rsid w:val="007C1D5C"/>
    <w:rsid w:val="007C698D"/>
    <w:rsid w:val="007E27DD"/>
    <w:rsid w:val="00803C75"/>
    <w:rsid w:val="00816648"/>
    <w:rsid w:val="00820740"/>
    <w:rsid w:val="00834FCD"/>
    <w:rsid w:val="00837B1E"/>
    <w:rsid w:val="008472C3"/>
    <w:rsid w:val="00853AC2"/>
    <w:rsid w:val="00860F6E"/>
    <w:rsid w:val="00876747"/>
    <w:rsid w:val="008815EC"/>
    <w:rsid w:val="00883282"/>
    <w:rsid w:val="008965CE"/>
    <w:rsid w:val="008B14C2"/>
    <w:rsid w:val="008C3E16"/>
    <w:rsid w:val="008C4630"/>
    <w:rsid w:val="008E2081"/>
    <w:rsid w:val="00901DE4"/>
    <w:rsid w:val="00902D0B"/>
    <w:rsid w:val="009310D4"/>
    <w:rsid w:val="009332A5"/>
    <w:rsid w:val="00944B87"/>
    <w:rsid w:val="00951419"/>
    <w:rsid w:val="009632AC"/>
    <w:rsid w:val="009A274A"/>
    <w:rsid w:val="009B21EB"/>
    <w:rsid w:val="009D1B2F"/>
    <w:rsid w:val="009E66F2"/>
    <w:rsid w:val="009F03AE"/>
    <w:rsid w:val="009F280E"/>
    <w:rsid w:val="009F7A38"/>
    <w:rsid w:val="00A11696"/>
    <w:rsid w:val="00A15258"/>
    <w:rsid w:val="00A223E5"/>
    <w:rsid w:val="00A41D53"/>
    <w:rsid w:val="00A55425"/>
    <w:rsid w:val="00A75CF4"/>
    <w:rsid w:val="00A936F2"/>
    <w:rsid w:val="00AA3DC3"/>
    <w:rsid w:val="00AC7F01"/>
    <w:rsid w:val="00B00BCF"/>
    <w:rsid w:val="00B05DE6"/>
    <w:rsid w:val="00B065E5"/>
    <w:rsid w:val="00B434DE"/>
    <w:rsid w:val="00B470E0"/>
    <w:rsid w:val="00BB0063"/>
    <w:rsid w:val="00BB254B"/>
    <w:rsid w:val="00BC6E13"/>
    <w:rsid w:val="00BE345B"/>
    <w:rsid w:val="00BE3E63"/>
    <w:rsid w:val="00BE6174"/>
    <w:rsid w:val="00BF39D4"/>
    <w:rsid w:val="00BF3AD6"/>
    <w:rsid w:val="00C10B8B"/>
    <w:rsid w:val="00C163E3"/>
    <w:rsid w:val="00C4437F"/>
    <w:rsid w:val="00C54A32"/>
    <w:rsid w:val="00C938B9"/>
    <w:rsid w:val="00CD0478"/>
    <w:rsid w:val="00CE1106"/>
    <w:rsid w:val="00CF1BBF"/>
    <w:rsid w:val="00CF4E0E"/>
    <w:rsid w:val="00D10247"/>
    <w:rsid w:val="00D104B4"/>
    <w:rsid w:val="00D769E3"/>
    <w:rsid w:val="00D8161A"/>
    <w:rsid w:val="00D8483E"/>
    <w:rsid w:val="00DB1A2A"/>
    <w:rsid w:val="00DB1AFD"/>
    <w:rsid w:val="00DB51CE"/>
    <w:rsid w:val="00DC341A"/>
    <w:rsid w:val="00DC4AC3"/>
    <w:rsid w:val="00DD0A76"/>
    <w:rsid w:val="00DF4062"/>
    <w:rsid w:val="00DF7E6E"/>
    <w:rsid w:val="00E14E6D"/>
    <w:rsid w:val="00E56832"/>
    <w:rsid w:val="00E638A3"/>
    <w:rsid w:val="00E65156"/>
    <w:rsid w:val="00EA4D76"/>
    <w:rsid w:val="00EC625E"/>
    <w:rsid w:val="00ED2EDB"/>
    <w:rsid w:val="00ED6A25"/>
    <w:rsid w:val="00EE6C06"/>
    <w:rsid w:val="00EF2F95"/>
    <w:rsid w:val="00F15A87"/>
    <w:rsid w:val="00F41781"/>
    <w:rsid w:val="00F62B08"/>
    <w:rsid w:val="00F71ED0"/>
    <w:rsid w:val="00F8162A"/>
    <w:rsid w:val="00F85E47"/>
    <w:rsid w:val="00F93216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,6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rsid w:val="00106E39"/>
  </w:style>
  <w:style w:type="paragraph" w:styleId="ab">
    <w:name w:val="Body Text"/>
    <w:basedOn w:val="a"/>
    <w:link w:val="ac"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">
    <w:name w:val="Нет списка1"/>
    <w:next w:val="a2"/>
    <w:semiHidden/>
    <w:rsid w:val="006E6404"/>
  </w:style>
  <w:style w:type="numbering" w:customStyle="1" w:styleId="28">
    <w:name w:val="Нет списка2"/>
    <w:next w:val="a2"/>
    <w:semiHidden/>
    <w:rsid w:val="006E640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5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9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3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950</Words>
  <Characters>542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2019-05-15T06:28:00Z</dcterms:created>
  <dcterms:modified xsi:type="dcterms:W3CDTF">2019-05-15T06:28:00Z</dcterms:modified>
</cp:coreProperties>
</file>