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rPr>
          <w:sz w:val="28"/>
          <w:szCs w:val="28"/>
        </w:rPr>
      </w:pP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681" style="position:absolute;left:0;text-align:left;margin-left:223.65pt;margin-top:0;width:34.4pt;height:48.3pt;z-index:251698176" coordorigin="3834,994" coordsize="1142,1718">
            <v:shape id="_x0000_s168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8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8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8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8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8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8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8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9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9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9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9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9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9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9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9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9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9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0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0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02" style="position:absolute;left:3834;top:1424;width:40;height:748" fillcolor="black" stroked="f"/>
            <v:shape id="_x0000_s1703" style="position:absolute;left:3834;top:2172;width:40;height:163" coordsize="400,1632" path="m400,1615r,9l400,,,,,1624r,8l,1624r,3l1,1632r399,-17xe" fillcolor="black" stroked="f">
              <v:path arrowok="t"/>
            </v:shape>
            <v:shape id="_x0000_s170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0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0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0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0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09" style="position:absolute;left:4405;top:994;width:551;height:40" fillcolor="black" stroked="f"/>
            <v:shape id="_x0000_s1710" style="position:absolute;left:3834;top:994;width:571;height:40" coordsize="5711,400" path="m400,200l201,400r5510,l5711,,201,,,200,201,,,,,200r400,xe" fillcolor="black" stroked="f">
              <v:path arrowok="t"/>
            </v:shape>
            <v:shape id="_x0000_s171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/>
    <w:p w:rsidR="008815EC" w:rsidRDefault="008815EC" w:rsidP="008815EC"/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</w:t>
      </w:r>
    </w:p>
    <w:p w:rsidR="008815EC" w:rsidRDefault="008815EC" w:rsidP="008815E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  її у власність  Петрук О. В.</w:t>
      </w: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Петрук О.В., сільська рада  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Петрук Оксані Володимирівні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с.Хоровиця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 Петрук Оксані Володимирівні, яка зареєстрована за адресою, ідентифікаційний номер </w:t>
      </w:r>
      <w:r w:rsidR="00BE252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у власність земельну ділянку, площею 0,1200 га, кадастровий номер: 6823986800:</w:t>
      </w:r>
      <w:r w:rsidR="00BE252D">
        <w:rPr>
          <w:rFonts w:ascii="Times New Roman" w:eastAsia="Arial Unicode MS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:</w:t>
      </w:r>
      <w:r w:rsidR="00BE252D">
        <w:rPr>
          <w:rFonts w:ascii="Times New Roman" w:eastAsia="Arial Unicode MS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:</w:t>
      </w:r>
      <w:r w:rsidR="00BE252D">
        <w:rPr>
          <w:rFonts w:ascii="Times New Roman" w:eastAsia="Arial Unicode MS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для  індивідуального садівництва, яка розташована Хмельницька обл</w:t>
      </w:r>
      <w:r w:rsidR="00BE252D">
        <w:rPr>
          <w:rFonts w:ascii="Times New Roman" w:eastAsia="Arial Unicode MS" w:hAnsi="Times New Roman" w:cs="Times New Roman"/>
          <w:color w:val="000000"/>
          <w:sz w:val="24"/>
          <w:szCs w:val="24"/>
        </w:rPr>
        <w:t>асть,</w:t>
      </w:r>
      <w:proofErr w:type="spellStart"/>
      <w:r w:rsidR="00BE252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="00BE252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="00BE252D">
        <w:rPr>
          <w:rFonts w:ascii="Times New Roman" w:eastAsia="Arial Unicode MS" w:hAnsi="Times New Roman" w:cs="Times New Roman"/>
          <w:color w:val="000000"/>
          <w:sz w:val="24"/>
          <w:szCs w:val="24"/>
        </w:rPr>
        <w:t>с.Хоров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3.Петрук О.В., якій передана земельна ділянка у власність, посвідчити право власності  в установленому  законом порядку.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723F4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4D6"/>
    <w:rsid w:val="004135C8"/>
    <w:rsid w:val="00442923"/>
    <w:rsid w:val="00456832"/>
    <w:rsid w:val="00484E06"/>
    <w:rsid w:val="004A1328"/>
    <w:rsid w:val="004C6F40"/>
    <w:rsid w:val="004D2108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9B7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46CAA"/>
    <w:rsid w:val="009A502C"/>
    <w:rsid w:val="009F0C19"/>
    <w:rsid w:val="009F7A38"/>
    <w:rsid w:val="00A11696"/>
    <w:rsid w:val="00A12B73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B0063"/>
    <w:rsid w:val="00BE252D"/>
    <w:rsid w:val="00BE6174"/>
    <w:rsid w:val="00BF39D4"/>
    <w:rsid w:val="00C066F9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6700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2019-04-09T10:41:00Z</dcterms:created>
  <dcterms:modified xsi:type="dcterms:W3CDTF">2019-04-09T10:41:00Z</dcterms:modified>
</cp:coreProperties>
</file>