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7815" w:rsidRDefault="009C3084" w:rsidP="00137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C3084">
        <w:pict>
          <v:group id="_x0000_s1647" style="position:absolute;left:0;text-align:left;margin-left:223.65pt;margin-top:0;width:34.4pt;height:48.3pt;z-index:251668992" coordorigin="3834,994" coordsize="1142,1718">
            <v:shape id="_x0000_s164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4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5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5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5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5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6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6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68" style="position:absolute;left:3834;top:1424;width:40;height:748" fillcolor="black" stroked="f"/>
            <v:shape id="_x0000_s1669" style="position:absolute;left:3834;top:2172;width:40;height:163" coordsize="400,1632" path="m400,1615r,9l400,,,,,1624r,8l,1624r,3l1,1632r399,-17xe" fillcolor="black" stroked="f">
              <v:path arrowok="t"/>
            </v:shape>
            <v:shape id="_x0000_s167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5" style="position:absolute;left:4405;top:994;width:551;height:40" fillcolor="black" stroked="f"/>
            <v:shape id="_x0000_s1676" style="position:absolute;left:3834;top:994;width:571;height:40" coordsize="5711,400" path="m400,200l201,400r5510,l5711,,201,,,200,201,,,,,200r400,xe" fillcolor="black" stroked="f">
              <v:path arrowok="t"/>
            </v:shape>
            <v:shape id="_x0000_s167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37815" w:rsidRDefault="00137815" w:rsidP="00137815"/>
    <w:p w:rsidR="00137815" w:rsidRDefault="00137815" w:rsidP="00137815"/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37815" w:rsidRDefault="00137815" w:rsidP="0013781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37815" w:rsidRDefault="00137815" w:rsidP="0013781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137815" w:rsidRDefault="00137815" w:rsidP="00137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137815" w:rsidRPr="00ED3E58" w:rsidRDefault="00137815" w:rsidP="00137815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25.06.2019 року                                                Крупець                                                   №</w:t>
      </w: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«Улаштування благоустрою</w:t>
      </w: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Джерела Покрови Пресвятої Богородиці по пров. Незалежності</w:t>
      </w:r>
    </w:p>
    <w:p w:rsidR="00137815" w:rsidRDefault="00137815" w:rsidP="0013781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с. Полянь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області»</w:t>
      </w:r>
    </w:p>
    <w:p w:rsidR="00137815" w:rsidRDefault="00137815" w:rsidP="0013781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сільська рада </w:t>
      </w:r>
    </w:p>
    <w:p w:rsidR="00137815" w:rsidRDefault="00137815" w:rsidP="00137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137815" w:rsidRDefault="00137815" w:rsidP="001378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проект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235E4">
        <w:rPr>
          <w:rFonts w:ascii="Times New Roman" w:hAnsi="Times New Roman" w:cs="Times New Roman"/>
          <w:sz w:val="24"/>
          <w:szCs w:val="24"/>
        </w:rPr>
        <w:t>Улаштування</w:t>
      </w:r>
      <w:proofErr w:type="spellEnd"/>
      <w:r w:rsidRPr="00B235E4">
        <w:rPr>
          <w:rFonts w:ascii="Times New Roman" w:hAnsi="Times New Roman" w:cs="Times New Roman"/>
          <w:sz w:val="24"/>
          <w:szCs w:val="24"/>
        </w:rPr>
        <w:t xml:space="preserve"> благоустрою Джерела Покрови Пресвятої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B235E4">
        <w:rPr>
          <w:rFonts w:ascii="Times New Roman" w:hAnsi="Times New Roman" w:cs="Times New Roman"/>
          <w:sz w:val="24"/>
          <w:szCs w:val="24"/>
        </w:rPr>
        <w:t xml:space="preserve">огородиці по пров. Незалежності с. Полянь </w:t>
      </w:r>
      <w:proofErr w:type="spellStart"/>
      <w:r w:rsidRPr="00B235E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35E4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» загальною кошторисною вартістю 297,679 тис. грн.(двісті дев’яносто сім тисяч шістсот сімдесят дев'ять гривень 00 коп.).</w:t>
      </w:r>
    </w:p>
    <w:p w:rsidR="00137815" w:rsidRDefault="00137815" w:rsidP="00137815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–комунального</w:t>
      </w:r>
      <w:proofErr w:type="spellEnd"/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137815" w:rsidRDefault="00137815" w:rsidP="00137815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37815" w:rsidRDefault="00137815" w:rsidP="00137815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p w:rsidR="000E0714" w:rsidRDefault="000E0714" w:rsidP="00137815">
      <w:pPr>
        <w:rPr>
          <w:rFonts w:ascii="Times New Roman" w:hAnsi="Times New Roman" w:cs="Times New Roman"/>
          <w:sz w:val="24"/>
          <w:szCs w:val="24"/>
        </w:rPr>
      </w:pPr>
    </w:p>
    <w:p w:rsidR="000E0714" w:rsidRDefault="000E0714" w:rsidP="00137815">
      <w:pPr>
        <w:rPr>
          <w:rFonts w:ascii="Times New Roman" w:hAnsi="Times New Roman" w:cs="Times New Roman"/>
          <w:sz w:val="24"/>
          <w:szCs w:val="24"/>
        </w:rPr>
      </w:pPr>
    </w:p>
    <w:p w:rsidR="00137815" w:rsidRDefault="00137815" w:rsidP="00137815">
      <w:pPr>
        <w:rPr>
          <w:rFonts w:ascii="Times New Roman" w:hAnsi="Times New Roman" w:cs="Times New Roman"/>
          <w:sz w:val="24"/>
          <w:szCs w:val="24"/>
        </w:rPr>
      </w:pPr>
    </w:p>
    <w:sectPr w:rsidR="00137815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25967"/>
    <w:rsid w:val="00036BAF"/>
    <w:rsid w:val="000668E0"/>
    <w:rsid w:val="00067305"/>
    <w:rsid w:val="000675AF"/>
    <w:rsid w:val="000B1BA9"/>
    <w:rsid w:val="000D26BF"/>
    <w:rsid w:val="000E0714"/>
    <w:rsid w:val="000E2C75"/>
    <w:rsid w:val="000E5F4D"/>
    <w:rsid w:val="00106E39"/>
    <w:rsid w:val="00107879"/>
    <w:rsid w:val="00137815"/>
    <w:rsid w:val="00140C8B"/>
    <w:rsid w:val="00152BE8"/>
    <w:rsid w:val="00155FF0"/>
    <w:rsid w:val="00186AF8"/>
    <w:rsid w:val="00196ECE"/>
    <w:rsid w:val="001A3663"/>
    <w:rsid w:val="001D014F"/>
    <w:rsid w:val="001E767E"/>
    <w:rsid w:val="001F0134"/>
    <w:rsid w:val="00203856"/>
    <w:rsid w:val="002040D9"/>
    <w:rsid w:val="00213277"/>
    <w:rsid w:val="00222C79"/>
    <w:rsid w:val="0022771D"/>
    <w:rsid w:val="0023190E"/>
    <w:rsid w:val="002366C8"/>
    <w:rsid w:val="00237333"/>
    <w:rsid w:val="00264EF8"/>
    <w:rsid w:val="00293DD7"/>
    <w:rsid w:val="002A085B"/>
    <w:rsid w:val="002A52D1"/>
    <w:rsid w:val="002D5B61"/>
    <w:rsid w:val="002D7170"/>
    <w:rsid w:val="002E1B03"/>
    <w:rsid w:val="002F3029"/>
    <w:rsid w:val="003145B4"/>
    <w:rsid w:val="00353797"/>
    <w:rsid w:val="00364D76"/>
    <w:rsid w:val="00375C60"/>
    <w:rsid w:val="00380D83"/>
    <w:rsid w:val="003843FC"/>
    <w:rsid w:val="00396BED"/>
    <w:rsid w:val="003C5158"/>
    <w:rsid w:val="003E190A"/>
    <w:rsid w:val="003E57FE"/>
    <w:rsid w:val="003E5E47"/>
    <w:rsid w:val="003E7BFE"/>
    <w:rsid w:val="003F107B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7CB7"/>
    <w:rsid w:val="0050721A"/>
    <w:rsid w:val="00535F54"/>
    <w:rsid w:val="00552289"/>
    <w:rsid w:val="00553F96"/>
    <w:rsid w:val="0056460E"/>
    <w:rsid w:val="005671F1"/>
    <w:rsid w:val="00572BD7"/>
    <w:rsid w:val="00572DBE"/>
    <w:rsid w:val="00574515"/>
    <w:rsid w:val="00575D5D"/>
    <w:rsid w:val="005A41F3"/>
    <w:rsid w:val="005C4E24"/>
    <w:rsid w:val="005D25BB"/>
    <w:rsid w:val="005E467E"/>
    <w:rsid w:val="0061440A"/>
    <w:rsid w:val="00616E88"/>
    <w:rsid w:val="00632F5A"/>
    <w:rsid w:val="006355AC"/>
    <w:rsid w:val="006365B2"/>
    <w:rsid w:val="00650C29"/>
    <w:rsid w:val="00673AD7"/>
    <w:rsid w:val="006A1528"/>
    <w:rsid w:val="006D01AA"/>
    <w:rsid w:val="006E6404"/>
    <w:rsid w:val="00750454"/>
    <w:rsid w:val="007553A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58EA"/>
    <w:rsid w:val="00816648"/>
    <w:rsid w:val="00820740"/>
    <w:rsid w:val="00823301"/>
    <w:rsid w:val="00834FCD"/>
    <w:rsid w:val="00837B1E"/>
    <w:rsid w:val="008456FB"/>
    <w:rsid w:val="00853AC2"/>
    <w:rsid w:val="00876747"/>
    <w:rsid w:val="008815EC"/>
    <w:rsid w:val="00883282"/>
    <w:rsid w:val="008965CE"/>
    <w:rsid w:val="008B7154"/>
    <w:rsid w:val="008C3E16"/>
    <w:rsid w:val="008C4630"/>
    <w:rsid w:val="008E39A5"/>
    <w:rsid w:val="00901DE4"/>
    <w:rsid w:val="00902D0B"/>
    <w:rsid w:val="009310D4"/>
    <w:rsid w:val="009332A5"/>
    <w:rsid w:val="00934DA5"/>
    <w:rsid w:val="00944B87"/>
    <w:rsid w:val="00951419"/>
    <w:rsid w:val="009728FA"/>
    <w:rsid w:val="0098540C"/>
    <w:rsid w:val="009B21EB"/>
    <w:rsid w:val="009C3084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73D07"/>
    <w:rsid w:val="00A82153"/>
    <w:rsid w:val="00AA3DC3"/>
    <w:rsid w:val="00AC7F01"/>
    <w:rsid w:val="00B00BCF"/>
    <w:rsid w:val="00B065E5"/>
    <w:rsid w:val="00B1668E"/>
    <w:rsid w:val="00B470E0"/>
    <w:rsid w:val="00B5735B"/>
    <w:rsid w:val="00B871DD"/>
    <w:rsid w:val="00B9018D"/>
    <w:rsid w:val="00BB0063"/>
    <w:rsid w:val="00BB15D2"/>
    <w:rsid w:val="00BB254B"/>
    <w:rsid w:val="00BE1AA8"/>
    <w:rsid w:val="00BE3E63"/>
    <w:rsid w:val="00BE6174"/>
    <w:rsid w:val="00BF2AA5"/>
    <w:rsid w:val="00BF39D4"/>
    <w:rsid w:val="00C10B8B"/>
    <w:rsid w:val="00C163E3"/>
    <w:rsid w:val="00C46B87"/>
    <w:rsid w:val="00C54A32"/>
    <w:rsid w:val="00C90DDD"/>
    <w:rsid w:val="00C938B9"/>
    <w:rsid w:val="00C94B86"/>
    <w:rsid w:val="00CA4B46"/>
    <w:rsid w:val="00CD0478"/>
    <w:rsid w:val="00CE1106"/>
    <w:rsid w:val="00CF0400"/>
    <w:rsid w:val="00CF1BBF"/>
    <w:rsid w:val="00D05A8D"/>
    <w:rsid w:val="00D10247"/>
    <w:rsid w:val="00D104B4"/>
    <w:rsid w:val="00D37B5D"/>
    <w:rsid w:val="00D60B73"/>
    <w:rsid w:val="00D769E3"/>
    <w:rsid w:val="00D810A5"/>
    <w:rsid w:val="00D8483E"/>
    <w:rsid w:val="00DB1A2A"/>
    <w:rsid w:val="00DC341A"/>
    <w:rsid w:val="00DC4AC3"/>
    <w:rsid w:val="00DD0A76"/>
    <w:rsid w:val="00DD4F58"/>
    <w:rsid w:val="00DF4062"/>
    <w:rsid w:val="00DF7E6E"/>
    <w:rsid w:val="00E14E6D"/>
    <w:rsid w:val="00E524A2"/>
    <w:rsid w:val="00E56832"/>
    <w:rsid w:val="00E638A3"/>
    <w:rsid w:val="00E65156"/>
    <w:rsid w:val="00EC4DFC"/>
    <w:rsid w:val="00EC625E"/>
    <w:rsid w:val="00EE6C06"/>
    <w:rsid w:val="00EF2F95"/>
    <w:rsid w:val="00EF634D"/>
    <w:rsid w:val="00F10B6D"/>
    <w:rsid w:val="00F15A87"/>
    <w:rsid w:val="00F2240E"/>
    <w:rsid w:val="00F41781"/>
    <w:rsid w:val="00F62B08"/>
    <w:rsid w:val="00F71ED0"/>
    <w:rsid w:val="00F8162A"/>
    <w:rsid w:val="00F85E47"/>
    <w:rsid w:val="00FB7869"/>
    <w:rsid w:val="00FE38FB"/>
    <w:rsid w:val="00FE54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06E39"/>
  </w:style>
  <w:style w:type="paragraph" w:styleId="ab">
    <w:name w:val="Body Text"/>
    <w:basedOn w:val="a"/>
    <w:link w:val="ac"/>
    <w:uiPriority w:val="99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106E39"/>
  </w:style>
  <w:style w:type="paragraph" w:styleId="ad">
    <w:name w:val="Body Text Indent"/>
    <w:basedOn w:val="a"/>
    <w:link w:val="11"/>
    <w:uiPriority w:val="99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rsid w:val="00106E39"/>
  </w:style>
  <w:style w:type="paragraph" w:styleId="21">
    <w:name w:val="Body Text 2"/>
    <w:basedOn w:val="a"/>
    <w:link w:val="22"/>
    <w:uiPriority w:val="99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99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uiPriority w:val="99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uiPriority w:val="9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uiPriority w:val="99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uiPriority w:val="99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  <w:style w:type="character" w:customStyle="1" w:styleId="19">
    <w:name w:val="Заголовок №1_"/>
    <w:basedOn w:val="a0"/>
    <w:link w:val="1a"/>
    <w:locked/>
    <w:rsid w:val="008456F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a">
    <w:name w:val="Заголовок №1"/>
    <w:basedOn w:val="a"/>
    <w:link w:val="19"/>
    <w:rsid w:val="008456FB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paragraph" w:customStyle="1" w:styleId="western">
    <w:name w:val="western"/>
    <w:basedOn w:val="a"/>
    <w:uiPriority w:val="99"/>
    <w:rsid w:val="008456FB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character" w:customStyle="1" w:styleId="FontStyle13">
    <w:name w:val="Font Style13"/>
    <w:rsid w:val="008456FB"/>
    <w:rPr>
      <w:rFonts w:ascii="Times New Roman" w:hAnsi="Times New Roman" w:cs="Times New Roman" w:hint="default"/>
      <w:b/>
      <w:bCs/>
      <w:sz w:val="26"/>
      <w:szCs w:val="26"/>
    </w:rPr>
  </w:style>
  <w:style w:type="table" w:customStyle="1" w:styleId="110">
    <w:name w:val="Сетка таблицы11"/>
    <w:basedOn w:val="a1"/>
    <w:rsid w:val="00D60B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6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7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1070</Words>
  <Characters>611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2019-06-10T08:30:00Z</cp:lastPrinted>
  <dcterms:created xsi:type="dcterms:W3CDTF">2019-06-21T06:28:00Z</dcterms:created>
  <dcterms:modified xsi:type="dcterms:W3CDTF">2019-06-21T06:28:00Z</dcterms:modified>
</cp:coreProperties>
</file>