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371" style="position:absolute;left:0;text-align:left;margin-left:223.65pt;margin-top:0;width:34.4pt;height:48.3pt;z-index:251687936" coordorigin="3834,994" coordsize="1142,1718">
            <v:shape id="_x0000_s137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7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7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7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7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7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7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7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8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8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8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8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8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8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8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8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8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8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9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9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92" style="position:absolute;left:3834;top:1424;width:40;height:748" fillcolor="black" stroked="f"/>
            <v:shape id="_x0000_s1393" style="position:absolute;left:3834;top:2172;width:40;height:163" coordsize="400,1632" path="m400,1615r,9l400,,,,,1624r,8l,1624r,3l1,1632r399,-17xe" fillcolor="black" stroked="f">
              <v:path arrowok="t"/>
            </v:shape>
            <v:shape id="_x0000_s139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9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9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9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9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99" style="position:absolute;left:4405;top:994;width:551;height:40" fillcolor="black" stroked="f"/>
            <v:shape id="_x0000_s1400" style="position:absolute;left:3834;top:994;width:571;height:40" coordsize="5711,400" path="m400,200l201,400r5510,l5711,,201,,,200,201,,,,,200r400,xe" fillcolor="black" stroked="f">
              <v:path arrowok="t"/>
            </v:shape>
            <v:shape id="_x0000_s140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</w:t>
      </w: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на  «Капітальний ремонт </w:t>
      </w: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(заміна покрівлі) будівлі  головного корпусу дитячого </w:t>
      </w: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оздоровчого табору «Голубі озера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Славутчини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» на </w:t>
      </w: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вул. Г.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Охман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, 33 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с.Стригани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 , </w:t>
      </w:r>
    </w:p>
    <w:p w:rsidR="008815EC" w:rsidRDefault="008815EC" w:rsidP="008815E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еруючись  пунктом 23 частини 1 статті 26 Закону України «Про місцеве самоврядування в Україні » сільська рада  </w:t>
      </w:r>
    </w:p>
    <w:p w:rsidR="008815EC" w:rsidRDefault="008815EC" w:rsidP="008815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проект  на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«Капітальний ремонт (заміна покрівлі) будівлі  головного корпусу дитячого  оздоровчого табору «Голубі озера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Славутчини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» на </w:t>
      </w: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вул. Г.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33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Хмельницької області вартістю 1485,101( один мільйон чотириста вісімдесят п’ять тисяч сто одна) грн.</w:t>
      </w:r>
    </w:p>
    <w:p w:rsidR="008815EC" w:rsidRDefault="008815EC" w:rsidP="008815EC">
      <w:pPr>
        <w:pStyle w:val="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).</w:t>
      </w:r>
    </w:p>
    <w:p w:rsidR="008815EC" w:rsidRDefault="008815EC" w:rsidP="008815EC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9B7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A502C"/>
    <w:rsid w:val="009F7A38"/>
    <w:rsid w:val="00A11696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896</Words>
  <Characters>512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2019-04-09T10:36:00Z</dcterms:created>
  <dcterms:modified xsi:type="dcterms:W3CDTF">2019-04-09T10:36:00Z</dcterms:modified>
</cp:coreProperties>
</file>