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7C" w:rsidRDefault="00E0597C" w:rsidP="00F71ED0">
      <w:pPr>
        <w:tabs>
          <w:tab w:val="left" w:pos="2160"/>
        </w:tabs>
        <w:rPr>
          <w:rFonts w:ascii="Times New Roman" w:hAnsi="Times New Roman" w:cs="Times New Roman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822563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822563">
        <w:pict>
          <v:group id="Группа 415" o:spid="_x0000_s1367" style="position:absolute;left:0;text-align:left;margin-left:215.85pt;margin-top:5.9pt;width:34pt;height:48.2pt;z-index:25166438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">
            <v:shape id="Freeform 3" o:spid="_x0000_s136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TgcsAA&#10;AADcAAAADwAAAGRycy9kb3ducmV2LnhtbESPSwvCMBCE74L/IazgTVMfqFSjiKh4EMTXfWnWtths&#10;ShO1/nsjCB6HmfmGmS1qU4gnVS63rKDXjUAQJ1bnnCq4nDedCQjnkTUWlknBmxws5s3GDGNtX3yk&#10;58mnIkDYxagg876MpXRJRgZd15bEwbvZyqAPskqlrvAV4KaQ/SgaSYM5h4UMS1pllNxPD6PADra7&#10;/TXtHwdrHnteHia3a71Xqt2ql1MQnmr/D//aO61g2BvB90w4An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Tgcs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36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jb9scA&#10;AADcAAAADwAAAGRycy9kb3ducmV2LnhtbESPT2sCMRTE74V+h/AKvUjNWkTb1ShFWLUeCv6BXh+b&#10;52bbzcuSpLr66Ruh0OMwM79hpvPONuJEPtSOFQz6GQji0umaKwWHffH0AiJEZI2NY1JwoQDz2f3d&#10;FHPtzryl0y5WIkE45KjAxNjmUobSkMXQdy1x8o7OW4xJ+kpqj+cEt418zrKRtFhzWjDY0sJQ+b37&#10;sQq+ig/zuRhfl773uqVrr9ismveRUo8P3dsERKQu/of/2mutYDgYw+1MOgJy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42/b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37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2ajMAA&#10;AADcAAAADwAAAGRycy9kb3ducmV2LnhtbERPy2rCQBTdF/yH4RbclDrxgUjqKCJVihvx8QGXzDUT&#10;mrkTMlMT/753Ibg8nPdy3fta3amNVWAD41EGirgItuLSwPWy+1yAignZYh2YDDwowno1eFtibkPH&#10;J7qfU6kkhGOOBlxKTa51LBx5jKPQEAt3C63HJLAttW2xk3Bf60mWzbXHiqXBYUNbR8Xv+c9LyXGK&#10;x8Otu+z2PXb4fXD8sTkZM3zvN1+gEvXpJX66f6yB2VjWyhk5Anr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2ajMAAAADc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37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hmyMUA&#10;AADcAAAADwAAAGRycy9kb3ducmV2LnhtbESPQUsDMRSE70L/Q3gFbzbbUqtumxapCiL0YC0Ub4/N&#10;6+7SzUtInt313xtB8DjMzDfMajO4Tl0optazgemkAEVcedtybeDw8XJzDyoJssXOMxn4pgSb9ehq&#10;haX1Pb/TZS+1yhBOJRpoREKpdaoacpgmPhBn7+SjQ8ky1tpG7DPcdXpWFAvtsOW80GCgbUPVef/l&#10;DOz65/B2t7g9hc84n+n0ZOW4FWOux8PjEpTQIP/hv/arNTCfPsDvmX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CGbI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37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dcN8AA&#10;AADcAAAADwAAAGRycy9kb3ducmV2LnhtbERPzWrCQBC+F3yHZQQvRTe1RSS6iohK8SL+PMCQHbPB&#10;7GzIbk18+86h0OPH979c975WT2pjFdjAxyQDRVwEW3Fp4Hbdj+egYkK2WAcmAy+KsF4N3paY29Dx&#10;mZ6XVCoJ4ZijAZdSk2sdC0ce4yQ0xMLdQ+sxCWxLbVvsJNzXepplM+2xYmlw2NDWUfG4/HgpOX3i&#10;6XjvrvtDjx3ujo7fN2djRsN+swCVqE//4j/3tzXwNZX5ckaOgF7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EdcN8AAAADc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37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Kgc8UA&#10;AADcAAAADwAAAGRycy9kb3ducmV2LnhtbESPQUsDMRSE70L/Q3hCbzbbpdayNi2lVhDBg1Uo3h6b&#10;193FzUtInt313xtB8DjMzDfMeju6Xl0ops6zgfmsAEVce9txY+D97fFmBSoJssXeMxn4pgTbzeRq&#10;jZX1A7/S5SiNyhBOFRpoRUKldapbcphmPhBn7+yjQ8kyNtpGHDLc9bosiqV22HFeaDHQvqX68/jl&#10;DLwMh/B8t7w9h4+4KHV6sHLaizHT63F3D0polP/wX/vJGliUc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qBz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37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CFcYA&#10;AADcAAAADwAAAGRycy9kb3ducmV2LnhtbESPUWvCMBSF3wf+h3AHvoyZrm5jVKPoIChMGHMDXy/N&#10;tS1rbkoSbf33Rhjs8XDO+Q5nvhxsK87kQ+NYwdMkA0FcOtNwpeDnWz++gQgR2WDrmBRcKMByMbqb&#10;Y2Fcz1903sdKJAiHAhXUMXaFlKGsyWKYuI44eUfnLcYkfSWNxz7BbSvzLHuVFhtOCzV29F5T+bs/&#10;WQXrz76a+odyPbiP4+bworXRO63U+H5YzUBEGuJ/+K+9NQqe8xxuZ9IR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vCFc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37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uDC8QA&#10;AADcAAAADwAAAGRycy9kb3ducmV2LnhtbESPwWrDMBBE74X8g9hAb41cNw3BjRxCiyGUXprkAxZr&#10;a7m2VkZSHOfvq0Cgx2Fm3jCb7WR7MZIPrWMFz4sMBHHtdMuNgtOxelqDCBFZY++YFFwpwLacPWyw&#10;0O7C3zQeYiMShEOBCkyMQyFlqA1ZDAs3ECfvx3mLMUnfSO3xkuC2l3mWraTFltOCwYHeDdXd4WwV&#10;VJ/519idta/cblpaejW/6w+j1ON82r2BiDTF//C9vdcKlvkL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bgwv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37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7/+sUA&#10;AADcAAAADwAAAGRycy9kb3ducmV2LnhtbESPQWsCMRSE7wX/Q3iCF6lZrS1laxQVgkILpSr0+tg8&#10;d5duXpYkutt/bwpCj8PMfMMsVr1txJV8qB0rmE4yEMSFMzWXCk5H/fgKIkRkg41jUvBLAVbLwcMC&#10;c+M6/qLrIZYiQTjkqKCKsc2lDEVFFsPEtcTJOztvMSbpS2k8dgluGznLshdpsea0UGFL24qKn8PF&#10;Kth8duWTHxeb3r2fd9/PWhv9oZUaDfv1G4hIffwP39t7o2A+m8P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3v/6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37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6+5MIA&#10;AADcAAAADwAAAGRycy9kb3ducmV2LnhtbESP0YrCMBRE3xf8h3AXfFvTLbpINYooBVl8WfUDLs3d&#10;pmtzU5JY699vBMHHYWbOMMv1YFvRkw+NYwWfkwwEceV0w7WC86n8mIMIEVlj65gU3CnAejV6W2Kh&#10;3Y1/qD/GWiQIhwIVmBi7QspQGbIYJq4jTt6v8xZjkr6W2uMtwW0r8yz7khYbTgsGO9oaqi7Hq1VQ&#10;fueH/nLVvnSbYWppZv7mO6PU+H3YLEBEGuIr/GzvtYJpPoPHmX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r7k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37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dVUL4A&#10;AADcAAAADwAAAGRycy9kb3ducmV2LnhtbESPzQrCMBCE74LvEFbwpqm/SDWKCIoerT7A0qxtsdnU&#10;Jtr69kYQPA4z3wyz2rSmFC+qXWFZwWgYgSBOrS44U3C97AcLEM4jaywtk4I3Odisu50Vxto2fKZX&#10;4jMRStjFqCD3voqldGlOBt3QVsTBu9naoA+yzqSusQnlppTjKJpLgwWHhRwr2uWU3pOnUTB9N4dH&#10;MrtHe21odJpUJ/bpTKl+r90uQXhq/T/8o486cOM5fM+EIyD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wHVVC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37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ADvsMA&#10;AADcAAAADwAAAGRycy9kb3ducmV2LnhtbESPQYvCMBSE78L+h/AWvNl0y6JrNYqsKOJJu+r50Tzb&#10;ss1LaaLWf28EweMwM98w03lnanGl1lWWFXxFMQji3OqKCwWHv9XgB4TzyBpry6TgTg7ms4/eFFNt&#10;b7yna+YLESDsUlRQet+kUrq8JIMusg1x8M62NeiDbAupW7wFuKllEsdDabDisFBiQ78l5f/ZxSi4&#10;DE/Jgc9bvcuW9/V4uVo4eSyU6n92iwkIT51/h1/tjVbwnYzgeSYc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ADv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38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w3sQA&#10;AADcAAAADwAAAGRycy9kb3ducmV2LnhtbERPu27CMBTdkfoP1q3EBg4URRBwIkCqRDsU8RrYLvEl&#10;SRtfh9iF9O/roVLHo/NeZJ2pxZ1aV1lWMBpGIIhzqysuFBwPr4MpCOeRNdaWScEPOcjSp94CE20f&#10;vKP73hcihLBLUEHpfZNI6fKSDLqhbYgDd7WtQR9gW0jd4iOEm1qOoyiWBisODSU2tC4p/9p/GwWn&#10;7TSebVdvk8/3jwu+GH076ypWqv/cLecgPHX+X/zn3mgFk3FYG86EI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W8N7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38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tcPsUA&#10;AADcAAAADwAAAGRycy9kb3ducmV2LnhtbESPQWvCQBSE7wX/w/IEb82mUSRNXUOrVMWTtYVeH9nX&#10;JDT7NmS3MfrrXUHocZiZb5hFPphG9NS52rKCpygGQVxYXXOp4Ovz/TEF4TyyxsYyKTiTg3w5elhg&#10;pu2JP6g/+lIECLsMFVTet5mUrqjIoItsSxy8H9sZ9EF2pdQdngLcNDKJ47k0WHNYqLClVUXF7/HP&#10;KLjMv/Hgtsnbeqo9nWfpxu4PG6Um4+H1BYSnwf+H7+2dVjBLnuF2Jhw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m1w+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38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8ekMAA&#10;AADcAAAADwAAAGRycy9kb3ducmV2LnhtbERPzYrCMBC+C75DmIW9abpuFa1GEXHBm9rdBxiaMS02&#10;k9pE7fr05iB4/Pj+F6vO1uJGra8cK/gaJiCIC6crNgr+fn8GUxA+IGusHZOCf/KwWvZ7C8y0u/OR&#10;bnkwIoawz1BBGUKTSemLkiz6oWuII3dyrcUQYWukbvEew20tR0kykRYrjg0lNrQpqTjnV6vg4kZj&#10;3eVb3J+3s0NlTHp5HFOlPj+69RxEoC68xS/3TitIv+P8eCYeAb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Z8ekM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38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4pXMQA&#10;AADcAAAADwAAAGRycy9kb3ducmV2LnhtbESPzW7CMBCE70h9B2srcSMO5bcpBgESEleghx4Xe0nS&#10;xus0NhD69LgSEsfRzHyjmS1aW4kLNb50rKCfpCCItTMl5wo+D5veFIQPyAYrx6TgRh4W85fODDPj&#10;rryjyz7kIkLYZ6igCKHOpPS6IIs+cTVx9E6usRiibHJpGrxGuK3kW5qOpcWS40KBNa0L0j/7s1Ww&#10;LY80GuvTu52u9O7r7zcMJt9Gqe5ru/wAEagNz/CjvTUKhoM+/J+JR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uKVz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38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LDMEA&#10;AADcAAAADwAAAGRycy9kb3ducmV2LnhtbERPW2vCMBR+F/Yfwhn4punqGNoZZQqCQyd4wb0emrOm&#10;rDkpTaz13xthsMfvzjedd7YSLTW+dKzgZZiAIM6dLrlQcDquBmMQPiBrrByTght5mM+eelPMtLvy&#10;ntpDKEQsYZ+hAhNCnUnpc0MW/dDVxFH7cY3FEGFTSN3gNZbbSqZJ8iYtlhwXDNa0NJT/Hi5WQYu7&#10;W/JtFl+Tz3Kbp7vFeaMjr/rP3cc7iEBd+Df/pddawesohceZe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MCwz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38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QbmcQA&#10;AADcAAAADwAAAGRycy9kb3ducmV2LnhtbESPQUvDQBSE70L/w/IK3uymqYjEbkspVDxq9ODxmX3N&#10;pmbfC7vbJvrrXUHwOMzMN8x6O/leXSjETtjAclGAIm7EdtwaeHs93NyDignZYi9MBr4ownYzu1pj&#10;ZWXkF7rUqVUZwrFCAy6lodI6No48xoUMxNk7SvCYsgyttgHHDPe9LoviTnvsOC84HGjvqPmsz97A&#10;+Nh8nMrju3XfYZBD/SynshdjrufT7gFUoin9h//aT9bA7WoF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UG5n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38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LOzMYA&#10;AADcAAAADwAAAGRycy9kb3ducmV2LnhtbESP3WoCMRSE7wu+QzhC77rZWqmyNYrVClIU8e/+dHO6&#10;u5qcLJtU17dvCgUvh5n5hhlNWmvEhRpfOVbwnKQgiHOnKy4UHPaLpyEIH5A1Gsek4EYeJuPOwwgz&#10;7a68pcsuFCJC2GeooAyhzqT0eUkWfeJq4uh9u8ZiiLIppG7wGuHWyF6avkqLFceFEmualZSfdz9W&#10;wWIzN6feejs9yjD7GHyZ4ef7fKXUY7edvoEI1IZ7+L+91Ar6L334OxOPgB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LOz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38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Gi8YA&#10;AADcAAAADwAAAGRycy9kb3ducmV2LnhtbESPQWvCQBSE7wX/w/KEXkrdqDVIdA0iSCxUsGnB6zP7&#10;TILZtyG7jem/7xYKPQ4z8w2zTgfTiJ46V1tWMJ1EIIgLq2suFXx+7J+XIJxH1thYJgXf5CDdjB7W&#10;mGh753fqc1+KAGGXoILK+zaR0hUVGXQT2xIH72o7gz7IrpS6w3uAm0bOoiiWBmsOCxW2tKuouOVf&#10;RkF/eruUh961r7flk1vML1l21GelHsfDdgXC0+D/w3/tg1bwMo/h90w4An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yGi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38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iYMcA&#10;AADcAAAADwAAAGRycy9kb3ducmV2LnhtbESPT2sCMRTE7wW/Q3hCbzVbq9VujaKC0ItQ/xz09ty8&#10;7i5uXtYk6tZPb4RCj8PM/IYZTRpTiQs5X1pW8NpJQBBnVpecK9huFi9DED4ga6wsk4Jf8jAZt55G&#10;mGp75RVd1iEXEcI+RQVFCHUqpc8KMug7tiaO3o91BkOULpfa4TXCTSW7SfIuDZYcFwqsaV5Qdlyf&#10;jYLZx3B2+u7x8rY67Gm/Oxz7XZco9dxupp8gAjXhP/zX/tIKem8DeJyJR0C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GomDHAAAA3AAAAA8AAAAAAAAAAAAAAAAAmAIAAGRy&#10;cy9kb3ducmV2LnhtbFBLBQYAAAAABAAEAPUAAACMAwAAAAA=&#10;" fillcolor="black" stroked="f">
              <v:textbox style="mso-next-textbox:#Rectangle 23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38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uXCsQA&#10;AADcAAAADwAAAGRycy9kb3ducmV2LnhtbERPu27CMBTdK/UfrFuJrTgFilCIg0pbJKTSgcfAeBvf&#10;Jlbi6yh2IfD1eEDqeHTe2aK3jThR541jBS/DBARx4bThUsFhv3qegfABWWPjmBRcyMMif3zIMNXu&#10;zFs67UIpYgj7FBVUIbSplL6oyKIfupY4cr+usxgi7EqpOzzHcNvIUZJMpUXDsaHClt4rKurdn1Vw&#10;/Jqa2dbQ6GdzXX7qzWu9/P6olRo89W9zEIH68C++u9dawWQc18Y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lwrEAAAA3A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39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oYf8UA&#10;AADcAAAADwAAAGRycy9kb3ducmV2LnhtbESPQWsCMRSE7wX/Q3hCbzVrW4pdjSKK6KWHqsXrY/O6&#10;2e7mZZtEXf31Rij0OMzMN8xk1tlGnMiHyrGC4SADQVw4XXGpYL9bPY1AhIissXFMCi4UYDbtPUww&#10;1+7Mn3TaxlIkCIccFZgY21zKUBiyGAauJU7et/MWY5K+lNrjOcFtI5+z7E1arDgtGGxpYaiot0er&#10;wM8Py/rKx686u35cwvqn+x2hUeqx383HICJ18T/8195oBa8v73A/k4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hh/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39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udh8IA&#10;AADcAAAADwAAAGRycy9kb3ducmV2LnhtbERP22oCMRB9L/gPYYS+lJqtiJetUYpQECqClw+Ybsbd&#10;pclk2Yy6+vXNg+Dj4dzny847daE21oENfAwyUMRFsDWXBo6H7/cpqCjIFl1gMnCjCMtF72WOuQ1X&#10;3tFlL6VKIRxzNFCJNLnWsajIYxyEhjhxp9B6lATbUtsWryncOz3MsrH2WHNqqLChVUXF3/7sDbjh&#10;r5v9TOJGbke9ye5edm9ba8xrv/v6BCXUyVP8cK+tgdEozU9n0hH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52HwgAAANw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39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qZF8UA&#10;AADcAAAADwAAAGRycy9kb3ducmV2LnhtbESPT2sCMRTE7wW/Q3hCbzWrSCmrUfyDsBcP3Spen5vn&#10;ZjF5WTZRt376plDocZiZ3zDzZe+suFMXGs8KxqMMBHHldcO1gsPX7u0DRIjIGq1nUvBNAZaLwcsc&#10;c+0f/En3MtYiQTjkqMDE2OZShsqQwzDyLXHyLr5zGJPsaqk7fCS4s3KSZe/SYcNpwWBLG0PVtbw5&#10;BduytZNDYdbhdNyfz7Z47ui0Vep12K9mICL18T/81y60gul0DL9n0hG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SpkX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9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Z5JMMA&#10;AADcAAAADwAAAGRycy9kb3ducmV2LnhtbESPT4vCMBTE74LfITzBmyaKqFSjLLKC4Gn9c/D2SN62&#10;3W1eSpO19dubBcHjMDO/YdbbzlXiTk0oPWuYjBUIYuNtybmGy3k/WoIIEdli5Zk0PCjAdtPvrTGz&#10;vuUvup9iLhKEQ4YaihjrTMpgCnIYxr4mTt63bxzGJJtc2gbbBHeVnCo1lw5LTgsF1rQryPye/pyG&#10;n708eqPQXC/X9mAXt885VUrr4aD7WIGI1MV3+NU+WA2z2RT+z6Qj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Z5JM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9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DIqcUA&#10;AADcAAAADwAAAGRycy9kb3ducmV2LnhtbESPQWvCQBSE7wX/w/KE3uqmJhRJXUWFQmnpoSrS42v2&#10;mYRk34bdNUn/fVcQPA4z8w2zXI+mFT05X1tW8DxLQBAXVtdcKjge3p4WIHxA1thaJgV/5GG9mjws&#10;Mdd24G/q96EUEcI+RwVVCF0upS8qMuhntiOO3tk6gyFKV0rtcIhw08p5krxIgzXHhQo72lVUNPuL&#10;UfBz+eTzV/qxcdtwsuPBN/PfRaPU43TcvIIINIZ7+NZ+1wqyLIXrmX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QMip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9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JPasYA&#10;AADcAAAADwAAAGRycy9kb3ducmV2LnhtbESPQWvCQBSE70L/w/IK3nRTiWJTN1ILgheh2h7q7Zl9&#10;TUKyb9PdVdP+ercgeBxm5htmsexNK87kfG1ZwdM4AUFcWF1zqeDzYz2ag/ABWWNrmRT8kodl/jBY&#10;YKbthXd03odSRAj7DBVUIXSZlL6oyKAf2444et/WGQxRulJqh5cIN62cJMlMGqw5LlTY0VtFRbM/&#10;GQWr5/nq5z3l7d/ueKDD17GZTlyi1PCxf30BEagP9/CtvdEK0jSF/zPxCMj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JJPasYAAADcAAAADwAAAAAAAAAAAAAAAACYAgAAZHJz&#10;L2Rvd25yZXYueG1sUEsFBgAAAAAEAAQA9QAAAIsDAAAAAA==&#10;" fillcolor="black" stroked="f">
              <v:textbox style="mso-next-textbox:#Rectangle 30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9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bn0MQA&#10;AADcAAAADwAAAGRycy9kb3ducmV2LnhtbESPQUsDMRSE74L/ITzBm82qbZG1aVkKovS0rRWvr5vX&#10;zdLNy5LEdPvvjVDwOMzMN8xiNdpeJPKhc6zgcVKAIG6c7rhVsP98e3gBESKyxt4xKbhQgNXy9maB&#10;pXZn3lLaxVZkCIcSFZgYh1LK0BiyGCZuIM7e0XmLMUvfSu3xnOG2l09FMZcWO84LBgdaG2pOux+r&#10;IB3WdfWcvpPZbnzVele/fx1qpe7vxuoVRKQx/oev7Q+tYDqdwd+Zf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259D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9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b+JcUA&#10;AADcAAAADwAAAGRycy9kb3ducmV2LnhtbESPQWvCQBSE7wX/w/KE3urGIkGjq4jYYntpGwU9PrLP&#10;bDD7NmTXmPbXd4VCj8PMfMMsVr2tRUetrxwrGI8SEMSF0xWXCg77l6cpCB+QNdaOScE3eVgtBw8L&#10;zLS78Rd1eShFhLDPUIEJocmk9IUhi37kGuLonV1rMUTZllK3eItwW8vnJEmlxYrjgsGGNoaKS361&#10;Cvx4sz2+259Zd3o1/JG/mfSzNEo9Dvv1HESgPvyH/9o7rWAySeF+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v4l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8D6EA8" w:rsidRDefault="008D6EA8" w:rsidP="00F71E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71ED0" w:rsidRDefault="00F71ED0" w:rsidP="00F71ED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  <w:t>14.05.2019р.                                Крупець                                        №_____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передачі  її у власність  Матвіїв А.Я.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Матвіїв А.Я., сільська рада  ВИРІШИЛА: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Матвіїву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Андрію Ярославовичу проект землеустрою щодо відведення земельної ділянки, для індивідуального садівництва, площею 0,0271 га,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Матвіїву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Андрію Ярославовичу, який зареєстрований за адресою: </w:t>
      </w:r>
      <w:r w:rsidR="00E0597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 w:rsidR="00E0597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у власність земельну ділянку, площею 0,0271 га, кадастровий номер: 6823984000:01:020:0014, для  індивідуального садівництва, яка розташована Хмельницька область,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Матвіїв А.Я., якому передана земельна ділянка у власність, посвідчити право власності  в установленому  законом порядку.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sectPr w:rsidR="00E0597C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23C80"/>
    <w:rsid w:val="00375C60"/>
    <w:rsid w:val="00380D83"/>
    <w:rsid w:val="00396AC4"/>
    <w:rsid w:val="00396BED"/>
    <w:rsid w:val="003A66AE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3A8D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8D6EA8"/>
    <w:rsid w:val="00902D0B"/>
    <w:rsid w:val="009310D4"/>
    <w:rsid w:val="009332A5"/>
    <w:rsid w:val="00937985"/>
    <w:rsid w:val="00946602"/>
    <w:rsid w:val="00951419"/>
    <w:rsid w:val="009816BB"/>
    <w:rsid w:val="00992016"/>
    <w:rsid w:val="009D1B2F"/>
    <w:rsid w:val="009F03AE"/>
    <w:rsid w:val="009F7A38"/>
    <w:rsid w:val="00A11696"/>
    <w:rsid w:val="00A15258"/>
    <w:rsid w:val="00A223E5"/>
    <w:rsid w:val="00A3454B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17C33"/>
    <w:rsid w:val="00D8483E"/>
    <w:rsid w:val="00DB1A2A"/>
    <w:rsid w:val="00DC23C1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ED5434"/>
    <w:rsid w:val="00ED5D84"/>
    <w:rsid w:val="00F04489"/>
    <w:rsid w:val="00F05AB6"/>
    <w:rsid w:val="00F15A87"/>
    <w:rsid w:val="00F62B08"/>
    <w:rsid w:val="00F71ED0"/>
    <w:rsid w:val="00F8162A"/>
    <w:rsid w:val="00FB7869"/>
    <w:rsid w:val="00FD4206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2019-05-11T07:18:00Z</dcterms:created>
  <dcterms:modified xsi:type="dcterms:W3CDTF">2019-05-11T07:18:00Z</dcterms:modified>
</cp:coreProperties>
</file>