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6F2" w:rsidRDefault="00A936F2" w:rsidP="00F85E47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F85E47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85E47" w:rsidRPr="007701E3" w:rsidRDefault="00786B7E" w:rsidP="00F85E47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86B7E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Группа 415" o:spid="_x0000_s1399" style="position:absolute;margin-left:215.85pt;margin-top:5.9pt;width:34pt;height:48.2pt;z-index:25167667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">
            <v:shape id="Freeform 3" o:spid="_x0000_s140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TgcsAA&#10;AADcAAAADwAAAGRycy9kb3ducmV2LnhtbESPSwvCMBCE74L/IazgTVMfqFSjiKh4EMTXfWnWtths&#10;ShO1/nsjCB6HmfmGmS1qU4gnVS63rKDXjUAQJ1bnnCq4nDedCQjnkTUWlknBmxws5s3GDGNtX3yk&#10;58mnIkDYxagg876MpXRJRgZd15bEwbvZyqAPskqlrvAV4KaQ/SgaSYM5h4UMS1pllNxPD6PADra7&#10;/TXtHwdrHnteHia3a71Xqt2ql1MQnmr/D//aO61g2BvB90w4An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iTgcsAAAADc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40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jb9scA&#10;AADcAAAADwAAAGRycy9kb3ducmV2LnhtbESPT2sCMRTE74V+h/AKvUjNWkTb1ShFWLUeCv6BXh+b&#10;52bbzcuSpLr66Ruh0OMwM79hpvPONuJEPtSOFQz6GQji0umaKwWHffH0AiJEZI2NY1JwoQDz2f3d&#10;FHPtzryl0y5WIkE45KjAxNjmUobSkMXQdy1x8o7OW4xJ+kpqj+cEt418zrKRtFhzWjDY0sJQ+b37&#10;sQq+ig/zuRhfl773uqVrr9ismveRUo8P3dsERKQu/of/2mutYDgYw+1MOgJy9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42/b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40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2ajMAA&#10;AADcAAAADwAAAGRycy9kb3ducmV2LnhtbERPy2rCQBTdF/yH4RbclDrxgUjqKCJVihvx8QGXzDUT&#10;mrkTMlMT/753Ibg8nPdy3fta3amNVWAD41EGirgItuLSwPWy+1yAignZYh2YDDwowno1eFtibkPH&#10;J7qfU6kkhGOOBlxKTa51LBx5jKPQEAt3C63HJLAttW2xk3Bf60mWzbXHiqXBYUNbR8Xv+c9LyXGK&#10;x8Otu+z2PXb4fXD8sTkZM3zvN1+gEvXpJX66f6yB2VjWyhk5Anr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F2ajMAAAADc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40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hmyMUA&#10;AADcAAAADwAAAGRycy9kb3ducmV2LnhtbESPQUsDMRSE70L/Q3gFbzbbUqtumxapCiL0YC0Ub4/N&#10;6+7SzUtInt313xtB8DjMzDfMajO4Tl0optazgemkAEVcedtybeDw8XJzDyoJssXOMxn4pgSb9ehq&#10;haX1Pb/TZS+1yhBOJRpoREKpdaoacpgmPhBn7+SjQ8ky1tpG7DPcdXpWFAvtsOW80GCgbUPVef/l&#10;DOz65/B2t7g9hc84n+n0ZOW4FWOux8PjEpTQIP/hv/arNTCfPsDvmX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CGbI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40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dcN8AA&#10;AADcAAAADwAAAGRycy9kb3ducmV2LnhtbERPzWrCQBC+F3yHZQQvRTe1RSS6iohK8SL+PMCQHbPB&#10;7GzIbk18+86h0OPH979c975WT2pjFdjAxyQDRVwEW3Fp4Hbdj+egYkK2WAcmAy+KsF4N3paY29Dx&#10;mZ6XVCoJ4ZijAZdSk2sdC0ce4yQ0xMLdQ+sxCWxLbVvsJNzXepplM+2xYmlw2NDWUfG4/HgpOX3i&#10;6XjvrvtDjx3ujo7fN2djRsN+swCVqE//4j/3tzXwNZX5ckaOgF7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EdcN8AAAADc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40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Kgc8UA&#10;AADcAAAADwAAAGRycy9kb3ducmV2LnhtbESPQUsDMRSE70L/Q3hCbzbbpdayNi2lVhDBg1Uo3h6b&#10;193FzUtInt313xtB8DjMzDfMeju6Xl0ops6zgfmsAEVce9txY+D97fFmBSoJssXeMxn4pgTbzeRq&#10;jZX1A7/S5SiNyhBOFRpoRUKldapbcphmPhBn7+yjQ8kyNtpGHDLc9bosiqV22HFeaDHQvqX68/jl&#10;DLwMh/B8t7w9h4+4KHV6sHLaizHT63F3D0polP/wX/vJGliUc/g9k4+A3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qBz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40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CFcYA&#10;AADcAAAADwAAAGRycy9kb3ducmV2LnhtbESPUWvCMBSF3wf+h3AHvoyZrm5jVKPoIChMGHMDXy/N&#10;tS1rbkoSbf33Rhjs8XDO+Q5nvhxsK87kQ+NYwdMkA0FcOtNwpeDnWz++gQgR2WDrmBRcKMByMbqb&#10;Y2Fcz1903sdKJAiHAhXUMXaFlKGsyWKYuI44eUfnLcYkfSWNxz7BbSvzLHuVFhtOCzV29F5T+bs/&#10;WQXrz76a+odyPbiP4+bworXRO63U+H5YzUBEGuJ/+K+9NQqe8xxuZ9IRk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nvCFc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40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uDC8QA&#10;AADcAAAADwAAAGRycy9kb3ducmV2LnhtbESPwWrDMBBE74X8g9hAb41cNw3BjRxCiyGUXprkAxZr&#10;a7m2VkZSHOfvq0Cgx2Fm3jCb7WR7MZIPrWMFz4sMBHHtdMuNgtOxelqDCBFZY++YFFwpwLacPWyw&#10;0O7C3zQeYiMShEOBCkyMQyFlqA1ZDAs3ECfvx3mLMUnfSO3xkuC2l3mWraTFltOCwYHeDdXd4WwV&#10;VJ/519idta/cblpaejW/6w+j1ON82r2BiDTF//C9vdcKlvkL3M6kIy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bgwvEAAAA3A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40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7/+sUA&#10;AADcAAAADwAAAGRycy9kb3ducmV2LnhtbESPQWsCMRSE7wX/Q3iCF6lZrS1laxQVgkILpSr0+tg8&#10;d5duXpYkutt/bwpCj8PMfMMsVr1txJV8qB0rmE4yEMSFMzWXCk5H/fgKIkRkg41jUvBLAVbLwcMC&#10;c+M6/qLrIZYiQTjkqKCKsc2lDEVFFsPEtcTJOztvMSbpS2k8dgluGznLshdpsea0UGFL24qKn8PF&#10;Kth8duWTHxeb3r2fd9/PWhv9oZUaDfv1G4hIffwP39t7o2A+m8Pf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3v/6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40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6+5MIA&#10;AADcAAAADwAAAGRycy9kb3ducmV2LnhtbESP0YrCMBRE3xf8h3AXfFvTLbpINYooBVl8WfUDLs3d&#10;pmtzU5JY699vBMHHYWbOMMv1YFvRkw+NYwWfkwwEceV0w7WC86n8mIMIEVlj65gU3CnAejV6W2Kh&#10;3Y1/qD/GWiQIhwIVmBi7QspQGbIYJq4jTt6v8xZjkr6W2uMtwW0r8yz7khYbTgsGO9oaqi7Hq1VQ&#10;fueH/nLVvnSbYWppZv7mO6PU+H3YLEBEGuIr/GzvtYJpPoPHmXQ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Pr7k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41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dVUL4A&#10;AADcAAAADwAAAGRycy9kb3ducmV2LnhtbESPzQrCMBCE74LvEFbwpqm/SDWKCIoerT7A0qxtsdnU&#10;Jtr69kYQPA4z3wyz2rSmFC+qXWFZwWgYgSBOrS44U3C97AcLEM4jaywtk4I3Odisu50Vxto2fKZX&#10;4jMRStjFqCD3voqldGlOBt3QVsTBu9naoA+yzqSusQnlppTjKJpLgwWHhRwr2uWU3pOnUTB9N4dH&#10;MrtHe21odJpUJ/bpTKl+r90uQXhq/T/8o486cOM5fM+EIyD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wHVVC+AAAA3A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41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ADvsMA&#10;AADcAAAADwAAAGRycy9kb3ducmV2LnhtbESPQYvCMBSE78L+h/AWvNl0y6JrNYqsKOJJu+r50Tzb&#10;ss1LaaLWf28EweMwM98w03lnanGl1lWWFXxFMQji3OqKCwWHv9XgB4TzyBpry6TgTg7ms4/eFFNt&#10;b7yna+YLESDsUlRQet+kUrq8JIMusg1x8M62NeiDbAupW7wFuKllEsdDabDisFBiQ78l5f/ZxSi4&#10;DE/Jgc9bvcuW9/V4uVo4eSyU6n92iwkIT51/h1/tjVbwnYzgeSYcAT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ADvs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41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w3sQA&#10;AADcAAAADwAAAGRycy9kb3ducmV2LnhtbERPu27CMBTdkfoP1q3EBg4URRBwIkCqRDsU8RrYLvEl&#10;SRtfh9iF9O/roVLHo/NeZJ2pxZ1aV1lWMBpGIIhzqysuFBwPr4MpCOeRNdaWScEPOcjSp94CE20f&#10;vKP73hcihLBLUEHpfZNI6fKSDLqhbYgDd7WtQR9gW0jd4iOEm1qOoyiWBisODSU2tC4p/9p/GwWn&#10;7TSebVdvk8/3jwu+GH076ypWqv/cLecgPHX+X/zn3mgFk3FYG86EIy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W8N7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41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tcPsUA&#10;AADcAAAADwAAAGRycy9kb3ducmV2LnhtbESPQWvCQBSE7wX/w/IEb82mUSRNXUOrVMWTtYVeH9nX&#10;JDT7NmS3MfrrXUHocZiZb5hFPphG9NS52rKCpygGQVxYXXOp4Ovz/TEF4TyyxsYyKTiTg3w5elhg&#10;pu2JP6g/+lIECLsMFVTet5mUrqjIoItsSxy8H9sZ9EF2pdQdngLcNDKJ47k0WHNYqLClVUXF7/HP&#10;KLjMv/Hgtsnbeqo9nWfpxu4PG6Um4+H1BYSnwf+H7+2dVjBLnuF2Jhw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m1w+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41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8ekMAA&#10;AADcAAAADwAAAGRycy9kb3ducmV2LnhtbERPzYrCMBC+C75DmIW9abpuFa1GEXHBm9rdBxiaMS02&#10;k9pE7fr05iB4/Pj+F6vO1uJGra8cK/gaJiCIC6crNgr+fn8GUxA+IGusHZOCf/KwWvZ7C8y0u/OR&#10;bnkwIoawz1BBGUKTSemLkiz6oWuII3dyrcUQYWukbvEew20tR0kykRYrjg0lNrQpqTjnV6vg4kZj&#10;3eVb3J+3s0NlTHp5HFOlPj+69RxEoC68xS/3TitIv+P8eCYeAb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Z8ekMAAAADc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41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4pXMQA&#10;AADcAAAADwAAAGRycy9kb3ducmV2LnhtbESPzW7CMBCE70h9B2srcSMO5bcpBgESEleghx4Xe0nS&#10;xus0NhD69LgSEsfRzHyjmS1aW4kLNb50rKCfpCCItTMl5wo+D5veFIQPyAYrx6TgRh4W85fODDPj&#10;rryjyz7kIkLYZ6igCKHOpPS6IIs+cTVx9E6usRiibHJpGrxGuK3kW5qOpcWS40KBNa0L0j/7s1Ww&#10;LY80GuvTu52u9O7r7zcMJt9Gqe5ru/wAEagNz/CjvTUKhoM+/J+JR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uKVz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41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LDMEA&#10;AADcAAAADwAAAGRycy9kb3ducmV2LnhtbERPW2vCMBR+F/Yfwhn4punqGNoZZQqCQyd4wb0emrOm&#10;rDkpTaz13xthsMfvzjedd7YSLTW+dKzgZZiAIM6dLrlQcDquBmMQPiBrrByTght5mM+eelPMtLvy&#10;ntpDKEQsYZ+hAhNCnUnpc0MW/dDVxFH7cY3FEGFTSN3gNZbbSqZJ8iYtlhwXDNa0NJT/Hi5WQYu7&#10;W/JtFl+Tz3Kbp7vFeaMjr/rP3cc7iEBd+Df/pddawesohceZeAT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MCwz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41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QbmcQA&#10;AADcAAAADwAAAGRycy9kb3ducmV2LnhtbESPQUvDQBSE70L/w/IK3uymqYjEbkspVDxq9ODxmX3N&#10;pmbfC7vbJvrrXUHwOMzMN8x6O/leXSjETtjAclGAIm7EdtwaeHs93NyDignZYi9MBr4ownYzu1pj&#10;ZWXkF7rUqVUZwrFCAy6lodI6No48xoUMxNk7SvCYsgyttgHHDPe9LoviTnvsOC84HGjvqPmsz97A&#10;+Nh8nMrju3XfYZBD/SynshdjrufT7gFUoin9h//aT9bA7WoFv2fyEd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UG5n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41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LOzMYA&#10;AADcAAAADwAAAGRycy9kb3ducmV2LnhtbESP3WoCMRSE7wu+QzhC77rZWqmyNYrVClIU8e/+dHO6&#10;u5qcLJtU17dvCgUvh5n5hhlNWmvEhRpfOVbwnKQgiHOnKy4UHPaLpyEIH5A1Gsek4EYeJuPOwwgz&#10;7a68pcsuFCJC2GeooAyhzqT0eUkWfeJq4uh9u8ZiiLIppG7wGuHWyF6avkqLFceFEmualZSfdz9W&#10;wWIzN6feejs9yjD7GHyZ4ef7fKXUY7edvoEI1IZ7+L+91Ar6L334OxOPgB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YLOzM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41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yGi8YA&#10;AADcAAAADwAAAGRycy9kb3ducmV2LnhtbESPQWvCQBSE7wX/w/KEXkrdqDVIdA0iSCxUsGnB6zP7&#10;TILZtyG7jem/7xYKPQ4z8w2zTgfTiJ46V1tWMJ1EIIgLq2suFXx+7J+XIJxH1thYJgXf5CDdjB7W&#10;mGh753fqc1+KAGGXoILK+zaR0hUVGXQT2xIH72o7gz7IrpS6w3uAm0bOoiiWBmsOCxW2tKuouOVf&#10;RkF/eruUh961r7flk1vML1l21GelHsfDdgXC0+D/w3/tg1bwMo/h90w4AnL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yGi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420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aiYMcA&#10;AADcAAAADwAAAGRycy9kb3ducmV2LnhtbESPT2sCMRTE7wW/Q3hCbzVbq9VujaKC0ItQ/xz09ty8&#10;7i5uXtYk6tZPb4RCj8PM/IYZTRpTiQs5X1pW8NpJQBBnVpecK9huFi9DED4ga6wsk4Jf8jAZt55G&#10;mGp75RVd1iEXEcI+RQVFCHUqpc8KMug7tiaO3o91BkOULpfa4TXCTSW7SfIuDZYcFwqsaV5Qdlyf&#10;jYLZx3B2+u7x8rY67Gm/Oxz7XZco9dxupp8gAjXhP/zX/tIKem8DeJyJR0C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xGomDHAAAA3AAAAA8AAAAAAAAAAAAAAAAAmAIAAGRy&#10;cy9kb3ducmV2LnhtbFBLBQYAAAAABAAEAPUAAACMAwAAAAA=&#10;" fillcolor="black" stroked="f">
              <v:textbox style="mso-next-textbox:#Rectangle 23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421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uXCsQA&#10;AADcAAAADwAAAGRycy9kb3ducmV2LnhtbERPu27CMBTdK/UfrFuJrTgFilCIg0pbJKTSgcfAeBvf&#10;Jlbi6yh2IfD1eEDqeHTe2aK3jThR541jBS/DBARx4bThUsFhv3qegfABWWPjmBRcyMMif3zIMNXu&#10;zFs67UIpYgj7FBVUIbSplL6oyKIfupY4cr+usxgi7EqpOzzHcNvIUZJMpUXDsaHClt4rKurdn1Vw&#10;/Jqa2dbQ6GdzXX7qzWu9/P6olRo89W9zEIH68C++u9dawWQc18Y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rlwrEAAAA3A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422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oYf8UA&#10;AADcAAAADwAAAGRycy9kb3ducmV2LnhtbESPQWsCMRSE7wX/Q3hCbzVrW4pdjSKK6KWHqsXrY/O6&#10;2e7mZZtEXf31Rij0OMzMN8xk1tlGnMiHyrGC4SADQVw4XXGpYL9bPY1AhIissXFMCi4UYDbtPUww&#10;1+7Mn3TaxlIkCIccFZgY21zKUBiyGAauJU7et/MWY5K+lNrjOcFtI5+z7E1arDgtGGxpYaiot0er&#10;wM8Py/rKx686u35cwvqn+x2hUeqx383HICJ18T/8195oBa8v73A/k4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uhh/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423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udh8IA&#10;AADcAAAADwAAAGRycy9kb3ducmV2LnhtbERP22oCMRB9L/gPYYS+lJqtiJetUYpQECqClw+Ybsbd&#10;pclk2Yy6+vXNg+Dj4dzny847daE21oENfAwyUMRFsDWXBo6H7/cpqCjIFl1gMnCjCMtF72WOuQ1X&#10;3tFlL6VKIRxzNFCJNLnWsajIYxyEhjhxp9B6lATbUtsWryncOz3MsrH2WHNqqLChVUXF3/7sDbjh&#10;r5v9TOJGbke9ye5edm9ba8xrv/v6BCXUyVP8cK+tgdEozU9n0hH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i52HwgAAANw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424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qZF8UA&#10;AADcAAAADwAAAGRycy9kb3ducmV2LnhtbESPT2sCMRTE7wW/Q3hCbzWrSCmrUfyDsBcP3Spen5vn&#10;ZjF5WTZRt376plDocZiZ3zDzZe+suFMXGs8KxqMMBHHldcO1gsPX7u0DRIjIGq1nUvBNAZaLwcsc&#10;c+0f/En3MtYiQTjkqMDE2OZShsqQwzDyLXHyLr5zGJPsaqk7fCS4s3KSZe/SYcNpwWBLG0PVtbw5&#10;BduytZNDYdbhdNyfz7Z47ui0Vep12K9mICL18T/81y60gul0DL9n0hG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SpkX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425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Z5JMMA&#10;AADcAAAADwAAAGRycy9kb3ducmV2LnhtbESPT4vCMBTE74LfITzBmyaKqFSjLLKC4Gn9c/D2SN62&#10;3W1eSpO19dubBcHjMDO/YdbbzlXiTk0oPWuYjBUIYuNtybmGy3k/WoIIEdli5Zk0PCjAdtPvrTGz&#10;vuUvup9iLhKEQ4YaihjrTMpgCnIYxr4mTt63bxzGJJtc2gbbBHeVnCo1lw5LTgsF1rQryPye/pyG&#10;n708eqPQXC/X9mAXt885VUrr4aD7WIGI1MV3+NU+WA2z2RT+z6Qj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Z5JM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426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DIqcUA&#10;AADcAAAADwAAAGRycy9kb3ducmV2LnhtbESPQWvCQBSE7wX/w/KE3uqmJhRJXUWFQmnpoSrS42v2&#10;mYRk34bdNUn/fVcQPA4z8w2zXI+mFT05X1tW8DxLQBAXVtdcKjge3p4WIHxA1thaJgV/5GG9mjws&#10;Mdd24G/q96EUEcI+RwVVCF0upS8qMuhntiOO3tk6gyFKV0rtcIhw08p5krxIgzXHhQo72lVUNPuL&#10;UfBz+eTzV/qxcdtwsuPBN/PfRaPU43TcvIIINIZ7+NZ+1wqyLIXrmXg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QMipxQAAANw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427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JPasYA&#10;AADcAAAADwAAAGRycy9kb3ducmV2LnhtbESPQWvCQBSE70L/w/IK3nRTiWJTN1ILgheh2h7q7Zl9&#10;TUKyb9PdVdP+ercgeBxm5htmsexNK87kfG1ZwdM4AUFcWF1zqeDzYz2ag/ABWWNrmRT8kodl/jBY&#10;YKbthXd03odSRAj7DBVUIXSZlL6oyKAf2444et/WGQxRulJqh5cIN62cJMlMGqw5LlTY0VtFRbM/&#10;GQWr5/nq5z3l7d/ueKDD17GZTlyi1PCxf30BEagP9/CtvdEK0jSF/zPxCMj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JJPasYAAADcAAAADwAAAAAAAAAAAAAAAACYAgAAZHJz&#10;L2Rvd25yZXYueG1sUEsFBgAAAAAEAAQA9QAAAIsDAAAAAA==&#10;" fillcolor="black" stroked="f">
              <v:textbox style="mso-next-textbox:#Rectangle 30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428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bn0MQA&#10;AADcAAAADwAAAGRycy9kb3ducmV2LnhtbESPQUsDMRSE74L/ITzBm82qbZG1aVkKovS0rRWvr5vX&#10;zdLNy5LEdPvvjVDwOMzMN8xiNdpeJPKhc6zgcVKAIG6c7rhVsP98e3gBESKyxt4xKbhQgNXy9maB&#10;pXZn3lLaxVZkCIcSFZgYh1LK0BiyGCZuIM7e0XmLMUvfSu3xnOG2l09FMZcWO84LBgdaG2pOux+r&#10;IB3WdfWcvpPZbnzVele/fx1qpe7vxuoVRKQx/oev7Q+tYDqdwd+Zf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259D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429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b+JcUA&#10;AADcAAAADwAAAGRycy9kb3ducmV2LnhtbESPQWvCQBSE7wX/w/KE3urGIkGjq4jYYntpGwU9PrLP&#10;bDD7NmTXmPbXd4VCj8PMfMMsVr2tRUetrxwrGI8SEMSF0xWXCg77l6cpCB+QNdaOScE3eVgtBw8L&#10;zLS78Rd1eShFhLDPUIEJocmk9IUhi37kGuLonV1rMUTZllK3eItwW8vnJEmlxYrjgsGGNoaKS361&#10;Cvx4sz2+259Zd3o1/JG/mfSzNEo9Dvv1HESgPvyH/9o7rWAySeF+Jh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Jv4l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F85E47" w:rsidRPr="007701E3" w:rsidRDefault="00F85E47" w:rsidP="00F85E4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85E47" w:rsidRPr="007701E3" w:rsidRDefault="00F85E47" w:rsidP="00F85E4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14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  №22</w:t>
      </w:r>
    </w:p>
    <w:p w:rsidR="00F85E47" w:rsidRPr="007701E3" w:rsidRDefault="00F85E47" w:rsidP="00F85E4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7701E3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F85E47" w:rsidRPr="007701E3" w:rsidRDefault="00F85E47" w:rsidP="00F85E47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F85E47" w:rsidRDefault="00F85E47" w:rsidP="00F85E47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Матвіїв А.Я.</w:t>
      </w:r>
    </w:p>
    <w:p w:rsidR="00F85E47" w:rsidRDefault="00F85E47" w:rsidP="00F85E4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розглянувши заяву  Матвіїв А.Я.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рада  </w:t>
      </w:r>
    </w:p>
    <w:p w:rsidR="00F85E47" w:rsidRPr="00455C7F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F85E47" w:rsidRPr="007701E3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Затвердити Матвіїву Андрію Ярославовичу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проект землеустрою щодо відведення зе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мельної ділянки, для індивідуального садівництва, площею 0,0271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яка розташована Хмельницька област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ь, Славутський  район, с. Крупець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F85E47" w:rsidRPr="007701E3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2.Пере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дати  Матвіїву Андрію Ярославовичу, який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зареєст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рований за адресою</w:t>
      </w:r>
      <w:r w:rsidR="00F93216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___________,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F93216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, у власніс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ть земельну ділянку, площею 0,0271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кадастров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ий номер: 6823984000:01:020:0014, для  індивідуального садівництва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  район, с. Крупець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F85E47" w:rsidRPr="007701E3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Матвіїв А.Я., якому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F85E47" w:rsidRPr="007701E3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 та благоустрою (Денисюк Т.В.).</w:t>
      </w:r>
    </w:p>
    <w:p w:rsidR="00F85E47" w:rsidRPr="007701E3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 голова                                                                                                В.А.Михалюк</w:t>
      </w:r>
    </w:p>
    <w:p w:rsidR="00A936F2" w:rsidRDefault="00A936F2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A936F2">
      <w:pgSz w:w="11906" w:h="16838"/>
      <w:pgMar w:top="1134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C613F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66C8"/>
    <w:rsid w:val="00237333"/>
    <w:rsid w:val="00264EF8"/>
    <w:rsid w:val="00293DD7"/>
    <w:rsid w:val="002A085B"/>
    <w:rsid w:val="002A52D1"/>
    <w:rsid w:val="002C27A6"/>
    <w:rsid w:val="002F3029"/>
    <w:rsid w:val="003069D7"/>
    <w:rsid w:val="003145B4"/>
    <w:rsid w:val="00375C60"/>
    <w:rsid w:val="00380D83"/>
    <w:rsid w:val="00396BED"/>
    <w:rsid w:val="003E190A"/>
    <w:rsid w:val="003E57FE"/>
    <w:rsid w:val="003E5E47"/>
    <w:rsid w:val="003E5F3E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4E2D3D"/>
    <w:rsid w:val="00535BBF"/>
    <w:rsid w:val="00535F54"/>
    <w:rsid w:val="00552289"/>
    <w:rsid w:val="00553F96"/>
    <w:rsid w:val="0056460E"/>
    <w:rsid w:val="005671F1"/>
    <w:rsid w:val="00571B3A"/>
    <w:rsid w:val="00572BD7"/>
    <w:rsid w:val="00574515"/>
    <w:rsid w:val="00575D5D"/>
    <w:rsid w:val="005A41F3"/>
    <w:rsid w:val="005C0B5F"/>
    <w:rsid w:val="005D25BB"/>
    <w:rsid w:val="0061440A"/>
    <w:rsid w:val="00616E88"/>
    <w:rsid w:val="00632F5A"/>
    <w:rsid w:val="006355AC"/>
    <w:rsid w:val="006365B2"/>
    <w:rsid w:val="00650C29"/>
    <w:rsid w:val="006626B5"/>
    <w:rsid w:val="006A1528"/>
    <w:rsid w:val="006E6404"/>
    <w:rsid w:val="00750454"/>
    <w:rsid w:val="0075496A"/>
    <w:rsid w:val="00771468"/>
    <w:rsid w:val="00774B28"/>
    <w:rsid w:val="00776EDF"/>
    <w:rsid w:val="00786B7E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60F6E"/>
    <w:rsid w:val="00876747"/>
    <w:rsid w:val="008815EC"/>
    <w:rsid w:val="00883282"/>
    <w:rsid w:val="008965CE"/>
    <w:rsid w:val="008C3E16"/>
    <w:rsid w:val="008C4630"/>
    <w:rsid w:val="00901DE4"/>
    <w:rsid w:val="00902D0B"/>
    <w:rsid w:val="009310D4"/>
    <w:rsid w:val="009332A5"/>
    <w:rsid w:val="00944B87"/>
    <w:rsid w:val="00951419"/>
    <w:rsid w:val="009B21EB"/>
    <w:rsid w:val="009D1B2F"/>
    <w:rsid w:val="009F03AE"/>
    <w:rsid w:val="009F7A38"/>
    <w:rsid w:val="00A11696"/>
    <w:rsid w:val="00A15258"/>
    <w:rsid w:val="00A223E5"/>
    <w:rsid w:val="00A41D53"/>
    <w:rsid w:val="00A55425"/>
    <w:rsid w:val="00A75CF4"/>
    <w:rsid w:val="00A936F2"/>
    <w:rsid w:val="00AA3DC3"/>
    <w:rsid w:val="00AC7F01"/>
    <w:rsid w:val="00B00BCF"/>
    <w:rsid w:val="00B05DE6"/>
    <w:rsid w:val="00B065E5"/>
    <w:rsid w:val="00B470E0"/>
    <w:rsid w:val="00BB0063"/>
    <w:rsid w:val="00BB254B"/>
    <w:rsid w:val="00BC6E13"/>
    <w:rsid w:val="00BE3E63"/>
    <w:rsid w:val="00BE6174"/>
    <w:rsid w:val="00BF39D4"/>
    <w:rsid w:val="00BF3AD6"/>
    <w:rsid w:val="00C10B8B"/>
    <w:rsid w:val="00C163E3"/>
    <w:rsid w:val="00C54A32"/>
    <w:rsid w:val="00C938B9"/>
    <w:rsid w:val="00CD0478"/>
    <w:rsid w:val="00CE1106"/>
    <w:rsid w:val="00CF1BBF"/>
    <w:rsid w:val="00D10247"/>
    <w:rsid w:val="00D104B4"/>
    <w:rsid w:val="00D769E3"/>
    <w:rsid w:val="00D8161A"/>
    <w:rsid w:val="00D8483E"/>
    <w:rsid w:val="00DB1A2A"/>
    <w:rsid w:val="00DB1AFD"/>
    <w:rsid w:val="00DB51CE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A4D76"/>
    <w:rsid w:val="00EC625E"/>
    <w:rsid w:val="00ED6A25"/>
    <w:rsid w:val="00EE6C06"/>
    <w:rsid w:val="00EF2F95"/>
    <w:rsid w:val="00F15A87"/>
    <w:rsid w:val="00F41781"/>
    <w:rsid w:val="00F62B08"/>
    <w:rsid w:val="00F71ED0"/>
    <w:rsid w:val="00F8162A"/>
    <w:rsid w:val="00F85E47"/>
    <w:rsid w:val="00F93216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,6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2019-05-15T06:01:00Z</dcterms:created>
  <dcterms:modified xsi:type="dcterms:W3CDTF">2019-05-15T06:01:00Z</dcterms:modified>
</cp:coreProperties>
</file>