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15" w:rsidRDefault="00574515" w:rsidP="0057451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4515" w:rsidRDefault="00F7568C" w:rsidP="005745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568C">
        <w:pict>
          <v:group id="_x0000_s1123" style="position:absolute;left:0;text-align:left;margin-left:223.65pt;margin-top:0;width:34.4pt;height:48.3pt;z-index:251674624" coordorigin="3834,994" coordsize="1142,1718">
            <v:shape id="_x0000_s112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2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2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2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2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2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3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3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3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3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3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3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3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3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3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3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4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4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4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4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44" style="position:absolute;left:3834;top:1424;width:40;height:748" fillcolor="black" stroked="f"/>
            <v:shape id="_x0000_s1145" style="position:absolute;left:3834;top:2172;width:40;height:163" coordsize="400,1632" path="m400,1615r,9l400,,,,,1624r,8l,1624r,3l1,1632r399,-17xe" fillcolor="black" stroked="f">
              <v:path arrowok="t"/>
            </v:shape>
            <v:shape id="_x0000_s114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4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4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4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5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51" style="position:absolute;left:4405;top:994;width:551;height:40" fillcolor="black" stroked="f"/>
            <v:shape id="_x0000_s1152" style="position:absolute;left:3834;top:994;width:571;height:40" coordsize="5711,400" path="m400,200l201,400r5510,l5711,,201,,,200,201,,,,,200r400,xe" fillcolor="black" stroked="f">
              <v:path arrowok="t"/>
            </v:shape>
            <v:shape id="_x0000_s115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74515" w:rsidRDefault="00574515" w:rsidP="00574515"/>
    <w:p w:rsidR="00574515" w:rsidRDefault="00574515" w:rsidP="00574515"/>
    <w:p w:rsidR="00574515" w:rsidRDefault="00574515" w:rsidP="005745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74515" w:rsidRDefault="00574515" w:rsidP="005745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74515" w:rsidRDefault="00574515" w:rsidP="005745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74515" w:rsidRDefault="00574515" w:rsidP="005745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74515" w:rsidRDefault="00574515" w:rsidP="005745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515" w:rsidRDefault="00574515" w:rsidP="005745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74515" w:rsidRDefault="00574515" w:rsidP="005745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574515" w:rsidRDefault="00574515" w:rsidP="00574515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____.04.2019 року                                                Крупець                                                   №</w:t>
      </w:r>
    </w:p>
    <w:p w:rsidR="00574515" w:rsidRDefault="00574515" w:rsidP="00574515"/>
    <w:p w:rsidR="00574515" w:rsidRDefault="00574515" w:rsidP="005745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громадянам одноразової матеріальної допомоги</w:t>
      </w:r>
    </w:p>
    <w:p w:rsidR="00574515" w:rsidRDefault="00574515" w:rsidP="005745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У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 »</w:t>
      </w:r>
    </w:p>
    <w:p w:rsidR="00574515" w:rsidRDefault="00574515" w:rsidP="005745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574515" w:rsidRDefault="00574515" w:rsidP="005745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574515" w:rsidRDefault="00574515" w:rsidP="005745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574515" w:rsidRDefault="00574515" w:rsidP="005745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Бацан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Катерині Іванівні  в розмірі   ;</w:t>
      </w:r>
    </w:p>
    <w:p w:rsidR="00574515" w:rsidRDefault="00574515" w:rsidP="005745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 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громадянам в   травні  місяці 2019 року.</w:t>
      </w:r>
    </w:p>
    <w:p w:rsidR="00574515" w:rsidRDefault="00574515" w:rsidP="005745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574515" w:rsidRDefault="00574515" w:rsidP="00574515">
      <w:pPr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rPr>
          <w:rFonts w:ascii="Times New Roman" w:hAnsi="Times New Roman" w:cs="Times New Roman"/>
          <w:sz w:val="24"/>
          <w:szCs w:val="24"/>
        </w:rPr>
      </w:pPr>
    </w:p>
    <w:p w:rsidR="003E5E47" w:rsidRDefault="003E5E47" w:rsidP="003E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5E47" w:rsidRDefault="003E5E47" w:rsidP="003E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5E47" w:rsidRDefault="003E5E47" w:rsidP="003E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5E47" w:rsidRDefault="003E5E47" w:rsidP="003E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5E47" w:rsidRDefault="003E5E47" w:rsidP="003E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F0134"/>
    <w:rsid w:val="002040D9"/>
    <w:rsid w:val="0022771D"/>
    <w:rsid w:val="0023190E"/>
    <w:rsid w:val="002366C8"/>
    <w:rsid w:val="00264EF8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4D6374"/>
    <w:rsid w:val="00535F5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EDF"/>
    <w:rsid w:val="0079362E"/>
    <w:rsid w:val="007E27DD"/>
    <w:rsid w:val="00820740"/>
    <w:rsid w:val="00853AC2"/>
    <w:rsid w:val="00883282"/>
    <w:rsid w:val="008965CE"/>
    <w:rsid w:val="008C3E16"/>
    <w:rsid w:val="009310D4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E0790D"/>
    <w:rsid w:val="00E638A3"/>
    <w:rsid w:val="00F15A87"/>
    <w:rsid w:val="00F7568C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2019-04-09T10:46:00Z</dcterms:created>
  <dcterms:modified xsi:type="dcterms:W3CDTF">2019-04-09T10:46:00Z</dcterms:modified>
</cp:coreProperties>
</file>