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119" style="position:absolute;left:0;text-align:left;margin-left:223.65pt;margin-top:0;width:34.4pt;height:48.3pt;z-index:251642368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/>
    <w:p w:rsidR="000025FF" w:rsidRDefault="000025FF" w:rsidP="000025FF"/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Крупець                                                   №4</w:t>
      </w:r>
    </w:p>
    <w:p w:rsidR="000025FF" w:rsidRDefault="000025FF" w:rsidP="000025FF">
      <w:pPr>
        <w:jc w:val="both"/>
        <w:rPr>
          <w:rFonts w:ascii="Times New Roman" w:hAnsi="Times New Roman" w:cs="Times New Roman"/>
        </w:rPr>
      </w:pP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«Капітальний ремонт</w:t>
      </w: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утеплення частини будівлі , заміна вікон та дверей , </w:t>
      </w: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благоустрій території ) будівлі сільського клубу за адресою </w:t>
      </w: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вул.Вишнева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38 ,с. Полянь ,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, Хмельницької області»</w:t>
      </w: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</w:rPr>
      </w:pPr>
    </w:p>
    <w:p w:rsidR="000025FF" w:rsidRDefault="000025FF" w:rsidP="000025F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0025FF" w:rsidRDefault="000025FF" w:rsidP="000025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1.Затвердити проект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( утеплення частини будівлі , заміна вікон та дверей ,  благоустрій території ) будівлі сільського клубу за адресою  с. Полянь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суму  584,723  тис. грн.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025FF" w:rsidRDefault="000025FF" w:rsidP="000025F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омісію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комунального господарства, енергозбереження та транспорту  та інфраструктури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олова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В.М.).</w:t>
      </w:r>
    </w:p>
    <w:p w:rsidR="000025FF" w:rsidRDefault="000025FF" w:rsidP="001F51A3">
      <w:pPr>
        <w:tabs>
          <w:tab w:val="num" w:pos="360"/>
        </w:tabs>
        <w:spacing w:afterLines="3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025FF" w:rsidRDefault="000025FF" w:rsidP="001F51A3">
      <w:pPr>
        <w:tabs>
          <w:tab w:val="num" w:pos="360"/>
        </w:tabs>
        <w:spacing w:afterLines="3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025FF" w:rsidRDefault="000025FF" w:rsidP="000025FF">
      <w:pPr>
        <w:pStyle w:val="1"/>
        <w:jc w:val="both"/>
        <w:rPr>
          <w:rFonts w:eastAsiaTheme="majorEastAsia"/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   </w:t>
      </w:r>
      <w:proofErr w:type="spellStart"/>
      <w:r>
        <w:rPr>
          <w:b w:val="0"/>
          <w:color w:val="auto"/>
          <w:sz w:val="24"/>
          <w:szCs w:val="24"/>
        </w:rPr>
        <w:t>Сільський</w:t>
      </w:r>
      <w:proofErr w:type="spellEnd"/>
      <w:r>
        <w:rPr>
          <w:b w:val="0"/>
          <w:color w:val="auto"/>
          <w:sz w:val="24"/>
          <w:szCs w:val="24"/>
        </w:rPr>
        <w:t xml:space="preserve"> голова</w:t>
      </w:r>
      <w:r>
        <w:rPr>
          <w:b w:val="0"/>
          <w:color w:val="auto"/>
          <w:sz w:val="24"/>
          <w:szCs w:val="24"/>
        </w:rPr>
        <w:tab/>
        <w:t xml:space="preserve">       </w:t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  <w:t xml:space="preserve">                                                 </w:t>
      </w:r>
      <w:proofErr w:type="spellStart"/>
      <w:r>
        <w:rPr>
          <w:b w:val="0"/>
          <w:color w:val="auto"/>
          <w:sz w:val="24"/>
          <w:szCs w:val="24"/>
        </w:rPr>
        <w:t>В.А.Михалюк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F02AD2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F02AD2">
      <w:pPr>
        <w:tabs>
          <w:tab w:val="left" w:pos="2160"/>
        </w:tabs>
        <w:jc w:val="center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2019-04-23T12:14:00Z</dcterms:created>
  <dcterms:modified xsi:type="dcterms:W3CDTF">2019-04-23T12:14:00Z</dcterms:modified>
</cp:coreProperties>
</file>