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0"/>
            <wp:wrapNone/>
            <wp:docPr id="1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776EDF" w:rsidRDefault="00776EDF" w:rsidP="00776ED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27.03.2019                                                 Крупець                                                           №16</w:t>
      </w:r>
    </w:p>
    <w:p w:rsidR="00776EDF" w:rsidRDefault="00776EDF" w:rsidP="00776E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6EDF" w:rsidRPr="00C8544D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C8544D">
        <w:rPr>
          <w:rFonts w:ascii="Times New Roman" w:hAnsi="Times New Roman"/>
          <w:b/>
          <w:sz w:val="24"/>
          <w:szCs w:val="24"/>
        </w:rPr>
        <w:t xml:space="preserve">«Про стан виконавської дисципліни в </w:t>
      </w:r>
    </w:p>
    <w:p w:rsidR="00776EDF" w:rsidRPr="00C8544D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C8544D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C8544D">
        <w:rPr>
          <w:rFonts w:ascii="Times New Roman" w:hAnsi="Times New Roman"/>
          <w:b/>
          <w:sz w:val="24"/>
          <w:szCs w:val="24"/>
        </w:rPr>
        <w:t>Крупецькій</w:t>
      </w:r>
      <w:proofErr w:type="spellEnd"/>
      <w:r w:rsidRPr="00C8544D">
        <w:rPr>
          <w:rFonts w:ascii="Times New Roman" w:hAnsi="Times New Roman"/>
          <w:b/>
          <w:sz w:val="24"/>
          <w:szCs w:val="24"/>
        </w:rPr>
        <w:t xml:space="preserve"> сільській раді у другому </w:t>
      </w:r>
    </w:p>
    <w:p w:rsidR="00776EDF" w:rsidRPr="00C8544D" w:rsidRDefault="00776EDF" w:rsidP="00776EDF">
      <w:pPr>
        <w:spacing w:after="0"/>
        <w:rPr>
          <w:rFonts w:ascii="Times New Roman" w:hAnsi="Times New Roman"/>
          <w:b/>
          <w:sz w:val="24"/>
          <w:szCs w:val="24"/>
        </w:rPr>
      </w:pPr>
      <w:r w:rsidRPr="00C8544D">
        <w:rPr>
          <w:rFonts w:ascii="Times New Roman" w:hAnsi="Times New Roman"/>
          <w:b/>
          <w:sz w:val="24"/>
          <w:szCs w:val="24"/>
        </w:rPr>
        <w:t>півріччі 2018 року та заходи щодо її покращення»</w:t>
      </w:r>
    </w:p>
    <w:p w:rsidR="00776EDF" w:rsidRDefault="00776EDF" w:rsidP="00776EDF">
      <w:pPr>
        <w:spacing w:after="0" w:line="240" w:lineRule="auto"/>
        <w:rPr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sz w:val="24"/>
          <w:szCs w:val="24"/>
        </w:rPr>
      </w:pP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Відповідно до ч.1 статті 52 Закону України «Про місцеве самоврядування в Україні», розглянувши розпорядження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від 21.02.2019 року №41/2019 – р «Про стан виконавської дисципліни в районній державній адміністрації у другому півріччі 2018 року та заходи щодо її покращення» виконавчий комітет сільської ради </w:t>
      </w:r>
    </w:p>
    <w:p w:rsidR="00776EDF" w:rsidRPr="00467800" w:rsidRDefault="00776EDF" w:rsidP="00776ED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ВИРІШИВ: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1.Р</w:t>
      </w:r>
      <w:r>
        <w:rPr>
          <w:rFonts w:ascii="Times New Roman" w:hAnsi="Times New Roman" w:cs="Times New Roman"/>
          <w:sz w:val="24"/>
          <w:szCs w:val="24"/>
        </w:rPr>
        <w:t xml:space="preserve">озпорядження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від 21.02.2019 року №41/2019 – р «Про стан виконавської дисципліни в районній державній адміністрації у другому півріччі 2018 року та заходи щодо її покращення» , взяти до відома.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2.Керівникам відділів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ради: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не допускати фактів неналежного виконання документів центральних органів виконавчої влади , розпоряджень та доручень голів обласної та районної державних адміністрацій , забезпечити вчасне подання інформацій про їх виконання;</w:t>
      </w: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підвищити вимогливість до працівників підпорядкованих підрозділів за своєчасне і повне виконання завдань , визначених у документах центральних органів влади , розпорядженнях та дорученнях голів обласної та районної державних адміністрацій; </w:t>
      </w:r>
    </w:p>
    <w:p w:rsidR="00776EDF" w:rsidRPr="00AA1F52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F52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1F52">
        <w:rPr>
          <w:rFonts w:ascii="Times New Roman" w:hAnsi="Times New Roman" w:cs="Times New Roman"/>
          <w:sz w:val="24"/>
          <w:szCs w:val="24"/>
        </w:rPr>
        <w:t xml:space="preserve"> - систематично аналізувати причини порушення термінів виконання документів , у встановленому порядку притягувати до відповідальності працівників , які допустили такі порушення , вживати заходів щодо підвищення рівня виконавської дисципліни;</w:t>
      </w:r>
    </w:p>
    <w:p w:rsidR="00776EDF" w:rsidRPr="00AA1F52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A1F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A1F52">
        <w:rPr>
          <w:rFonts w:ascii="Times New Roman" w:hAnsi="Times New Roman" w:cs="Times New Roman"/>
          <w:sz w:val="24"/>
          <w:szCs w:val="24"/>
        </w:rPr>
        <w:t xml:space="preserve">  - забезпечити належну взаємодію під час виконання завдань , визначених у документах центральних органів виконавчої влади та розпорядчих документів голів обласної та районної державних адміністрацій;</w:t>
      </w:r>
    </w:p>
    <w:p w:rsidR="00776EDF" w:rsidRPr="00AA1F52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AA1F52">
        <w:rPr>
          <w:rFonts w:ascii="Times New Roman" w:hAnsi="Times New Roman" w:cs="Times New Roman"/>
          <w:sz w:val="24"/>
          <w:szCs w:val="24"/>
        </w:rPr>
        <w:t xml:space="preserve">  - вживати заходів з удосконалення системи внутрішнього контролю за виконанням документів , спрямованих , насамперед , на попередження можливого невиконання , несвоєчасного або неповного їх виконання</w:t>
      </w: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3.Загальному 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у межах своїх повноважень посилити контроль за своєчасним виконанням документів у відділах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їх проходженням та ознайомленням з ними згідно з вимогами та Інструкції з діловодства в сільській раді;</w:t>
      </w: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- з метою підвищення виконавської дисципліни щомісячно до 20 числа інформувати керуючого справами виконавчого комітету сільської ради про стан роботи з документами у відділах сільської ради.</w:t>
      </w: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4.Контроль за виконанням даного рішення покласти на керуючого справами виконавчого комітету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А.В.</w:t>
      </w:r>
      <w:proofErr w:type="spellStart"/>
      <w:r>
        <w:rPr>
          <w:rFonts w:ascii="Times New Roman" w:hAnsi="Times New Roman" w:cs="Times New Roman"/>
          <w:sz w:val="24"/>
          <w:szCs w:val="24"/>
        </w:rPr>
        <w:t>Чернату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76EDF" w:rsidRDefault="00776EDF" w:rsidP="00776E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6EDF" w:rsidRPr="00AA1F52" w:rsidRDefault="00776EDF" w:rsidP="00776E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76EDF" w:rsidRDefault="00776EDF" w:rsidP="00776EDF">
      <w:pPr>
        <w:spacing w:after="0" w:line="240" w:lineRule="auto"/>
        <w:rPr>
          <w:sz w:val="24"/>
          <w:szCs w:val="24"/>
        </w:rPr>
      </w:pPr>
    </w:p>
    <w:p w:rsidR="00776EDF" w:rsidRDefault="00776EDF" w:rsidP="00776EDF">
      <w:pPr>
        <w:spacing w:after="0" w:line="240" w:lineRule="auto"/>
        <w:rPr>
          <w:sz w:val="24"/>
          <w:szCs w:val="24"/>
        </w:rPr>
      </w:pPr>
    </w:p>
    <w:p w:rsidR="00776EDF" w:rsidRDefault="00776EDF" w:rsidP="00776EDF">
      <w:pPr>
        <w:spacing w:after="0" w:line="240" w:lineRule="auto"/>
        <w:rPr>
          <w:sz w:val="24"/>
          <w:szCs w:val="24"/>
        </w:rPr>
      </w:pPr>
    </w:p>
    <w:p w:rsidR="00776EDF" w:rsidRDefault="00776EDF" w:rsidP="00776EDF"/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76EDF" w:rsidRDefault="00776EDF" w:rsidP="00776EDF"/>
    <w:p w:rsidR="00725320" w:rsidRDefault="00725320" w:rsidP="00776EDF"/>
    <w:p w:rsidR="00725320" w:rsidRDefault="00725320" w:rsidP="00776EDF"/>
    <w:p w:rsidR="00725320" w:rsidRDefault="00725320" w:rsidP="00776EDF"/>
    <w:p w:rsidR="00776EDF" w:rsidRDefault="00776EDF" w:rsidP="00776EDF">
      <w:pPr>
        <w:spacing w:after="0"/>
      </w:pPr>
    </w:p>
    <w:p w:rsidR="00776EDF" w:rsidRDefault="00776EDF" w:rsidP="00776EDF">
      <w:pPr>
        <w:spacing w:after="0"/>
        <w:rPr>
          <w:rFonts w:ascii="Times New Roman" w:hAnsi="Times New Roman"/>
          <w:sz w:val="24"/>
          <w:szCs w:val="24"/>
        </w:rPr>
      </w:pPr>
    </w:p>
    <w:p w:rsidR="00FE38FB" w:rsidRDefault="00FE38FB" w:rsidP="00796886">
      <w:pPr>
        <w:spacing w:after="0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46743"/>
    <w:rsid w:val="001A3663"/>
    <w:rsid w:val="001D014F"/>
    <w:rsid w:val="001D7221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3E1A9C"/>
    <w:rsid w:val="004135C8"/>
    <w:rsid w:val="00442923"/>
    <w:rsid w:val="00456832"/>
    <w:rsid w:val="00484E06"/>
    <w:rsid w:val="004A1328"/>
    <w:rsid w:val="004C6F40"/>
    <w:rsid w:val="004D33C8"/>
    <w:rsid w:val="00506582"/>
    <w:rsid w:val="00535F54"/>
    <w:rsid w:val="00552289"/>
    <w:rsid w:val="00553F96"/>
    <w:rsid w:val="0056460E"/>
    <w:rsid w:val="005671F1"/>
    <w:rsid w:val="00575D5D"/>
    <w:rsid w:val="005E4791"/>
    <w:rsid w:val="00604D4B"/>
    <w:rsid w:val="0061440A"/>
    <w:rsid w:val="00616E88"/>
    <w:rsid w:val="00632F5A"/>
    <w:rsid w:val="006355AC"/>
    <w:rsid w:val="00725320"/>
    <w:rsid w:val="00776EDF"/>
    <w:rsid w:val="0079362E"/>
    <w:rsid w:val="00796886"/>
    <w:rsid w:val="007E27DD"/>
    <w:rsid w:val="00820740"/>
    <w:rsid w:val="00853AC2"/>
    <w:rsid w:val="00883282"/>
    <w:rsid w:val="0089086C"/>
    <w:rsid w:val="008965CE"/>
    <w:rsid w:val="008C3E16"/>
    <w:rsid w:val="009310D4"/>
    <w:rsid w:val="009F7A38"/>
    <w:rsid w:val="00A11696"/>
    <w:rsid w:val="00A15258"/>
    <w:rsid w:val="00A223E5"/>
    <w:rsid w:val="00A41D53"/>
    <w:rsid w:val="00A5195F"/>
    <w:rsid w:val="00A55425"/>
    <w:rsid w:val="00AA3DC3"/>
    <w:rsid w:val="00AC7F01"/>
    <w:rsid w:val="00B00BCF"/>
    <w:rsid w:val="00B065E5"/>
    <w:rsid w:val="00B470E0"/>
    <w:rsid w:val="00B47962"/>
    <w:rsid w:val="00B5380B"/>
    <w:rsid w:val="00B86384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EB6787"/>
    <w:rsid w:val="00F15A87"/>
    <w:rsid w:val="00F33B1A"/>
    <w:rsid w:val="00F41F6E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1863</Words>
  <Characters>1063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2019-04-03T13:44:00Z</dcterms:created>
  <dcterms:modified xsi:type="dcterms:W3CDTF">2019-04-03T13:44:00Z</dcterms:modified>
</cp:coreProperties>
</file>