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557" style="position:absolute;left:0;text-align:left;margin-left:223.65pt;margin-top:0;width:34.4pt;height:48.3pt;z-index:251730944" coordorigin="3834,994" coordsize="1142,1718">
            <v:shape id="_x0000_s275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5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5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5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5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5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5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5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5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5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5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5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5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5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5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5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5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5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5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5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578" style="position:absolute;left:3834;top:1424;width:40;height:748" fillcolor="black" stroked="f"/>
            <v:shape id="_x0000_s27579" style="position:absolute;left:3834;top:2172;width:40;height:163" coordsize="400,1632" path="m400,1615r,9l400,,,,,1624r,8l,1624r,3l1,1632r399,-17xe" fillcolor="black" stroked="f">
              <v:path arrowok="t"/>
            </v:shape>
            <v:shape id="_x0000_s275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5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5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5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5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585" style="position:absolute;left:4405;top:994;width:551;height:40" fillcolor="black" stroked="f"/>
            <v:shape id="_x0000_s27586" style="position:absolute;left:3834;top:994;width:571;height:40" coordsize="5711,400" path="m400,200l201,400r5510,l5711,,201,,,200,201,,,,,200r400,xe" fillcolor="black" stroked="f">
              <v:path arrowok="t"/>
            </v:shape>
            <v:shape id="_x0000_s275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№38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 - кошторисної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 на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огорожі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кладовища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с. Колом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є , Славутського району ,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Заслухавши  інформацію сільського голови про необхідність виготовлення проектно- кошторисної документації на 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є , Славутського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 проектно - кошторисну  документацію  на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, Славутського району ,  Хмельницької області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2.Головному бухгалтеру Крупецької сільської ради М.М.Нечипорук передбачити кошти на виготовлення   </w:t>
      </w:r>
      <w:r>
        <w:rPr>
          <w:rFonts w:ascii="Times New Roman" w:hAnsi="Times New Roman" w:cs="Times New Roman"/>
          <w:sz w:val="24"/>
          <w:szCs w:val="24"/>
        </w:rPr>
        <w:t>проектно - кошторисної документації на капітальний ремонт 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с.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є , Славутського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3.Контроль за виконанням  рішення покласти на постійну комісію з питань фінансів, бюджету, планування , соціально – економічного розвитку , інвестицій та міжнародного співробітництва ( голова комісії О.В.Качаровська) та комісію з питань земельних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відносин , природокористування , планування території , будівництва , архітектури , охорони пам</w:t>
      </w:r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 В.А.Михалюк</w:t>
      </w:r>
    </w:p>
    <w:p w:rsidR="00AA3DC3" w:rsidRDefault="00AA3DC3" w:rsidP="00AA3DC3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CA42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0E64FA"/>
    <w:rsid w:val="00106E39"/>
    <w:rsid w:val="00107879"/>
    <w:rsid w:val="00112A63"/>
    <w:rsid w:val="00140C8B"/>
    <w:rsid w:val="00193500"/>
    <w:rsid w:val="00195F0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2E4FE6"/>
    <w:rsid w:val="00303996"/>
    <w:rsid w:val="003109E9"/>
    <w:rsid w:val="003145B4"/>
    <w:rsid w:val="00396BED"/>
    <w:rsid w:val="003A0B73"/>
    <w:rsid w:val="00400336"/>
    <w:rsid w:val="004135C8"/>
    <w:rsid w:val="00442923"/>
    <w:rsid w:val="00484E06"/>
    <w:rsid w:val="004A1328"/>
    <w:rsid w:val="004A18B0"/>
    <w:rsid w:val="004C6F40"/>
    <w:rsid w:val="004D5833"/>
    <w:rsid w:val="004E745F"/>
    <w:rsid w:val="004F7FDC"/>
    <w:rsid w:val="00535F54"/>
    <w:rsid w:val="005460B3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6B0879"/>
    <w:rsid w:val="00753F56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344FE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BF3DF6"/>
    <w:rsid w:val="00C10B8B"/>
    <w:rsid w:val="00C54A32"/>
    <w:rsid w:val="00C938B9"/>
    <w:rsid w:val="00CA4204"/>
    <w:rsid w:val="00CF1BBF"/>
    <w:rsid w:val="00D10247"/>
    <w:rsid w:val="00DB144A"/>
    <w:rsid w:val="00DB1A2A"/>
    <w:rsid w:val="00DB5288"/>
    <w:rsid w:val="00DC717F"/>
    <w:rsid w:val="00DF4F91"/>
    <w:rsid w:val="00DF6FD6"/>
    <w:rsid w:val="00E638A3"/>
    <w:rsid w:val="00EC4A2B"/>
    <w:rsid w:val="00F921D7"/>
    <w:rsid w:val="00FC3998"/>
    <w:rsid w:val="00FD2F5B"/>
    <w:rsid w:val="00FD572F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1078</Words>
  <Characters>615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2019-03-28T08:31:00Z</dcterms:created>
  <dcterms:modified xsi:type="dcterms:W3CDTF">2019-03-28T08:31:00Z</dcterms:modified>
</cp:coreProperties>
</file>