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515" w:rsidRDefault="00574515" w:rsidP="0057451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4515" w:rsidRDefault="00F7568C" w:rsidP="005745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7568C">
        <w:pict>
          <v:group id="_x0000_s1154" style="position:absolute;left:0;text-align:left;margin-left:223.65pt;margin-top:0;width:34.4pt;height:48.3pt;z-index:251676672" coordorigin="3834,994" coordsize="1142,1718">
            <v:shape id="_x0000_s115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15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15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15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15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16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16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16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16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16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16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16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16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16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16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17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17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17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17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17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175" style="position:absolute;left:3834;top:1424;width:40;height:748" fillcolor="black" stroked="f"/>
            <v:shape id="_x0000_s1176" style="position:absolute;left:3834;top:2172;width:40;height:163" coordsize="400,1632" path="m400,1615r,9l400,,,,,1624r,8l,1624r,3l1,1632r399,-17xe" fillcolor="black" stroked="f">
              <v:path arrowok="t"/>
            </v:shape>
            <v:shape id="_x0000_s1177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178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179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180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181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182" style="position:absolute;left:4405;top:994;width:551;height:40" fillcolor="black" stroked="f"/>
            <v:shape id="_x0000_s1183" style="position:absolute;left:3834;top:994;width:571;height:40" coordsize="5711,400" path="m400,200l201,400r5510,l5711,,201,,,200,201,,,,,200r400,xe" fillcolor="black" stroked="f">
              <v:path arrowok="t"/>
            </v:shape>
            <v:shape id="_x0000_s1184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574515" w:rsidRDefault="00574515" w:rsidP="00574515"/>
    <w:p w:rsidR="00574515" w:rsidRDefault="00574515" w:rsidP="00574515"/>
    <w:p w:rsidR="00574515" w:rsidRDefault="00574515" w:rsidP="005745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74515" w:rsidRDefault="00574515" w:rsidP="005745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74515" w:rsidRDefault="00574515" w:rsidP="005745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74515" w:rsidRDefault="00574515" w:rsidP="005745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74515" w:rsidRDefault="00574515" w:rsidP="005745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4515" w:rsidRDefault="00574515" w:rsidP="005745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74515" w:rsidRDefault="00574515" w:rsidP="005745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74515" w:rsidRDefault="00574515" w:rsidP="005745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574515" w:rsidRDefault="00574515" w:rsidP="005745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74515" w:rsidRDefault="00574515" w:rsidP="00574515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___.04.2019 року                                    Крупець                                                   №</w:t>
      </w:r>
    </w:p>
    <w:p w:rsidR="00574515" w:rsidRDefault="00574515" w:rsidP="00574515">
      <w:pPr>
        <w:jc w:val="both"/>
        <w:rPr>
          <w:rFonts w:ascii="Times New Roman" w:hAnsi="Times New Roman" w:cs="Times New Roman"/>
        </w:rPr>
      </w:pPr>
    </w:p>
    <w:p w:rsidR="00574515" w:rsidRDefault="00574515" w:rsidP="0057451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проекту «Капітальний ремонт</w:t>
      </w:r>
    </w:p>
    <w:p w:rsidR="00574515" w:rsidRDefault="00574515" w:rsidP="0057451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 утеплення частини будівлі , заміна вікон та дверей , </w:t>
      </w:r>
    </w:p>
    <w:p w:rsidR="00574515" w:rsidRDefault="00574515" w:rsidP="0057451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благоустрій території ) будівлі сільського клубу за адресою </w:t>
      </w:r>
    </w:p>
    <w:p w:rsidR="00574515" w:rsidRDefault="00574515" w:rsidP="0057451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с. Полянь ,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району , Хмельницької області»</w:t>
      </w:r>
    </w:p>
    <w:p w:rsidR="00574515" w:rsidRDefault="00574515" w:rsidP="00574515">
      <w:pPr>
        <w:spacing w:after="0"/>
        <w:jc w:val="both"/>
        <w:rPr>
          <w:rFonts w:ascii="Times New Roman" w:hAnsi="Times New Roman" w:cs="Times New Roman"/>
        </w:rPr>
      </w:pPr>
    </w:p>
    <w:p w:rsidR="00574515" w:rsidRDefault="00574515" w:rsidP="0057451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Відповідно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вимог Закону України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«Про державне прогнозування та розроблення програм економічного і соціального розвитку України» та інших програмних та нормативно-правових документів щодо регулювання та розвитку ОТГ, керуючись статтею 26 Закону України «Про місцеве самоврядування в Україні» та з метою виконання програми соціально-економічного розвитку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на 2018-2020 рік, сільська рада </w:t>
      </w:r>
    </w:p>
    <w:p w:rsidR="00574515" w:rsidRDefault="00574515" w:rsidP="0057451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574515" w:rsidRDefault="00574515" w:rsidP="005745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1.Затвердити проект </w:t>
      </w:r>
      <w:r>
        <w:rPr>
          <w:rFonts w:ascii="Times New Roman" w:hAnsi="Times New Roman" w:cs="Times New Roman"/>
          <w:sz w:val="24"/>
          <w:szCs w:val="24"/>
        </w:rPr>
        <w:t xml:space="preserve">«Капітальний ремонт ( утеплення частини будівлі , заміна вікон та дверей ,  благоустрій території ) будівлі сільського клубу за адресою  с. Полянь 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, Хмельницької області»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суму  584,723  тис. грн.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</w:p>
    <w:p w:rsidR="00574515" w:rsidRDefault="00574515" w:rsidP="00574515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Контроль за виконанням даного рішення покласти на постійну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омісію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питань комунальної власності,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житлово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– комунального господарства, енергозбереження та транспорту  та інфраструктури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олова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Немец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В.М.).</w:t>
      </w:r>
    </w:p>
    <w:p w:rsidR="00574515" w:rsidRDefault="00574515" w:rsidP="004D6374">
      <w:pPr>
        <w:tabs>
          <w:tab w:val="num" w:pos="360"/>
        </w:tabs>
        <w:spacing w:afterLines="3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574515" w:rsidRDefault="00574515" w:rsidP="004D6374">
      <w:pPr>
        <w:tabs>
          <w:tab w:val="num" w:pos="360"/>
        </w:tabs>
        <w:spacing w:afterLines="3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574515" w:rsidRDefault="00574515" w:rsidP="00574515">
      <w:pPr>
        <w:pStyle w:val="1"/>
        <w:jc w:val="both"/>
        <w:rPr>
          <w:rFonts w:eastAsiaTheme="majorEastAsia"/>
          <w:b w:val="0"/>
          <w:color w:val="auto"/>
          <w:sz w:val="24"/>
          <w:szCs w:val="24"/>
        </w:rPr>
      </w:pPr>
      <w:r>
        <w:rPr>
          <w:b w:val="0"/>
          <w:color w:val="auto"/>
          <w:sz w:val="24"/>
          <w:szCs w:val="24"/>
        </w:rPr>
        <w:t xml:space="preserve">   </w:t>
      </w:r>
      <w:proofErr w:type="spellStart"/>
      <w:r>
        <w:rPr>
          <w:b w:val="0"/>
          <w:color w:val="auto"/>
          <w:sz w:val="24"/>
          <w:szCs w:val="24"/>
        </w:rPr>
        <w:t>Сільський</w:t>
      </w:r>
      <w:proofErr w:type="spellEnd"/>
      <w:r>
        <w:rPr>
          <w:b w:val="0"/>
          <w:color w:val="auto"/>
          <w:sz w:val="24"/>
          <w:szCs w:val="24"/>
        </w:rPr>
        <w:t xml:space="preserve"> голова</w:t>
      </w:r>
      <w:r>
        <w:rPr>
          <w:b w:val="0"/>
          <w:color w:val="auto"/>
          <w:sz w:val="24"/>
          <w:szCs w:val="24"/>
        </w:rPr>
        <w:tab/>
        <w:t xml:space="preserve">       </w:t>
      </w:r>
      <w:r>
        <w:rPr>
          <w:b w:val="0"/>
          <w:color w:val="auto"/>
          <w:sz w:val="24"/>
          <w:szCs w:val="24"/>
        </w:rPr>
        <w:tab/>
      </w:r>
      <w:r>
        <w:rPr>
          <w:b w:val="0"/>
          <w:color w:val="auto"/>
          <w:sz w:val="24"/>
          <w:szCs w:val="24"/>
        </w:rPr>
        <w:tab/>
      </w:r>
      <w:r>
        <w:rPr>
          <w:b w:val="0"/>
          <w:color w:val="auto"/>
          <w:sz w:val="24"/>
          <w:szCs w:val="24"/>
        </w:rPr>
        <w:tab/>
      </w:r>
      <w:r>
        <w:rPr>
          <w:b w:val="0"/>
          <w:color w:val="auto"/>
          <w:sz w:val="24"/>
          <w:szCs w:val="24"/>
        </w:rPr>
        <w:tab/>
        <w:t xml:space="preserve">                                                 </w:t>
      </w:r>
      <w:proofErr w:type="spellStart"/>
      <w:r>
        <w:rPr>
          <w:b w:val="0"/>
          <w:color w:val="auto"/>
          <w:sz w:val="24"/>
          <w:szCs w:val="24"/>
        </w:rPr>
        <w:t>В.А.Михалюк</w:t>
      </w:r>
      <w:proofErr w:type="spellEnd"/>
    </w:p>
    <w:p w:rsidR="00574515" w:rsidRDefault="00574515" w:rsidP="00574515">
      <w:pPr>
        <w:spacing w:after="0"/>
        <w:jc w:val="both"/>
      </w:pPr>
    </w:p>
    <w:p w:rsidR="00574515" w:rsidRDefault="00574515" w:rsidP="00574515">
      <w:pPr>
        <w:rPr>
          <w:rFonts w:ascii="Times New Roman" w:hAnsi="Times New Roman" w:cs="Times New Roman"/>
          <w:sz w:val="24"/>
          <w:szCs w:val="24"/>
        </w:rPr>
      </w:pPr>
    </w:p>
    <w:p w:rsidR="00574515" w:rsidRDefault="00574515" w:rsidP="00574515">
      <w:pPr>
        <w:rPr>
          <w:rFonts w:ascii="Times New Roman" w:hAnsi="Times New Roman" w:cs="Times New Roman"/>
          <w:sz w:val="24"/>
          <w:szCs w:val="24"/>
        </w:rPr>
      </w:pPr>
    </w:p>
    <w:p w:rsidR="00574515" w:rsidRDefault="00574515" w:rsidP="00574515">
      <w:pPr>
        <w:rPr>
          <w:rFonts w:ascii="Times New Roman" w:hAnsi="Times New Roman" w:cs="Times New Roman"/>
          <w:sz w:val="24"/>
          <w:szCs w:val="24"/>
        </w:rPr>
      </w:pPr>
    </w:p>
    <w:p w:rsidR="00574515" w:rsidRDefault="00574515" w:rsidP="00574515">
      <w:pPr>
        <w:rPr>
          <w:rFonts w:ascii="Times New Roman" w:hAnsi="Times New Roman" w:cs="Times New Roman"/>
          <w:sz w:val="24"/>
          <w:szCs w:val="24"/>
        </w:rPr>
      </w:pPr>
    </w:p>
    <w:p w:rsidR="00574515" w:rsidRDefault="00574515" w:rsidP="00574515">
      <w:pPr>
        <w:rPr>
          <w:rFonts w:ascii="Times New Roman" w:hAnsi="Times New Roman" w:cs="Times New Roman"/>
          <w:sz w:val="24"/>
          <w:szCs w:val="24"/>
        </w:rPr>
      </w:pPr>
    </w:p>
    <w:p w:rsidR="00574515" w:rsidRDefault="00574515" w:rsidP="0057451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A3663"/>
    <w:rsid w:val="001D014F"/>
    <w:rsid w:val="001F0134"/>
    <w:rsid w:val="002040D9"/>
    <w:rsid w:val="0022771D"/>
    <w:rsid w:val="0023190E"/>
    <w:rsid w:val="002366C8"/>
    <w:rsid w:val="00264EF8"/>
    <w:rsid w:val="002F3029"/>
    <w:rsid w:val="003145B4"/>
    <w:rsid w:val="00396BED"/>
    <w:rsid w:val="003E5E47"/>
    <w:rsid w:val="004135C8"/>
    <w:rsid w:val="00442923"/>
    <w:rsid w:val="00456832"/>
    <w:rsid w:val="00484E06"/>
    <w:rsid w:val="004A1328"/>
    <w:rsid w:val="004C6F40"/>
    <w:rsid w:val="004D6374"/>
    <w:rsid w:val="00535F54"/>
    <w:rsid w:val="00552289"/>
    <w:rsid w:val="00553F96"/>
    <w:rsid w:val="0056460E"/>
    <w:rsid w:val="005671F1"/>
    <w:rsid w:val="00572BD7"/>
    <w:rsid w:val="00574515"/>
    <w:rsid w:val="00575D5D"/>
    <w:rsid w:val="0061440A"/>
    <w:rsid w:val="00616E88"/>
    <w:rsid w:val="00632F5A"/>
    <w:rsid w:val="006355AC"/>
    <w:rsid w:val="00776EDF"/>
    <w:rsid w:val="0079362E"/>
    <w:rsid w:val="007E27DD"/>
    <w:rsid w:val="00820740"/>
    <w:rsid w:val="00853AC2"/>
    <w:rsid w:val="00883282"/>
    <w:rsid w:val="008965CE"/>
    <w:rsid w:val="008C3E16"/>
    <w:rsid w:val="009310D4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E6174"/>
    <w:rsid w:val="00BF39D4"/>
    <w:rsid w:val="00C10B8B"/>
    <w:rsid w:val="00C54A32"/>
    <w:rsid w:val="00C938B9"/>
    <w:rsid w:val="00CF1BBF"/>
    <w:rsid w:val="00D10247"/>
    <w:rsid w:val="00D104B4"/>
    <w:rsid w:val="00DB1A2A"/>
    <w:rsid w:val="00E638A3"/>
    <w:rsid w:val="00F15A87"/>
    <w:rsid w:val="00F7568C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933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2019-04-09T10:46:00Z</dcterms:created>
  <dcterms:modified xsi:type="dcterms:W3CDTF">2019-04-09T10:46:00Z</dcterms:modified>
</cp:coreProperties>
</file>