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ПРОЕКТ</w:t>
      </w: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547A84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A84">
        <w:pict>
          <v:group id="_x0000_s1712" style="position:absolute;left:0;text-align:left;margin-left:223.65pt;margin-top:0;width:34.4pt;height:48.3pt;z-index:251699200" coordorigin="3834,994" coordsize="1142,1718">
            <v:shape id="_x0000_s171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71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71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71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71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71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71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72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72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72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72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72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72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72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72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72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72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73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73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73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733" style="position:absolute;left:3834;top:1424;width:40;height:748" fillcolor="black" stroked="f"/>
            <v:shape id="_x0000_s1734" style="position:absolute;left:3834;top:2172;width:40;height:163" coordsize="400,1632" path="m400,1615r,9l400,,,,,1624r,8l,1624r,3l1,1632r399,-17xe" fillcolor="black" stroked="f">
              <v:path arrowok="t"/>
            </v:shape>
            <v:shape id="_x0000_s173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3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3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3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3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40" style="position:absolute;left:4405;top:994;width:551;height:40" fillcolor="black" stroked="f"/>
            <v:shape id="_x0000_s1741" style="position:absolute;left:3834;top:994;width:571;height:40" coordsize="5711,400" path="m400,200l201,400r5510,l5711,,201,,,200,201,,,,,200r400,xe" fillcolor="black" stroked="f">
              <v:path arrowok="t"/>
            </v:shape>
            <v:shape id="_x0000_s174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815EC" w:rsidRDefault="008815EC" w:rsidP="008815EC"/>
    <w:p w:rsidR="008815EC" w:rsidRDefault="008815EC" w:rsidP="008815EC"/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</w:t>
      </w:r>
    </w:p>
    <w:p w:rsidR="008815EC" w:rsidRDefault="008815EC" w:rsidP="008815EC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Петруку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О.  М.</w:t>
      </w: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О.М., сільська рада  </w:t>
      </w: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Миколайовичу проект землеустрою щодо відведення земельної ділянки, для індивідуального садівництва, площею 0,1200 га,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с.Хоровиця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Миколайовичу, який зареєстрований за адресою, ідентифікаційний номер </w:t>
      </w:r>
      <w:r w:rsidR="001424D4">
        <w:rPr>
          <w:rFonts w:ascii="Times New Roman" w:eastAsia="Arial Unicode MS" w:hAnsi="Times New Roman" w:cs="Times New Roman"/>
          <w:color w:val="000000"/>
          <w:sz w:val="24"/>
          <w:szCs w:val="24"/>
        </w:rPr>
        <w:t>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у власність земельну ділянку, площею 0,1200 га, кадастровий номер: 6823986800:</w:t>
      </w:r>
      <w:r w:rsidR="001424D4">
        <w:rPr>
          <w:rFonts w:ascii="Times New Roman" w:eastAsia="Arial Unicode MS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:</w:t>
      </w:r>
      <w:r w:rsidR="001424D4">
        <w:rPr>
          <w:rFonts w:ascii="Times New Roman" w:eastAsia="Arial Unicode MS" w:hAnsi="Times New Roman" w:cs="Times New Roman"/>
          <w:color w:val="000000"/>
          <w:sz w:val="24"/>
          <w:szCs w:val="24"/>
        </w:rPr>
        <w:t>___:____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для  індивідуального садівництва, яка розташована Хмельницька обла</w:t>
      </w:r>
      <w:r w:rsidR="001424D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сть, </w:t>
      </w:r>
      <w:proofErr w:type="spellStart"/>
      <w:r w:rsidR="001424D4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="001424D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="001424D4">
        <w:rPr>
          <w:rFonts w:ascii="Times New Roman" w:eastAsia="Arial Unicode MS" w:hAnsi="Times New Roman" w:cs="Times New Roman"/>
          <w:color w:val="000000"/>
          <w:sz w:val="24"/>
          <w:szCs w:val="24"/>
        </w:rPr>
        <w:t>с.Хоров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иця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3.Петрук О.М., якій передана земельна ділянка у власність, посвідчити право власності  в установленому  законом порядку.</w:t>
      </w: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8815EC" w:rsidRDefault="008815EC" w:rsidP="008815E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424D4"/>
    <w:rsid w:val="001723F4"/>
    <w:rsid w:val="001A3663"/>
    <w:rsid w:val="001D014F"/>
    <w:rsid w:val="001F0134"/>
    <w:rsid w:val="002040D9"/>
    <w:rsid w:val="0022771D"/>
    <w:rsid w:val="0023190E"/>
    <w:rsid w:val="002366C8"/>
    <w:rsid w:val="00264EF8"/>
    <w:rsid w:val="00293DD7"/>
    <w:rsid w:val="002F3029"/>
    <w:rsid w:val="003145B4"/>
    <w:rsid w:val="00396BED"/>
    <w:rsid w:val="003E5E47"/>
    <w:rsid w:val="004134D6"/>
    <w:rsid w:val="004135C8"/>
    <w:rsid w:val="00442923"/>
    <w:rsid w:val="00456832"/>
    <w:rsid w:val="00484E06"/>
    <w:rsid w:val="004A1328"/>
    <w:rsid w:val="004C6F40"/>
    <w:rsid w:val="004D2108"/>
    <w:rsid w:val="00535F54"/>
    <w:rsid w:val="00547A84"/>
    <w:rsid w:val="00552289"/>
    <w:rsid w:val="00553F96"/>
    <w:rsid w:val="0056460E"/>
    <w:rsid w:val="005671F1"/>
    <w:rsid w:val="00572BD7"/>
    <w:rsid w:val="00574515"/>
    <w:rsid w:val="00575D5D"/>
    <w:rsid w:val="0061440A"/>
    <w:rsid w:val="00616E88"/>
    <w:rsid w:val="00632F5A"/>
    <w:rsid w:val="006355AC"/>
    <w:rsid w:val="007769B7"/>
    <w:rsid w:val="00776EDF"/>
    <w:rsid w:val="0079362E"/>
    <w:rsid w:val="007C1D5C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46CAA"/>
    <w:rsid w:val="009A502C"/>
    <w:rsid w:val="009F0C19"/>
    <w:rsid w:val="009F7A38"/>
    <w:rsid w:val="00A11696"/>
    <w:rsid w:val="00A12B73"/>
    <w:rsid w:val="00A15258"/>
    <w:rsid w:val="00A223E5"/>
    <w:rsid w:val="00A23FDC"/>
    <w:rsid w:val="00A41D53"/>
    <w:rsid w:val="00A55425"/>
    <w:rsid w:val="00AA3DC3"/>
    <w:rsid w:val="00AC7F01"/>
    <w:rsid w:val="00B00BCF"/>
    <w:rsid w:val="00B065E5"/>
    <w:rsid w:val="00B470E0"/>
    <w:rsid w:val="00BA3BA1"/>
    <w:rsid w:val="00BB0063"/>
    <w:rsid w:val="00BE252D"/>
    <w:rsid w:val="00BE6174"/>
    <w:rsid w:val="00BF39D4"/>
    <w:rsid w:val="00C066F9"/>
    <w:rsid w:val="00C10B8B"/>
    <w:rsid w:val="00C54A32"/>
    <w:rsid w:val="00C938B9"/>
    <w:rsid w:val="00CF1BBF"/>
    <w:rsid w:val="00D10247"/>
    <w:rsid w:val="00D104B4"/>
    <w:rsid w:val="00DB1A2A"/>
    <w:rsid w:val="00DD602A"/>
    <w:rsid w:val="00DF4062"/>
    <w:rsid w:val="00E638A3"/>
    <w:rsid w:val="00EC625E"/>
    <w:rsid w:val="00F15A87"/>
    <w:rsid w:val="00F67006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1246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2019-04-09T10:42:00Z</dcterms:created>
  <dcterms:modified xsi:type="dcterms:W3CDTF">2019-04-09T10:42:00Z</dcterms:modified>
</cp:coreProperties>
</file>