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791" w:rsidRDefault="005E4791" w:rsidP="00776EDF">
      <w:pPr>
        <w:jc w:val="both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16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76EDF" w:rsidRDefault="00776EDF" w:rsidP="00776EDF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76EDF" w:rsidRDefault="00776EDF" w:rsidP="00776EDF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76EDF" w:rsidRDefault="00776EDF" w:rsidP="00776E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76EDF" w:rsidRDefault="00776EDF" w:rsidP="00776E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27.03.2019                                                 Крупець                                                           №18</w:t>
      </w:r>
    </w:p>
    <w:p w:rsidR="00776EDF" w:rsidRPr="006B0E49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76EDF" w:rsidRPr="00EA46B5" w:rsidRDefault="00776EDF" w:rsidP="00776EDF">
      <w:pPr>
        <w:spacing w:after="0"/>
        <w:rPr>
          <w:rFonts w:ascii="Times New Roman" w:hAnsi="Times New Roman"/>
          <w:b/>
          <w:sz w:val="24"/>
          <w:szCs w:val="24"/>
        </w:rPr>
      </w:pPr>
      <w:r w:rsidRPr="00EA46B5">
        <w:rPr>
          <w:rFonts w:ascii="Times New Roman" w:hAnsi="Times New Roman" w:cs="Times New Roman"/>
          <w:b/>
          <w:sz w:val="24"/>
          <w:szCs w:val="24"/>
        </w:rPr>
        <w:t xml:space="preserve">Про  </w:t>
      </w:r>
      <w:r w:rsidRPr="00EA46B5">
        <w:rPr>
          <w:rFonts w:ascii="Times New Roman" w:hAnsi="Times New Roman"/>
          <w:b/>
          <w:sz w:val="24"/>
          <w:szCs w:val="24"/>
        </w:rPr>
        <w:t>роботу з неблагополучними сім</w:t>
      </w:r>
      <w:r w:rsidRPr="00EA46B5">
        <w:rPr>
          <w:rFonts w:ascii="Times New Roman" w:hAnsi="Times New Roman"/>
          <w:b/>
          <w:sz w:val="24"/>
          <w:szCs w:val="24"/>
          <w:vertAlign w:val="superscript"/>
        </w:rPr>
        <w:t>,</w:t>
      </w:r>
      <w:r w:rsidRPr="00EA46B5">
        <w:rPr>
          <w:rFonts w:ascii="Times New Roman" w:hAnsi="Times New Roman"/>
          <w:b/>
          <w:sz w:val="24"/>
          <w:szCs w:val="24"/>
        </w:rPr>
        <w:t xml:space="preserve">ями на </w:t>
      </w:r>
    </w:p>
    <w:p w:rsidR="00776EDF" w:rsidRPr="00EA46B5" w:rsidRDefault="00776EDF" w:rsidP="00776EDF">
      <w:pPr>
        <w:spacing w:after="0"/>
        <w:rPr>
          <w:rFonts w:ascii="Times New Roman" w:hAnsi="Times New Roman"/>
          <w:b/>
          <w:sz w:val="24"/>
          <w:szCs w:val="24"/>
        </w:rPr>
      </w:pPr>
      <w:r w:rsidRPr="00EA46B5">
        <w:rPr>
          <w:rFonts w:ascii="Times New Roman" w:hAnsi="Times New Roman"/>
          <w:b/>
          <w:sz w:val="24"/>
          <w:szCs w:val="24"/>
        </w:rPr>
        <w:t xml:space="preserve">території сільської ради та  умови проживання </w:t>
      </w:r>
    </w:p>
    <w:p w:rsidR="00776EDF" w:rsidRPr="00D82E45" w:rsidRDefault="00776EDF" w:rsidP="00776EDF">
      <w:pPr>
        <w:spacing w:after="0"/>
        <w:rPr>
          <w:rFonts w:ascii="Times New Roman" w:hAnsi="Times New Roman"/>
          <w:b/>
          <w:sz w:val="24"/>
          <w:szCs w:val="24"/>
        </w:rPr>
      </w:pPr>
      <w:r w:rsidRPr="00EA46B5">
        <w:rPr>
          <w:rFonts w:ascii="Times New Roman" w:hAnsi="Times New Roman"/>
          <w:b/>
          <w:sz w:val="24"/>
          <w:szCs w:val="24"/>
        </w:rPr>
        <w:t>дітей сиріт та дітей позбавлених батьківського піклування</w:t>
      </w:r>
    </w:p>
    <w:p w:rsidR="00776EDF" w:rsidRPr="00BA1087" w:rsidRDefault="00776EDF" w:rsidP="00776EDF">
      <w:pPr>
        <w:pStyle w:val="af4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BA1087">
        <w:rPr>
          <w:sz w:val="24"/>
          <w:szCs w:val="24"/>
        </w:rPr>
        <w:t xml:space="preserve"> У відповідності до ч. 2 , 2</w:t>
      </w:r>
      <w:r w:rsidRPr="00BA1087">
        <w:rPr>
          <w:sz w:val="24"/>
          <w:szCs w:val="24"/>
          <w:vertAlign w:val="superscript"/>
        </w:rPr>
        <w:t>1</w:t>
      </w:r>
      <w:r w:rsidRPr="00BA1087">
        <w:rPr>
          <w:sz w:val="24"/>
          <w:szCs w:val="24"/>
        </w:rPr>
        <w:t xml:space="preserve"> , п. б  ст. 34 Закону України «Про місцеве самоврядування в Україні » заслухавши інформацію начальника  відділу освіти , культури , молоді і спорту та соціального захисту населення  </w:t>
      </w:r>
      <w:proofErr w:type="spellStart"/>
      <w:r w:rsidRPr="00BA1087">
        <w:rPr>
          <w:sz w:val="24"/>
          <w:szCs w:val="24"/>
        </w:rPr>
        <w:t>Крупецької</w:t>
      </w:r>
      <w:proofErr w:type="spellEnd"/>
      <w:r w:rsidRPr="00BA1087">
        <w:rPr>
          <w:sz w:val="24"/>
          <w:szCs w:val="24"/>
        </w:rPr>
        <w:t xml:space="preserve"> сільської ради Ж.О.Зубової  «Про роботу  з неблагополучними сім</w:t>
      </w:r>
      <w:r w:rsidRPr="00BA1087">
        <w:rPr>
          <w:sz w:val="24"/>
          <w:szCs w:val="24"/>
          <w:vertAlign w:val="superscript"/>
        </w:rPr>
        <w:t>,</w:t>
      </w:r>
      <w:r w:rsidRPr="00BA1087">
        <w:rPr>
          <w:sz w:val="24"/>
          <w:szCs w:val="24"/>
        </w:rPr>
        <w:t xml:space="preserve">ями на території сільської ради та  умови проживання дітей сиріт та дітей , позбавлених батьківського піклування » -  виконком сільської ради відмічає , що виконкомом сільської ради та дирекцією </w:t>
      </w:r>
      <w:proofErr w:type="spellStart"/>
      <w:r w:rsidRPr="00BA1087">
        <w:rPr>
          <w:sz w:val="24"/>
          <w:szCs w:val="24"/>
        </w:rPr>
        <w:t>Крупецького</w:t>
      </w:r>
      <w:proofErr w:type="spellEnd"/>
      <w:r w:rsidRPr="00BA1087">
        <w:rPr>
          <w:sz w:val="24"/>
          <w:szCs w:val="24"/>
        </w:rPr>
        <w:t xml:space="preserve"> ліцею та Полянської гімназії  тримається на постійному контролі питання соціального захисту дітей .</w:t>
      </w:r>
    </w:p>
    <w:p w:rsidR="00776EDF" w:rsidRPr="00BA1087" w:rsidRDefault="00776EDF" w:rsidP="00776EDF">
      <w:pPr>
        <w:pStyle w:val="af4"/>
        <w:ind w:left="0"/>
        <w:jc w:val="both"/>
        <w:rPr>
          <w:sz w:val="24"/>
          <w:szCs w:val="24"/>
        </w:rPr>
      </w:pPr>
      <w:r w:rsidRPr="00BA1087">
        <w:rPr>
          <w:sz w:val="24"/>
          <w:szCs w:val="24"/>
        </w:rPr>
        <w:t xml:space="preserve">          Для запобігання дитячої бездоглядності в навчальних закладах  проводяться різні заходи, постійно проводяться обстеження умов проживання дітей в неблагополучних </w:t>
      </w:r>
      <w:proofErr w:type="spellStart"/>
      <w:r w:rsidRPr="00BA1087">
        <w:rPr>
          <w:sz w:val="24"/>
          <w:szCs w:val="24"/>
        </w:rPr>
        <w:t>сімя</w:t>
      </w:r>
      <w:proofErr w:type="spellEnd"/>
      <w:r w:rsidRPr="00BA1087">
        <w:rPr>
          <w:sz w:val="24"/>
          <w:szCs w:val="24"/>
          <w:vertAlign w:val="superscript"/>
        </w:rPr>
        <w:t>,</w:t>
      </w:r>
      <w:r w:rsidRPr="00BA1087">
        <w:rPr>
          <w:sz w:val="24"/>
          <w:szCs w:val="24"/>
        </w:rPr>
        <w:t>х , дітей , позбавлених батьківського піклування.</w:t>
      </w:r>
    </w:p>
    <w:p w:rsidR="00776EDF" w:rsidRPr="00BA1087" w:rsidRDefault="00776EDF" w:rsidP="00776EDF">
      <w:pPr>
        <w:pStyle w:val="af4"/>
        <w:ind w:left="0"/>
        <w:jc w:val="both"/>
        <w:rPr>
          <w:sz w:val="24"/>
          <w:szCs w:val="24"/>
        </w:rPr>
      </w:pPr>
      <w:r w:rsidRPr="00BA1087">
        <w:rPr>
          <w:sz w:val="24"/>
          <w:szCs w:val="24"/>
        </w:rPr>
        <w:t xml:space="preserve">Виконком сільської ради </w:t>
      </w:r>
    </w:p>
    <w:p w:rsidR="00776EDF" w:rsidRPr="00BA1087" w:rsidRDefault="00776EDF" w:rsidP="00776EDF">
      <w:pPr>
        <w:pStyle w:val="af4"/>
        <w:ind w:left="0"/>
        <w:jc w:val="both"/>
        <w:rPr>
          <w:sz w:val="24"/>
          <w:szCs w:val="24"/>
        </w:rPr>
      </w:pPr>
      <w:r w:rsidRPr="00BA1087">
        <w:rPr>
          <w:sz w:val="24"/>
          <w:szCs w:val="24"/>
        </w:rPr>
        <w:t xml:space="preserve">ВИРІШИВ : </w:t>
      </w:r>
    </w:p>
    <w:p w:rsidR="00776EDF" w:rsidRPr="00BA1087" w:rsidRDefault="00776EDF" w:rsidP="00776EDF">
      <w:pPr>
        <w:pStyle w:val="af4"/>
        <w:ind w:left="0"/>
        <w:jc w:val="both"/>
        <w:rPr>
          <w:sz w:val="24"/>
          <w:szCs w:val="24"/>
        </w:rPr>
      </w:pPr>
      <w:r w:rsidRPr="00BA1087">
        <w:rPr>
          <w:sz w:val="24"/>
          <w:szCs w:val="24"/>
        </w:rPr>
        <w:t xml:space="preserve">              1. Інформацію  начальника  відділу освіти , культури , молоді і спорту та соціального захисту населення  </w:t>
      </w:r>
      <w:proofErr w:type="spellStart"/>
      <w:r w:rsidRPr="00BA1087">
        <w:rPr>
          <w:sz w:val="24"/>
          <w:szCs w:val="24"/>
        </w:rPr>
        <w:t>Крупецької</w:t>
      </w:r>
      <w:proofErr w:type="spellEnd"/>
      <w:r w:rsidRPr="00BA1087">
        <w:rPr>
          <w:sz w:val="24"/>
          <w:szCs w:val="24"/>
        </w:rPr>
        <w:t xml:space="preserve"> сільської ради Ж.О.Зубової  « Про роботу  з неблагополучними сім</w:t>
      </w:r>
      <w:r w:rsidRPr="00BA1087">
        <w:rPr>
          <w:sz w:val="24"/>
          <w:szCs w:val="24"/>
          <w:vertAlign w:val="superscript"/>
        </w:rPr>
        <w:t>,</w:t>
      </w:r>
      <w:r w:rsidRPr="00BA1087">
        <w:rPr>
          <w:sz w:val="24"/>
          <w:szCs w:val="24"/>
        </w:rPr>
        <w:t>ями на території сільської ради та  умови проживання дітей сиріт та дітей , позбавлених батьківського піклування » , взяти до уваги .</w:t>
      </w:r>
    </w:p>
    <w:p w:rsidR="00776EDF" w:rsidRPr="00BA1087" w:rsidRDefault="00776EDF" w:rsidP="00776EDF">
      <w:pPr>
        <w:pStyle w:val="af4"/>
        <w:ind w:left="0"/>
        <w:jc w:val="both"/>
        <w:rPr>
          <w:sz w:val="24"/>
          <w:szCs w:val="24"/>
        </w:rPr>
      </w:pPr>
      <w:r w:rsidRPr="00BA1087">
        <w:rPr>
          <w:sz w:val="24"/>
          <w:szCs w:val="24"/>
        </w:rPr>
        <w:t xml:space="preserve">             2. Відділу  освіти , культури ,   молоді , спорту та соціального захисту населення  </w:t>
      </w:r>
      <w:proofErr w:type="spellStart"/>
      <w:r w:rsidRPr="00BA1087">
        <w:rPr>
          <w:sz w:val="24"/>
          <w:szCs w:val="24"/>
        </w:rPr>
        <w:t>Крупецької</w:t>
      </w:r>
      <w:proofErr w:type="spellEnd"/>
      <w:r w:rsidRPr="00BA1087">
        <w:rPr>
          <w:sz w:val="24"/>
          <w:szCs w:val="24"/>
        </w:rPr>
        <w:t xml:space="preserve"> сільської ради :</w:t>
      </w:r>
    </w:p>
    <w:p w:rsidR="00776EDF" w:rsidRPr="00BA1087" w:rsidRDefault="00776EDF" w:rsidP="00776EDF">
      <w:pPr>
        <w:pStyle w:val="af4"/>
        <w:ind w:left="0"/>
        <w:jc w:val="both"/>
        <w:rPr>
          <w:sz w:val="24"/>
          <w:szCs w:val="24"/>
        </w:rPr>
      </w:pPr>
      <w:r w:rsidRPr="00BA1087">
        <w:rPr>
          <w:sz w:val="24"/>
          <w:szCs w:val="24"/>
        </w:rPr>
        <w:t xml:space="preserve">            - продовжувати роз’яснювальні  роботи з неблагополучними сім</w:t>
      </w:r>
      <w:r w:rsidRPr="00BA1087">
        <w:rPr>
          <w:sz w:val="24"/>
          <w:szCs w:val="24"/>
          <w:vertAlign w:val="superscript"/>
        </w:rPr>
        <w:t>,</w:t>
      </w:r>
      <w:r>
        <w:rPr>
          <w:sz w:val="24"/>
          <w:szCs w:val="24"/>
        </w:rPr>
        <w:t xml:space="preserve">ями , які проживають </w:t>
      </w:r>
      <w:r w:rsidRPr="00BA1087">
        <w:rPr>
          <w:sz w:val="24"/>
          <w:szCs w:val="24"/>
        </w:rPr>
        <w:t xml:space="preserve"> на території сільської ради  про створення належних умов проживання малолітніх  дітей ;</w:t>
      </w:r>
    </w:p>
    <w:p w:rsidR="00776EDF" w:rsidRPr="00BA1087" w:rsidRDefault="00776EDF" w:rsidP="00776EDF">
      <w:pPr>
        <w:pStyle w:val="af4"/>
        <w:ind w:left="0"/>
        <w:jc w:val="both"/>
        <w:rPr>
          <w:sz w:val="24"/>
          <w:szCs w:val="24"/>
        </w:rPr>
      </w:pPr>
      <w:r w:rsidRPr="00BA1087">
        <w:rPr>
          <w:sz w:val="24"/>
          <w:szCs w:val="24"/>
        </w:rPr>
        <w:t xml:space="preserve">            - проводити обстеження   умов  проживання дітей сиріт та дітей , позбавлених батьківського піклування ;</w:t>
      </w:r>
    </w:p>
    <w:p w:rsidR="00776EDF" w:rsidRDefault="00776EDF" w:rsidP="00776EDF">
      <w:pPr>
        <w:pStyle w:val="af4"/>
        <w:ind w:left="0"/>
        <w:jc w:val="both"/>
        <w:rPr>
          <w:sz w:val="24"/>
          <w:szCs w:val="24"/>
        </w:rPr>
      </w:pPr>
      <w:r w:rsidRPr="00BA1087">
        <w:rPr>
          <w:sz w:val="24"/>
          <w:szCs w:val="24"/>
        </w:rPr>
        <w:t xml:space="preserve">             3.Контроль за виконанням даного рішення покласти на начальника  відділу освіти , культури ,   молоді , спорту та соціального захисту населення  </w:t>
      </w:r>
      <w:proofErr w:type="spellStart"/>
      <w:r w:rsidRPr="00BA1087">
        <w:rPr>
          <w:sz w:val="24"/>
          <w:szCs w:val="24"/>
        </w:rPr>
        <w:t>Крупецької</w:t>
      </w:r>
      <w:proofErr w:type="spellEnd"/>
      <w:r w:rsidRPr="00BA1087">
        <w:rPr>
          <w:sz w:val="24"/>
          <w:szCs w:val="24"/>
        </w:rPr>
        <w:t xml:space="preserve"> сільської ради Ж.О.Зубову , заступника сільського голови з питань діяльності виконавчих органів ради Л.П.</w:t>
      </w:r>
      <w:proofErr w:type="spellStart"/>
      <w:r w:rsidRPr="00BA1087">
        <w:rPr>
          <w:sz w:val="24"/>
          <w:szCs w:val="24"/>
        </w:rPr>
        <w:t>Ліпську</w:t>
      </w:r>
      <w:proofErr w:type="spellEnd"/>
      <w:r w:rsidRPr="00BA1087">
        <w:rPr>
          <w:sz w:val="24"/>
          <w:szCs w:val="24"/>
        </w:rPr>
        <w:t xml:space="preserve"> , старосту Полянського </w:t>
      </w:r>
      <w:proofErr w:type="spellStart"/>
      <w:r w:rsidRPr="00BA1087">
        <w:rPr>
          <w:sz w:val="24"/>
          <w:szCs w:val="24"/>
        </w:rPr>
        <w:t>старостинського</w:t>
      </w:r>
      <w:proofErr w:type="spellEnd"/>
      <w:r w:rsidRPr="00BA1087">
        <w:rPr>
          <w:sz w:val="24"/>
          <w:szCs w:val="24"/>
        </w:rPr>
        <w:t xml:space="preserve"> округу К.В.</w:t>
      </w:r>
      <w:proofErr w:type="spellStart"/>
      <w:r w:rsidRPr="00BA1087">
        <w:rPr>
          <w:sz w:val="24"/>
          <w:szCs w:val="24"/>
        </w:rPr>
        <w:t>Шатковського</w:t>
      </w:r>
      <w:proofErr w:type="spellEnd"/>
      <w:r w:rsidRPr="00BA1087">
        <w:rPr>
          <w:sz w:val="24"/>
          <w:szCs w:val="24"/>
        </w:rPr>
        <w:t xml:space="preserve"> , старосту </w:t>
      </w:r>
      <w:proofErr w:type="spellStart"/>
      <w:r w:rsidRPr="00BA1087">
        <w:rPr>
          <w:sz w:val="24"/>
          <w:szCs w:val="24"/>
        </w:rPr>
        <w:t>Стриганського</w:t>
      </w:r>
      <w:proofErr w:type="spellEnd"/>
      <w:r w:rsidRPr="00BA1087">
        <w:rPr>
          <w:sz w:val="24"/>
          <w:szCs w:val="24"/>
        </w:rPr>
        <w:t xml:space="preserve"> </w:t>
      </w:r>
      <w:proofErr w:type="spellStart"/>
      <w:r w:rsidRPr="00BA1087">
        <w:rPr>
          <w:sz w:val="24"/>
          <w:szCs w:val="24"/>
        </w:rPr>
        <w:t>старостинського</w:t>
      </w:r>
      <w:proofErr w:type="spellEnd"/>
      <w:r w:rsidRPr="00BA1087">
        <w:rPr>
          <w:sz w:val="24"/>
          <w:szCs w:val="24"/>
        </w:rPr>
        <w:t xml:space="preserve"> округу І.В.</w:t>
      </w:r>
      <w:proofErr w:type="spellStart"/>
      <w:r w:rsidRPr="00BA1087">
        <w:rPr>
          <w:sz w:val="24"/>
          <w:szCs w:val="24"/>
        </w:rPr>
        <w:t>Лучанського</w:t>
      </w:r>
      <w:proofErr w:type="spellEnd"/>
      <w:r w:rsidRPr="00BA1087">
        <w:rPr>
          <w:sz w:val="24"/>
          <w:szCs w:val="24"/>
        </w:rPr>
        <w:t xml:space="preserve">.  </w:t>
      </w:r>
    </w:p>
    <w:p w:rsidR="00776EDF" w:rsidRDefault="00776EDF" w:rsidP="00776EDF">
      <w:pPr>
        <w:pStyle w:val="af4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Сільський голова                                                                                                      В.А.</w:t>
      </w:r>
      <w:proofErr w:type="spellStart"/>
      <w:r>
        <w:rPr>
          <w:sz w:val="24"/>
          <w:szCs w:val="24"/>
        </w:rPr>
        <w:t>Михалюк</w:t>
      </w:r>
      <w:proofErr w:type="spellEnd"/>
    </w:p>
    <w:p w:rsidR="00776EDF" w:rsidRDefault="00776EDF" w:rsidP="00776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E4791" w:rsidRDefault="005E4791" w:rsidP="00776ED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E4791" w:rsidRDefault="005E4791" w:rsidP="00776ED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E4791" w:rsidRDefault="005E4791" w:rsidP="00776ED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E4791" w:rsidRDefault="005E4791" w:rsidP="00776ED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E4791" w:rsidRDefault="005E4791" w:rsidP="00776ED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76EDF" w:rsidRPr="00832A2E" w:rsidRDefault="00776EDF" w:rsidP="00776ED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32A2E">
        <w:rPr>
          <w:rFonts w:ascii="Times New Roman" w:hAnsi="Times New Roman" w:cs="Times New Roman"/>
          <w:sz w:val="24"/>
          <w:szCs w:val="24"/>
        </w:rPr>
        <w:t>Інформація</w:t>
      </w:r>
    </w:p>
    <w:p w:rsidR="00776EDF" w:rsidRPr="00832A2E" w:rsidRDefault="00776EDF" w:rsidP="00776EDF">
      <w:pPr>
        <w:jc w:val="center"/>
        <w:rPr>
          <w:rFonts w:ascii="Times New Roman" w:hAnsi="Times New Roman" w:cs="Times New Roman"/>
          <w:sz w:val="24"/>
          <w:szCs w:val="24"/>
        </w:rPr>
      </w:pPr>
      <w:r w:rsidRPr="00832A2E">
        <w:rPr>
          <w:rFonts w:ascii="Times New Roman" w:hAnsi="Times New Roman" w:cs="Times New Roman"/>
          <w:sz w:val="24"/>
          <w:szCs w:val="24"/>
        </w:rPr>
        <w:t>про роботу з неблагополучними сім’ями на території сільської ради та умови проживання дітей-сиріт та дітей, позбавлених батьківського піклування</w:t>
      </w:r>
    </w:p>
    <w:p w:rsidR="00776EDF" w:rsidRPr="00832A2E" w:rsidRDefault="00776EDF" w:rsidP="00776E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2A2E">
        <w:rPr>
          <w:rFonts w:ascii="Times New Roman" w:hAnsi="Times New Roman" w:cs="Times New Roman"/>
          <w:sz w:val="24"/>
          <w:szCs w:val="24"/>
        </w:rPr>
        <w:t xml:space="preserve">Соціальна робота відділу освіти, культури, молоді, спорту та соціального захисту населення і закладів загальної середньої освіти </w:t>
      </w:r>
      <w:proofErr w:type="spellStart"/>
      <w:r w:rsidRPr="00832A2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832A2E">
        <w:rPr>
          <w:rFonts w:ascii="Times New Roman" w:hAnsi="Times New Roman" w:cs="Times New Roman"/>
          <w:sz w:val="24"/>
          <w:szCs w:val="24"/>
        </w:rPr>
        <w:t xml:space="preserve"> сільської ради направлена на виконання Законів України «Про охорону дитинства», «</w:t>
      </w:r>
      <w:r w:rsidRPr="00832A2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Про забезпечення організаційно-правових умов соціального захисту дітей-сиріт та дітей, позбавлених батьківського піклування»,</w:t>
      </w:r>
      <w:r w:rsidRPr="00832A2E">
        <w:rPr>
          <w:rFonts w:ascii="Times New Roman" w:hAnsi="Times New Roman" w:cs="Times New Roman"/>
          <w:sz w:val="24"/>
          <w:szCs w:val="24"/>
        </w:rPr>
        <w:t xml:space="preserve"> «Про загальну середню освіту»,  Сімейного кодексу України, постанови Кабінету Міністрів України від 24.09.2008 №866 «Питання діяльності органів опіки та піклування, пов’язаної із захистом прав дитини».</w:t>
      </w:r>
    </w:p>
    <w:p w:rsidR="00776EDF" w:rsidRPr="00832A2E" w:rsidRDefault="00776EDF" w:rsidP="00776E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2A2E">
        <w:rPr>
          <w:rFonts w:ascii="Times New Roman" w:hAnsi="Times New Roman" w:cs="Times New Roman"/>
          <w:sz w:val="24"/>
          <w:szCs w:val="24"/>
        </w:rPr>
        <w:t xml:space="preserve">У закладах загальної середньої освіти </w:t>
      </w:r>
      <w:proofErr w:type="spellStart"/>
      <w:r w:rsidRPr="00832A2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832A2E">
        <w:rPr>
          <w:rFonts w:ascii="Times New Roman" w:hAnsi="Times New Roman" w:cs="Times New Roman"/>
          <w:sz w:val="24"/>
          <w:szCs w:val="24"/>
        </w:rPr>
        <w:t xml:space="preserve"> ОТГ на початку навчального року проводиться соціальний моніторинг, за результатами якого складаються соціальні паспорти класів та школи, в яких вносяться необхідні зміни протягом року. Керівники закладів освіти надають соціальні паспорти у відділ освіти, культури, молоді, спорту та соціального захисту населення.</w:t>
      </w:r>
    </w:p>
    <w:p w:rsidR="00776EDF" w:rsidRPr="00832A2E" w:rsidRDefault="00776EDF" w:rsidP="00776E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2A2E">
        <w:rPr>
          <w:rFonts w:ascii="Times New Roman" w:hAnsi="Times New Roman" w:cs="Times New Roman"/>
          <w:sz w:val="24"/>
          <w:szCs w:val="24"/>
        </w:rPr>
        <w:t xml:space="preserve">Станом на 01.03.2019 року у закладах освіти громади навчається 2 дитини, позбавлені батьківського піклування, дітей-сиріт – немає. На території </w:t>
      </w:r>
      <w:proofErr w:type="spellStart"/>
      <w:r w:rsidRPr="00832A2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832A2E">
        <w:rPr>
          <w:rFonts w:ascii="Times New Roman" w:hAnsi="Times New Roman" w:cs="Times New Roman"/>
          <w:sz w:val="24"/>
          <w:szCs w:val="24"/>
        </w:rPr>
        <w:t xml:space="preserve"> сільської ради проживає 3 неблагополучні сім’ї. В цих сім’ях виховується 10 дітей. На кожну таку дитину в закладі освіти ведуться особові справи. В особових справах цих дітей є документи, що підтверджують особу дітей, їх правовий статус, влаштування, особу опікуна, соціальний захист, інформація про стан здоров</w:t>
      </w:r>
      <w:r w:rsidRPr="00832A2E">
        <w:rPr>
          <w:rFonts w:ascii="Times New Roman" w:hAnsi="Times New Roman" w:cs="Times New Roman"/>
          <w:sz w:val="24"/>
          <w:szCs w:val="24"/>
        </w:rPr>
        <w:sym w:font="Symbol" w:char="F0A2"/>
      </w:r>
      <w:r w:rsidRPr="00832A2E">
        <w:rPr>
          <w:rFonts w:ascii="Times New Roman" w:hAnsi="Times New Roman" w:cs="Times New Roman"/>
          <w:sz w:val="24"/>
          <w:szCs w:val="24"/>
        </w:rPr>
        <w:t>я дитини, акти обстеження житлово-побутових умов проживання.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2A2E">
        <w:rPr>
          <w:rFonts w:ascii="Times New Roman" w:hAnsi="Times New Roman" w:cs="Times New Roman"/>
          <w:sz w:val="24"/>
          <w:szCs w:val="24"/>
        </w:rPr>
        <w:t>Комісіями, створеними у закладах освіти,систематично проводяться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A2E">
        <w:rPr>
          <w:rFonts w:ascii="Times New Roman" w:hAnsi="Times New Roman" w:cs="Times New Roman"/>
          <w:sz w:val="24"/>
          <w:szCs w:val="24"/>
        </w:rPr>
        <w:t>виїзди, обстеження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A2E">
        <w:rPr>
          <w:rFonts w:ascii="Times New Roman" w:hAnsi="Times New Roman" w:cs="Times New Roman"/>
          <w:sz w:val="24"/>
          <w:szCs w:val="24"/>
        </w:rPr>
        <w:t>матеріально-побутових умов проживання та  бесіди з батьками неповнолітніх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A2E">
        <w:rPr>
          <w:rFonts w:ascii="Times New Roman" w:hAnsi="Times New Roman" w:cs="Times New Roman"/>
          <w:sz w:val="24"/>
          <w:szCs w:val="24"/>
        </w:rPr>
        <w:t>стосовно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A2E">
        <w:rPr>
          <w:rFonts w:ascii="Times New Roman" w:hAnsi="Times New Roman" w:cs="Times New Roman"/>
          <w:sz w:val="24"/>
          <w:szCs w:val="24"/>
        </w:rPr>
        <w:t>неналежного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A2E">
        <w:rPr>
          <w:rFonts w:ascii="Times New Roman" w:hAnsi="Times New Roman" w:cs="Times New Roman"/>
          <w:sz w:val="24"/>
          <w:szCs w:val="24"/>
        </w:rPr>
        <w:t>виховання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A2E">
        <w:rPr>
          <w:rFonts w:ascii="Times New Roman" w:hAnsi="Times New Roman" w:cs="Times New Roman"/>
          <w:sz w:val="24"/>
          <w:szCs w:val="24"/>
        </w:rPr>
        <w:t>дітей, створення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A2E">
        <w:rPr>
          <w:rFonts w:ascii="Times New Roman" w:hAnsi="Times New Roman" w:cs="Times New Roman"/>
          <w:sz w:val="24"/>
          <w:szCs w:val="24"/>
        </w:rPr>
        <w:t>відповідних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A2E">
        <w:rPr>
          <w:rFonts w:ascii="Times New Roman" w:hAnsi="Times New Roman" w:cs="Times New Roman"/>
          <w:sz w:val="24"/>
          <w:szCs w:val="24"/>
        </w:rPr>
        <w:t>санітарних умов проживання та здійснення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A2E">
        <w:rPr>
          <w:rFonts w:ascii="Times New Roman" w:hAnsi="Times New Roman" w:cs="Times New Roman"/>
          <w:sz w:val="24"/>
          <w:szCs w:val="24"/>
        </w:rPr>
        <w:t>нагляду за поведінкою та відвідуванням занять дітьми.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A2E">
        <w:rPr>
          <w:rFonts w:ascii="Times New Roman" w:hAnsi="Times New Roman" w:cs="Times New Roman"/>
          <w:sz w:val="24"/>
          <w:szCs w:val="24"/>
        </w:rPr>
        <w:t>Також, проводяться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A2E">
        <w:rPr>
          <w:rFonts w:ascii="Times New Roman" w:hAnsi="Times New Roman" w:cs="Times New Roman"/>
          <w:sz w:val="24"/>
          <w:szCs w:val="24"/>
        </w:rPr>
        <w:t>бесіди з дітьми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A2E">
        <w:rPr>
          <w:rFonts w:ascii="Times New Roman" w:hAnsi="Times New Roman" w:cs="Times New Roman"/>
          <w:sz w:val="24"/>
          <w:szCs w:val="24"/>
        </w:rPr>
        <w:t>щодо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A2E">
        <w:rPr>
          <w:rFonts w:ascii="Times New Roman" w:hAnsi="Times New Roman" w:cs="Times New Roman"/>
          <w:sz w:val="24"/>
          <w:szCs w:val="24"/>
        </w:rPr>
        <w:t>їх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A2E">
        <w:rPr>
          <w:rFonts w:ascii="Times New Roman" w:hAnsi="Times New Roman" w:cs="Times New Roman"/>
          <w:sz w:val="24"/>
          <w:szCs w:val="24"/>
        </w:rPr>
        <w:t>поведінки, відвідування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A2E">
        <w:rPr>
          <w:rFonts w:ascii="Times New Roman" w:hAnsi="Times New Roman" w:cs="Times New Roman"/>
          <w:sz w:val="24"/>
          <w:szCs w:val="24"/>
        </w:rPr>
        <w:t>навчальних занять. Про відвідування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A2E">
        <w:rPr>
          <w:rFonts w:ascii="Times New Roman" w:hAnsi="Times New Roman" w:cs="Times New Roman"/>
          <w:sz w:val="24"/>
          <w:szCs w:val="24"/>
        </w:rPr>
        <w:t>складається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A2E">
        <w:rPr>
          <w:rFonts w:ascii="Times New Roman" w:hAnsi="Times New Roman" w:cs="Times New Roman"/>
          <w:sz w:val="24"/>
          <w:szCs w:val="24"/>
        </w:rPr>
        <w:t>відповідний акт обстеження, протокол бесіди з батьками, довідка про проведену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A2E">
        <w:rPr>
          <w:rFonts w:ascii="Times New Roman" w:hAnsi="Times New Roman" w:cs="Times New Roman"/>
          <w:sz w:val="24"/>
          <w:szCs w:val="24"/>
        </w:rPr>
        <w:t>профілактичну роботу. При необхідності у опікунів (батьків)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A2E">
        <w:rPr>
          <w:rFonts w:ascii="Times New Roman" w:hAnsi="Times New Roman" w:cs="Times New Roman"/>
          <w:sz w:val="24"/>
          <w:szCs w:val="24"/>
        </w:rPr>
        <w:t>відбираються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A2E">
        <w:rPr>
          <w:rFonts w:ascii="Times New Roman" w:hAnsi="Times New Roman" w:cs="Times New Roman"/>
          <w:sz w:val="24"/>
          <w:szCs w:val="24"/>
        </w:rPr>
        <w:t>пояснення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A2E">
        <w:rPr>
          <w:rFonts w:ascii="Times New Roman" w:hAnsi="Times New Roman" w:cs="Times New Roman"/>
          <w:sz w:val="24"/>
          <w:szCs w:val="24"/>
        </w:rPr>
        <w:t>чи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A2E">
        <w:rPr>
          <w:rFonts w:ascii="Times New Roman" w:hAnsi="Times New Roman" w:cs="Times New Roman"/>
          <w:sz w:val="24"/>
          <w:szCs w:val="24"/>
        </w:rPr>
        <w:t xml:space="preserve">розписки. </w:t>
      </w:r>
    </w:p>
    <w:p w:rsidR="00776EDF" w:rsidRPr="00832A2E" w:rsidRDefault="00776EDF" w:rsidP="00776ED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A2E">
        <w:rPr>
          <w:rFonts w:ascii="Times New Roman" w:hAnsi="Times New Roman" w:cs="Times New Roman"/>
          <w:sz w:val="24"/>
          <w:szCs w:val="24"/>
        </w:rPr>
        <w:t>Протягом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A2E">
        <w:rPr>
          <w:rFonts w:ascii="Times New Roman" w:hAnsi="Times New Roman" w:cs="Times New Roman"/>
          <w:sz w:val="24"/>
          <w:szCs w:val="24"/>
        </w:rPr>
        <w:t>навчального року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A2E">
        <w:rPr>
          <w:rFonts w:ascii="Times New Roman" w:hAnsi="Times New Roman" w:cs="Times New Roman"/>
          <w:sz w:val="24"/>
          <w:szCs w:val="24"/>
        </w:rPr>
        <w:t>комісіями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A2E">
        <w:rPr>
          <w:rFonts w:ascii="Times New Roman" w:hAnsi="Times New Roman" w:cs="Times New Roman"/>
          <w:sz w:val="24"/>
          <w:szCs w:val="24"/>
        </w:rPr>
        <w:t>закладів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A2E">
        <w:rPr>
          <w:rFonts w:ascii="Times New Roman" w:hAnsi="Times New Roman" w:cs="Times New Roman"/>
          <w:sz w:val="24"/>
          <w:szCs w:val="24"/>
        </w:rPr>
        <w:t>освіти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A2E">
        <w:rPr>
          <w:rFonts w:ascii="Times New Roman" w:hAnsi="Times New Roman" w:cs="Times New Roman"/>
          <w:sz w:val="24"/>
          <w:szCs w:val="24"/>
        </w:rPr>
        <w:t>були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A2E">
        <w:rPr>
          <w:rFonts w:ascii="Times New Roman" w:hAnsi="Times New Roman" w:cs="Times New Roman"/>
          <w:sz w:val="24"/>
          <w:szCs w:val="24"/>
        </w:rPr>
        <w:t>проведені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A2E">
        <w:rPr>
          <w:rFonts w:ascii="Times New Roman" w:hAnsi="Times New Roman" w:cs="Times New Roman"/>
          <w:sz w:val="24"/>
          <w:szCs w:val="24"/>
        </w:rPr>
        <w:t>рейди-огляди всіх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A2E">
        <w:rPr>
          <w:rFonts w:ascii="Times New Roman" w:hAnsi="Times New Roman" w:cs="Times New Roman"/>
          <w:sz w:val="24"/>
          <w:szCs w:val="24"/>
        </w:rPr>
        <w:t>сімей, зазначених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A2E">
        <w:rPr>
          <w:rFonts w:ascii="Times New Roman" w:hAnsi="Times New Roman" w:cs="Times New Roman"/>
          <w:sz w:val="24"/>
          <w:szCs w:val="24"/>
        </w:rPr>
        <w:t>категорій, про що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A2E">
        <w:rPr>
          <w:rFonts w:ascii="Times New Roman" w:hAnsi="Times New Roman" w:cs="Times New Roman"/>
          <w:sz w:val="24"/>
          <w:szCs w:val="24"/>
        </w:rPr>
        <w:t>складені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A2E">
        <w:rPr>
          <w:rFonts w:ascii="Times New Roman" w:hAnsi="Times New Roman" w:cs="Times New Roman"/>
          <w:sz w:val="24"/>
          <w:szCs w:val="24"/>
        </w:rPr>
        <w:t>відповідні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A2E">
        <w:rPr>
          <w:rFonts w:ascii="Times New Roman" w:hAnsi="Times New Roman" w:cs="Times New Roman"/>
          <w:sz w:val="24"/>
          <w:szCs w:val="24"/>
        </w:rPr>
        <w:t>акти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A2E">
        <w:rPr>
          <w:rFonts w:ascii="Times New Roman" w:hAnsi="Times New Roman" w:cs="Times New Roman"/>
          <w:sz w:val="24"/>
          <w:szCs w:val="24"/>
        </w:rPr>
        <w:t>обстежень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A2E">
        <w:rPr>
          <w:rFonts w:ascii="Times New Roman" w:hAnsi="Times New Roman" w:cs="Times New Roman"/>
          <w:sz w:val="24"/>
          <w:szCs w:val="24"/>
        </w:rPr>
        <w:t>матеріально-побутових умов проживання.</w:t>
      </w:r>
    </w:p>
    <w:p w:rsidR="00776EDF" w:rsidRPr="00832A2E" w:rsidRDefault="00776EDF" w:rsidP="00776EDF">
      <w:pPr>
        <w:pStyle w:val="12"/>
        <w:spacing w:line="276" w:lineRule="auto"/>
        <w:ind w:firstLine="567"/>
        <w:jc w:val="both"/>
      </w:pPr>
      <w:r w:rsidRPr="00832A2E">
        <w:t>Практичним психологом здійснюється соціально-психологічний супровід дітей, позбавлених батьківського піклування, опікунам надаються рекомендації щодо створення умов для виховання, навчання та розвитку дітей, вивчаються умови проживання кожної дитини в сім’ї.</w:t>
      </w:r>
    </w:p>
    <w:p w:rsidR="00776EDF" w:rsidRPr="00832A2E" w:rsidRDefault="00776EDF" w:rsidP="00776E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2A2E">
        <w:rPr>
          <w:rFonts w:ascii="Times New Roman" w:hAnsi="Times New Roman" w:cs="Times New Roman"/>
          <w:sz w:val="24"/>
          <w:szCs w:val="24"/>
        </w:rPr>
        <w:t>Діти даних категорій відвідують районне свято до Дня Святого Миколая та Різдвяну ялинку, напередодні новорічних свят отримують подарунки.</w:t>
      </w:r>
    </w:p>
    <w:p w:rsidR="00776EDF" w:rsidRPr="00832A2E" w:rsidRDefault="00776EDF" w:rsidP="00776EDF">
      <w:pPr>
        <w:spacing w:after="0"/>
        <w:ind w:right="-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2A2E">
        <w:rPr>
          <w:rFonts w:ascii="Times New Roman" w:hAnsi="Times New Roman" w:cs="Times New Roman"/>
          <w:sz w:val="24"/>
          <w:szCs w:val="24"/>
        </w:rPr>
        <w:t xml:space="preserve">На виконання постанови Кабінету Міністрів України від 25 серпня 2005 №823 «Про затвердження Порядку надання одноразової допомоги дітям-сиротам і дітям, позбавленим батьківського піклування, після досягнення 19-річного віку» (зі змінами) </w:t>
      </w:r>
      <w:proofErr w:type="spellStart"/>
      <w:r w:rsidRPr="00832A2E">
        <w:rPr>
          <w:rFonts w:ascii="Times New Roman" w:hAnsi="Times New Roman" w:cs="Times New Roman"/>
          <w:sz w:val="24"/>
          <w:szCs w:val="24"/>
        </w:rPr>
        <w:t>Крупецькою</w:t>
      </w:r>
      <w:proofErr w:type="spellEnd"/>
      <w:r w:rsidRPr="00832A2E">
        <w:rPr>
          <w:rFonts w:ascii="Times New Roman" w:hAnsi="Times New Roman" w:cs="Times New Roman"/>
          <w:sz w:val="24"/>
          <w:szCs w:val="24"/>
        </w:rPr>
        <w:t xml:space="preserve"> сільською радою забезпечується виплата одноразової матеріальної допомоги дітям-сиротам і дітям, позбавленим батьківського піклування, після досягнення 18-річного віку. Протягом 2018 року 3дітям виплачена одноразова матеріальна допомога на загальну суму 1810 грн.</w:t>
      </w:r>
    </w:p>
    <w:p w:rsidR="00776EDF" w:rsidRPr="00832A2E" w:rsidRDefault="00776EDF" w:rsidP="00776EDF">
      <w:pPr>
        <w:spacing w:after="0"/>
        <w:ind w:right="-6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32A2E">
        <w:rPr>
          <w:rFonts w:ascii="Times New Roman" w:hAnsi="Times New Roman" w:cs="Times New Roman"/>
          <w:sz w:val="24"/>
          <w:szCs w:val="24"/>
        </w:rPr>
        <w:lastRenderedPageBreak/>
        <w:t xml:space="preserve">Відповідно до підпункту 5 пункту 13 постанови Кабінету Міністрів України від 05.04.1994 № 226 «Про поліпшення навчання і виховання, соціального захисту та матеріального забезпечення дітей-сиріт і дітей, які залишились без піклування батьків» (зі змінами) </w:t>
      </w:r>
      <w:proofErr w:type="spellStart"/>
      <w:r w:rsidRPr="00832A2E">
        <w:rPr>
          <w:rFonts w:ascii="Times New Roman" w:hAnsi="Times New Roman" w:cs="Times New Roman"/>
          <w:sz w:val="24"/>
          <w:szCs w:val="24"/>
        </w:rPr>
        <w:t>Крупецькою</w:t>
      </w:r>
      <w:proofErr w:type="spellEnd"/>
      <w:r w:rsidRPr="00832A2E">
        <w:rPr>
          <w:rFonts w:ascii="Times New Roman" w:hAnsi="Times New Roman" w:cs="Times New Roman"/>
          <w:sz w:val="24"/>
          <w:szCs w:val="24"/>
        </w:rPr>
        <w:t xml:space="preserve"> сільською радою здійснюється виплата матеріальної допомоги дітям, позбавленим батьківського піклування, що перебувають під опікою (піклуванням), на період навчання у закладах освіти громади на придбання шкільної і спортивної форми.</w:t>
      </w:r>
    </w:p>
    <w:p w:rsidR="00776EDF" w:rsidRPr="00832A2E" w:rsidRDefault="00776EDF" w:rsidP="00776EDF">
      <w:pPr>
        <w:spacing w:after="0"/>
        <w:ind w:right="-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2A2E">
        <w:rPr>
          <w:rFonts w:ascii="Times New Roman" w:hAnsi="Times New Roman" w:cs="Times New Roman"/>
          <w:sz w:val="24"/>
          <w:szCs w:val="24"/>
        </w:rPr>
        <w:t xml:space="preserve">У 2018 році </w:t>
      </w:r>
      <w:proofErr w:type="spellStart"/>
      <w:r w:rsidRPr="00832A2E">
        <w:rPr>
          <w:rFonts w:ascii="Times New Roman" w:hAnsi="Times New Roman" w:cs="Times New Roman"/>
          <w:sz w:val="24"/>
          <w:szCs w:val="24"/>
        </w:rPr>
        <w:t>Крупецькою</w:t>
      </w:r>
      <w:proofErr w:type="spellEnd"/>
      <w:r w:rsidRPr="00832A2E">
        <w:rPr>
          <w:rFonts w:ascii="Times New Roman" w:hAnsi="Times New Roman" w:cs="Times New Roman"/>
          <w:sz w:val="24"/>
          <w:szCs w:val="24"/>
        </w:rPr>
        <w:t xml:space="preserve"> сільською радою дітям, позбавленим батьківського піклування виплачена допомога на придбання шкільної та спортивної форми на загальну суму 1720 грн.</w:t>
      </w:r>
    </w:p>
    <w:p w:rsidR="00776EDF" w:rsidRPr="00832A2E" w:rsidRDefault="00776EDF" w:rsidP="00776EDF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2A2E">
        <w:rPr>
          <w:rFonts w:ascii="Times New Roman" w:hAnsi="Times New Roman" w:cs="Times New Roman"/>
          <w:bCs/>
          <w:sz w:val="24"/>
          <w:szCs w:val="24"/>
        </w:rPr>
        <w:t xml:space="preserve">Відділом освіти, культури, молоді, спорту та соціального захисту населення </w:t>
      </w:r>
      <w:proofErr w:type="spellStart"/>
      <w:r w:rsidRPr="00832A2E">
        <w:rPr>
          <w:rFonts w:ascii="Times New Roman" w:hAnsi="Times New Roman" w:cs="Times New Roman"/>
          <w:bCs/>
          <w:sz w:val="24"/>
          <w:szCs w:val="24"/>
        </w:rPr>
        <w:t>Крупецької</w:t>
      </w:r>
      <w:proofErr w:type="spellEnd"/>
      <w:r w:rsidRPr="00832A2E">
        <w:rPr>
          <w:rFonts w:ascii="Times New Roman" w:hAnsi="Times New Roman" w:cs="Times New Roman"/>
          <w:bCs/>
          <w:sz w:val="24"/>
          <w:szCs w:val="24"/>
        </w:rPr>
        <w:t xml:space="preserve"> сільської ради забезпечено координацію роботи з відпочинку та оздоровлення дітей пільгових категорій.</w:t>
      </w:r>
    </w:p>
    <w:p w:rsidR="00776EDF" w:rsidRPr="00832A2E" w:rsidRDefault="00776EDF" w:rsidP="00776EDF">
      <w:pPr>
        <w:pStyle w:val="12"/>
        <w:spacing w:line="276" w:lineRule="auto"/>
        <w:ind w:firstLine="567"/>
        <w:jc w:val="both"/>
      </w:pPr>
      <w:r w:rsidRPr="00832A2E">
        <w:t>Запроваджено систему оперативного взаємного інформування відділу освіти, культури, молоді, спорту та соціального захисту населення, закладів загальної середньої освіти, служби у справах дітей, управління соціального захисту населення, поліції про своєчасне виявлення, здійснення контролю за умовами життя та виховання дітей-сиріт, дітей, позбавлених батьківського піклування та дітей з неблагополучних сімей, а також захист прав та інтересів таких дітей в сімейному та шкільному середовищі.</w:t>
      </w:r>
    </w:p>
    <w:p w:rsidR="00776EDF" w:rsidRPr="00832A2E" w:rsidRDefault="00776EDF" w:rsidP="00776ED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76EDF" w:rsidRPr="00D82E45" w:rsidRDefault="00776EDF" w:rsidP="00776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2E45">
        <w:rPr>
          <w:rFonts w:ascii="Times New Roman" w:hAnsi="Times New Roman"/>
          <w:sz w:val="24"/>
          <w:szCs w:val="24"/>
        </w:rPr>
        <w:t xml:space="preserve">Начальник  відділу освіти , культури ,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Pr="00D82E45">
        <w:rPr>
          <w:rFonts w:ascii="Times New Roman" w:hAnsi="Times New Roman"/>
          <w:sz w:val="24"/>
          <w:szCs w:val="24"/>
        </w:rPr>
        <w:t>Ж.О.Зубова</w:t>
      </w:r>
    </w:p>
    <w:p w:rsidR="00776EDF" w:rsidRPr="00D82E45" w:rsidRDefault="00776EDF" w:rsidP="00776ED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82E45">
        <w:rPr>
          <w:rFonts w:ascii="Times New Roman" w:hAnsi="Times New Roman"/>
          <w:sz w:val="24"/>
          <w:szCs w:val="24"/>
        </w:rPr>
        <w:t>молоді і спорту та соціального захисту</w:t>
      </w:r>
    </w:p>
    <w:p w:rsidR="00776EDF" w:rsidRPr="00D82E45" w:rsidRDefault="00776EDF" w:rsidP="00776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2E45">
        <w:rPr>
          <w:rFonts w:ascii="Times New Roman" w:hAnsi="Times New Roman"/>
          <w:sz w:val="24"/>
          <w:szCs w:val="24"/>
        </w:rPr>
        <w:t xml:space="preserve"> населення </w:t>
      </w:r>
      <w:proofErr w:type="spellStart"/>
      <w:r w:rsidRPr="00D82E45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D82E45">
        <w:rPr>
          <w:rFonts w:ascii="Times New Roman" w:hAnsi="Times New Roman"/>
          <w:sz w:val="24"/>
          <w:szCs w:val="24"/>
        </w:rPr>
        <w:t xml:space="preserve"> сільської ради </w:t>
      </w:r>
    </w:p>
    <w:p w:rsidR="00776EDF" w:rsidRPr="006B0E49" w:rsidRDefault="00776EDF" w:rsidP="00776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5E4791" w:rsidRDefault="005E4791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5E4791" w:rsidRDefault="005E4791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5E4791" w:rsidRDefault="005E4791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FE38FB" w:rsidRDefault="00FE38FB" w:rsidP="005E47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68E0"/>
    <w:rsid w:val="00067305"/>
    <w:rsid w:val="000B1BA9"/>
    <w:rsid w:val="000E2C75"/>
    <w:rsid w:val="00106E39"/>
    <w:rsid w:val="00107879"/>
    <w:rsid w:val="00140C8B"/>
    <w:rsid w:val="00146743"/>
    <w:rsid w:val="001A3663"/>
    <w:rsid w:val="001D014F"/>
    <w:rsid w:val="001D7221"/>
    <w:rsid w:val="001E1A93"/>
    <w:rsid w:val="001F0134"/>
    <w:rsid w:val="002040D9"/>
    <w:rsid w:val="0022771D"/>
    <w:rsid w:val="0023190E"/>
    <w:rsid w:val="002366C8"/>
    <w:rsid w:val="00264EF8"/>
    <w:rsid w:val="003145B4"/>
    <w:rsid w:val="00396BED"/>
    <w:rsid w:val="003E1A9C"/>
    <w:rsid w:val="004135C8"/>
    <w:rsid w:val="00442923"/>
    <w:rsid w:val="00456832"/>
    <w:rsid w:val="00484E06"/>
    <w:rsid w:val="004A1328"/>
    <w:rsid w:val="004C6F40"/>
    <w:rsid w:val="004D33C8"/>
    <w:rsid w:val="00506582"/>
    <w:rsid w:val="00535F54"/>
    <w:rsid w:val="00552289"/>
    <w:rsid w:val="00553F96"/>
    <w:rsid w:val="0056460E"/>
    <w:rsid w:val="005671F1"/>
    <w:rsid w:val="00575D5D"/>
    <w:rsid w:val="005E4791"/>
    <w:rsid w:val="00604D4B"/>
    <w:rsid w:val="0061440A"/>
    <w:rsid w:val="00616E88"/>
    <w:rsid w:val="00632F5A"/>
    <w:rsid w:val="006355AC"/>
    <w:rsid w:val="00725320"/>
    <w:rsid w:val="00776EDF"/>
    <w:rsid w:val="0079362E"/>
    <w:rsid w:val="00796886"/>
    <w:rsid w:val="007E27DD"/>
    <w:rsid w:val="00820740"/>
    <w:rsid w:val="00853AC2"/>
    <w:rsid w:val="00883282"/>
    <w:rsid w:val="00883CC6"/>
    <w:rsid w:val="0089086C"/>
    <w:rsid w:val="008965CE"/>
    <w:rsid w:val="008C3E16"/>
    <w:rsid w:val="009310D4"/>
    <w:rsid w:val="009F7A38"/>
    <w:rsid w:val="00A11696"/>
    <w:rsid w:val="00A15258"/>
    <w:rsid w:val="00A223E5"/>
    <w:rsid w:val="00A41D53"/>
    <w:rsid w:val="00A5195F"/>
    <w:rsid w:val="00A55425"/>
    <w:rsid w:val="00AA3DC3"/>
    <w:rsid w:val="00AC7F01"/>
    <w:rsid w:val="00B00BCF"/>
    <w:rsid w:val="00B065E5"/>
    <w:rsid w:val="00B470E0"/>
    <w:rsid w:val="00B47962"/>
    <w:rsid w:val="00B5380B"/>
    <w:rsid w:val="00B86384"/>
    <w:rsid w:val="00BE6174"/>
    <w:rsid w:val="00BE78A7"/>
    <w:rsid w:val="00BF39D4"/>
    <w:rsid w:val="00C10B8B"/>
    <w:rsid w:val="00C54A32"/>
    <w:rsid w:val="00C938B9"/>
    <w:rsid w:val="00CF1BBF"/>
    <w:rsid w:val="00D10247"/>
    <w:rsid w:val="00D104B4"/>
    <w:rsid w:val="00D95D95"/>
    <w:rsid w:val="00DB1A2A"/>
    <w:rsid w:val="00E638A3"/>
    <w:rsid w:val="00EB6787"/>
    <w:rsid w:val="00F15A87"/>
    <w:rsid w:val="00F33B1A"/>
    <w:rsid w:val="00F41F6E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4732</Words>
  <Characters>2698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2019-04-03T13:45:00Z</dcterms:created>
  <dcterms:modified xsi:type="dcterms:W3CDTF">2019-04-03T13:45:00Z</dcterms:modified>
</cp:coreProperties>
</file>