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47" w:rsidRDefault="00F85E47" w:rsidP="00F85E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1716F6" w:rsidRDefault="00F85E47" w:rsidP="00F85E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F85E47" w:rsidRDefault="00786B7E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B7E">
        <w:pict>
          <v:group id="_x0000_s1523" style="position:absolute;left:0;text-align:left;margin-left:223.65pt;margin-top:0;width:34.4pt;height:48.3pt;z-index:251680768" coordorigin="3834,994" coordsize="1142,1718">
            <v:shape id="_x0000_s152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2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2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2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2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2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3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3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3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3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3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3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3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3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3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3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4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4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4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4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44" style="position:absolute;left:3834;top:1424;width:40;height:748" fillcolor="black" stroked="f"/>
            <v:shape id="_x0000_s1545" style="position:absolute;left:3834;top:2172;width:40;height:163" coordsize="400,1632" path="m400,1615r,9l400,,,,,1624r,8l,1624r,3l1,1632r399,-17xe" fillcolor="black" stroked="f">
              <v:path arrowok="t"/>
            </v:shape>
            <v:shape id="_x0000_s154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4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4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4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5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51" style="position:absolute;left:4405;top:994;width:551;height:40" fillcolor="black" stroked="f"/>
            <v:shape id="_x0000_s1552" style="position:absolute;left:3834;top:994;width:571;height:40" coordsize="5711,400" path="m400,200l201,400r5510,l5711,,201,,,200,201,,,,,200r400,xe" fillcolor="black" stroked="f">
              <v:path arrowok="t"/>
            </v:shape>
            <v:shape id="_x0000_s155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85E47" w:rsidRDefault="00F85E47" w:rsidP="00F85E47"/>
    <w:p w:rsidR="00F85E47" w:rsidRDefault="00F85E47" w:rsidP="00F85E47"/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85E47" w:rsidRDefault="00F85E47" w:rsidP="00F85E47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№11</w:t>
      </w: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Герасименку М.А.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Герасименка М.А.,   сільська   рада     ВИРІШИЛА: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1. Надати Герасименку Миколі Андрійовичу, який зареєстрований за адресою, дозвіл на розробку проекту із землеустрою щодо відведення земельної ділянки для передачі її у власність, орієнтовною площею 0,15 га, для ведення особистого селянського господарства, земельна ділянка розташована в с</w:t>
      </w:r>
      <w:r>
        <w:rPr>
          <w:rFonts w:ascii="Times New Roman" w:eastAsia="Arial Unicode MS" w:hAnsi="Times New Roman" w:cs="Times New Roman"/>
          <w:sz w:val="24"/>
          <w:szCs w:val="24"/>
        </w:rPr>
        <w:t>. Полянь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2. Герасименку М.А.,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sz w:val="24"/>
          <w:szCs w:val="24"/>
        </w:rPr>
        <w:t>а та благоустрою (Денисюк Т.В.).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В.А.Михалюк</w:t>
      </w: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551E43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040420" w:rsidRDefault="00F85E47" w:rsidP="00F85E47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</w:p>
    <w:p w:rsidR="00A936F2" w:rsidRDefault="00F85E47" w:rsidP="00F85E47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</w:p>
    <w:p w:rsidR="00A936F2" w:rsidRDefault="00A936F2" w:rsidP="00F85E47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145B4"/>
    <w:rsid w:val="00375C60"/>
    <w:rsid w:val="00380D83"/>
    <w:rsid w:val="00396BED"/>
    <w:rsid w:val="003E190A"/>
    <w:rsid w:val="003E57FE"/>
    <w:rsid w:val="003E5E47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5496A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B4F12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70E0"/>
    <w:rsid w:val="00BB0063"/>
    <w:rsid w:val="00BB254B"/>
    <w:rsid w:val="00BC6E13"/>
    <w:rsid w:val="00BE3E63"/>
    <w:rsid w:val="00BE6174"/>
    <w:rsid w:val="00BF39D4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483E"/>
    <w:rsid w:val="00DB1A2A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2019-05-15T05:26:00Z</dcterms:created>
  <dcterms:modified xsi:type="dcterms:W3CDTF">2019-05-15T05:26:00Z</dcterms:modified>
</cp:coreProperties>
</file>