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340" style="position:absolute;left:0;text-align:left;margin-left:223.65pt;margin-top:0;width:34.4pt;height:48.3pt;z-index:251723776" coordorigin="3834,994" coordsize="1142,1718">
            <v:shape id="_x0000_s2734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34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34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34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34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34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34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34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34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35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35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35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35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35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35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35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35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35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35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36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361" style="position:absolute;left:3834;top:1424;width:40;height:748" fillcolor="black" stroked="f"/>
            <v:shape id="_x0000_s27362" style="position:absolute;left:3834;top:2172;width:40;height:163" coordsize="400,1632" path="m400,1615r,9l400,,,,,1624r,8l,1624r,3l1,1632r399,-17xe" fillcolor="black" stroked="f">
              <v:path arrowok="t"/>
            </v:shape>
            <v:shape id="_x0000_s2736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36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36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36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36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368" style="position:absolute;left:4405;top:994;width:551;height:40" fillcolor="black" stroked="f"/>
            <v:shape id="_x0000_s27369" style="position:absolute;left:3834;top:994;width:571;height:40" coordsize="5711,400" path="m400,200l201,400r5510,l5711,,201,,,200,201,,,,,200r400,xe" fillcolor="black" stroked="f">
              <v:path arrowok="t"/>
            </v:shape>
            <v:shape id="_x0000_s2737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№31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726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Про  припинення права постійного</w:t>
      </w:r>
    </w:p>
    <w:p w:rsidR="00AA3DC3" w:rsidRDefault="00AA3DC3" w:rsidP="00AA3DC3">
      <w:pPr>
        <w:tabs>
          <w:tab w:val="left" w:pos="726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користування земельною ділянкою</w:t>
      </w:r>
    </w:p>
    <w:p w:rsidR="00AA3DC3" w:rsidRDefault="00AA3DC3" w:rsidP="00AA3DC3">
      <w:pPr>
        <w:tabs>
          <w:tab w:val="left" w:pos="726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Славутського РСТ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AA3DC3" w:rsidRDefault="00AA3DC3" w:rsidP="00AA3DC3">
      <w:pPr>
        <w:tabs>
          <w:tab w:val="num" w:pos="-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val="en-US" w:eastAsia="ru-RU"/>
        </w:rPr>
        <w:t>        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Закону України «Про землеустрій», Земельного кодексу України, розглянувши клопотання  Славутського районного споживчого товариства,   сільська рада </w:t>
      </w:r>
    </w:p>
    <w:p w:rsidR="00AA3DC3" w:rsidRDefault="00AA3DC3" w:rsidP="00AA3DC3">
      <w:pPr>
        <w:tabs>
          <w:tab w:val="num" w:pos="-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ВИРІШИЛА:</w:t>
      </w:r>
    </w:p>
    <w:p w:rsidR="00AA3DC3" w:rsidRDefault="00AA3DC3" w:rsidP="00AA3DC3">
      <w:pPr>
        <w:tabs>
          <w:tab w:val="num" w:pos="-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1. Припинити право постійного користування земельною ділянкою що перебуває в користуванні Славутського районного споживчого товариства, згідно державного акта на право постійного користування, у зв’язку з відчудженням нежитлового приміщення (магазину). Земельна ділянка</w:t>
      </w:r>
      <w:r w:rsidR="00DF4F9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кадастровий номер 6823986800:__:___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DF4F91">
        <w:rPr>
          <w:rFonts w:ascii="Times New Roman" w:eastAsia="Times New Roman" w:hAnsi="Times New Roman" w:cs="Times New Roman"/>
          <w:sz w:val="24"/>
          <w:szCs w:val="24"/>
          <w:lang w:eastAsia="zh-CN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площею 0,0721 га, розташована в селі Комарівка.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3DC3" w:rsidRDefault="00AA3DC3" w:rsidP="00AA3DC3">
      <w:pPr>
        <w:tabs>
          <w:tab w:val="left" w:pos="7812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Сільський голова     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D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A2A"/>
    <w:rsid w:val="00DC717F"/>
    <w:rsid w:val="00DF4F91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2019-03-28T08:27:00Z</dcterms:created>
  <dcterms:modified xsi:type="dcterms:W3CDTF">2019-03-28T08:27:00Z</dcterms:modified>
</cp:coreProperties>
</file>