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28" w:rsidRPr="007701E3" w:rsidRDefault="00786B7E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65662" style="position:absolute;left:0;text-align:left;margin-left:215.85pt;margin-top:5.9pt;width:34pt;height:48.2pt;z-index:25170329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6566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6566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6566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6566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6566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6566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6566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6567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6567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6567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6567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6567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6567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6567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6567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6567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6567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6568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6568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6568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65683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65684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65685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65686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65687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65688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65689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65690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65691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65692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74B28" w:rsidRPr="007701E3" w:rsidRDefault="00774B28" w:rsidP="00774B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4B28" w:rsidRPr="007701E3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44528A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№36</w:t>
      </w:r>
    </w:p>
    <w:p w:rsidR="00774B28" w:rsidRPr="0044528A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28A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28A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28A">
        <w:rPr>
          <w:rFonts w:ascii="Times New Roman" w:hAnsi="Times New Roman" w:cs="Times New Roman"/>
          <w:b/>
          <w:sz w:val="24"/>
          <w:szCs w:val="24"/>
        </w:rPr>
        <w:t>передачі  її у власність  Бондаруку С.А.</w:t>
      </w: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B28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Бондарука С.А., сільська рада  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>ВИРІШИЛА: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  1.Затвердити Бондаруку Сергію Анатолійовичу проект землеустрою щодо відведення земельної ділянки, для ведення особистого селянського господарства, площею 0,0975 га, яка розташована Хмельницька область, Славутський  район, с.Полянь.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  2.Передати Бондаруку Сергію Анатолійовичу, який зареєстрований за адресою:</w:t>
      </w:r>
      <w:r w:rsidR="008B14C2">
        <w:rPr>
          <w:rFonts w:ascii="Times New Roman" w:hAnsi="Times New Roman" w:cs="Times New Roman"/>
          <w:sz w:val="24"/>
          <w:szCs w:val="24"/>
        </w:rPr>
        <w:t>_______</w:t>
      </w:r>
      <w:r w:rsidRPr="0044528A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8B14C2">
        <w:rPr>
          <w:rFonts w:ascii="Times New Roman" w:hAnsi="Times New Roman" w:cs="Times New Roman"/>
          <w:sz w:val="24"/>
          <w:szCs w:val="24"/>
        </w:rPr>
        <w:t>__________</w:t>
      </w:r>
      <w:r w:rsidRPr="0044528A">
        <w:rPr>
          <w:rFonts w:ascii="Times New Roman" w:hAnsi="Times New Roman" w:cs="Times New Roman"/>
          <w:sz w:val="24"/>
          <w:szCs w:val="24"/>
        </w:rPr>
        <w:t xml:space="preserve"> у власність земельну ділянку, площею 0,0975 га, кадастровий номер: 6823986800:01:005:0055, для  ведення особистого селянського господарства, яка розташована Хмельницька область, Славутський  район, с.Полянь.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  3. Бондаруку С.А., якому передана земельна ділянка у власність, посвідчити право власності  в установленому  законом порядку.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В.А.Михалюк </w:t>
      </w: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B14C2" w:rsidRDefault="008B14C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77133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1A81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B3DBE"/>
    <w:rsid w:val="003E190A"/>
    <w:rsid w:val="003E57FE"/>
    <w:rsid w:val="003E5E47"/>
    <w:rsid w:val="003E5F3E"/>
    <w:rsid w:val="003F5F5A"/>
    <w:rsid w:val="004135C8"/>
    <w:rsid w:val="00442923"/>
    <w:rsid w:val="0045155B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B14C2"/>
    <w:rsid w:val="008C3E16"/>
    <w:rsid w:val="008C4630"/>
    <w:rsid w:val="008E2081"/>
    <w:rsid w:val="00901DE4"/>
    <w:rsid w:val="00902D0B"/>
    <w:rsid w:val="009310D4"/>
    <w:rsid w:val="009332A5"/>
    <w:rsid w:val="00944B87"/>
    <w:rsid w:val="00951419"/>
    <w:rsid w:val="009632AC"/>
    <w:rsid w:val="009A274A"/>
    <w:rsid w:val="009B21EB"/>
    <w:rsid w:val="009D1B2F"/>
    <w:rsid w:val="009E66F2"/>
    <w:rsid w:val="009F03AE"/>
    <w:rsid w:val="009F280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34DE"/>
    <w:rsid w:val="00B470E0"/>
    <w:rsid w:val="00BB0063"/>
    <w:rsid w:val="00BB254B"/>
    <w:rsid w:val="00BC6E13"/>
    <w:rsid w:val="00BE345B"/>
    <w:rsid w:val="00BE3E63"/>
    <w:rsid w:val="00BE6174"/>
    <w:rsid w:val="00BF39D4"/>
    <w:rsid w:val="00BF3AD6"/>
    <w:rsid w:val="00C10B8B"/>
    <w:rsid w:val="00C163E3"/>
    <w:rsid w:val="00C4437F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2EDB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2019-05-15T06:18:00Z</dcterms:created>
  <dcterms:modified xsi:type="dcterms:W3CDTF">2019-05-15T06:18:00Z</dcterms:modified>
</cp:coreProperties>
</file>