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E0272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</w:t>
      </w:r>
      <w:r w:rsidR="00F71ED0">
        <w:rPr>
          <w:rFonts w:ascii="Times New Roman" w:eastAsia="Arial Unicode MS" w:hAnsi="Times New Roman" w:cs="Times New Roman"/>
          <w:color w:val="FF0000"/>
          <w:sz w:val="24"/>
          <w:szCs w:val="24"/>
        </w:rPr>
        <w:t>РОЕКТ</w:t>
      </w: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22563">
        <w:pict>
          <v:group id="Группа 1090" o:spid="_x0000_s1429" style="position:absolute;left:0;text-align:left;margin-left:215.85pt;margin-top:5.9pt;width:34pt;height:48.2pt;z-index:25166848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">
            <v:shape id="Freeform 3" o:spid="_x0000_s143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ZQr4A&#10;AADdAAAADwAAAGRycy9kb3ducmV2LnhtbERPyQrCMBC9C/5DGMGbpiq4VKOIqHgQxO0+NGNbbCal&#10;iVr/3giCt3m8dWaL2hTiSZXLLSvodSMQxInVOacKLudNZwzCeWSNhWVS8CYHi3mzMcNY2xcf6Xny&#10;qQgh7GJUkHlfxlK6JCODrmtL4sDdbGXQB1ilUlf4CuGmkP0oGkqDOYeGDEtaZZTcTw+jwA62u/01&#10;7R8Hax55Xh7Gt2u9V6rdqpdTEJ5q/xf/3Dsd5keTHny/CS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07GU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3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9DO8UA&#10;AADdAAAADwAAAGRycy9kb3ducmV2LnhtbERPS2sCMRC+C/0PYQpepGbrwcfWKEXYtvZQUAu9Dptx&#10;s3YzWZKoq7/eCIXe5uN7znzZ2UacyIfasYLnYQaCuHS65krB9654moIIEVlj45gUXCjAcvHQm2Ou&#10;3Zk3dNrGSqQQDjkqMDG2uZShNGQxDF1LnLi98xZjgr6S2uM5hdtGjrJsLC3WnBoMtrQyVP5uj1bB&#10;ofgyP6vJ9c0PZhu6DorP92Y9Vqr/2L2+gIjUxX/xn/tDp/nZbAT3b9IJ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/0M7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3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E38MA&#10;AADdAAAADwAAAGRycy9kb3ducmV2LnhtbESP3YrCMBCF74V9hzAL3oimKoh2jSKiIt6IPw8wNGNT&#10;tpmUJtr69kYQvJvhnDnfmfmytaV4UO0LxwqGgwQEceZ0wbmC62Xbn4LwAVlj6ZgUPMnDcvHTmWOq&#10;XcMnepxDLmII+xQVmBCqVEqfGbLoB64ijtrN1RZDXOtc6hqbGG5LOUqSibRYcCQYrGhtKPs/322E&#10;HMd4PNyay3bXYoObg+He6qRU97dd/YEI1Iav+XO917F+MhvD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uE3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3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JC8QA&#10;AADdAAAADwAAAGRycy9kb3ducmV2LnhtbERPTUsDMRC9C/6HMIK3NmuptV2bFqkKUvBgLRRvw2a6&#10;u7iZhGTsrv/eFAre5vE+Z7keXKdOFFPr2cDduABFXHnbcm1g//k6moNKgmyx80wGfinBenV9tcTS&#10;+p4/6LSTWuUQTiUaaERCqXWqGnKYxj4QZ+7oo0PJMNbaRuxzuOv0pChm2mHLuaHBQJuGqu/djzPw&#10;3r+E7cPs/hi+4nSi07OVw0aMub0Znh5BCQ3yL76432yeXyymcP4mn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5yQ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3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65MMYA&#10;AADdAAAADwAAAGRycy9kb3ducmV2LnhtbESPzWrDMBCE74W8g9hALyWR09LSOJFNCHUJvoT8PMBi&#10;bSwTa2UsJXbfvioEettlZuebXeejbcWdet84VrCYJyCIK6cbrhWcT8XsE4QPyBpbx6Tghzzk2eRp&#10;jal2Ax/ofgy1iCHsU1RgQuhSKX1lyKKfu444ahfXWwxx7WupexxiuG3la5J8SIsNR4LBjraGquvx&#10;ZiNk/4b78jKciu8RB/wqDb9sDko9T8fNCkSgMfybH9c7Hesny3f4+yaO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65M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3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fy58QA&#10;AADdAAAADwAAAGRycy9kb3ducmV2LnhtbERPTUsDMRC9C/6HMIXebLZFV12bFqkKIvRgLRRvw2a6&#10;u7iZhGTaXf+9EQRv83ifs1yPrldniqnzbGA+K0AR19523BjYf7xc3YFKgmyx90wGvinBenV5scTK&#10;+oHf6byTRuUQThUaaEVCpXWqW3KYZj4QZ+7oo0PJMDbaRhxyuOv1oihK7bDj3NBioE1L9dfu5Axs&#10;h+fwdlveHMNnvF7o9GTlsBFjppPx8QGU0Cj/4j/3q83zi/sSfr/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n8u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3AsUA&#10;AADdAAAADwAAAGRycy9kb3ducmV2LnhtbERP22oCMRB9L/QfwhT6UjTbllZdjVILQcGCeAFfh824&#10;u3QzWZLUXf/eFAp9m8O5zmzR20ZcyIfasYLnYQaCuHCm5lLB8aAHYxAhIhtsHJOCKwVYzO/vZpgb&#10;1/GOLvtYihTCIUcFVYxtLmUoKrIYhq4lTtzZeYsxQV9K47FL4baRL1n2Li3WnBoqbOmzouJ7/2MV&#10;LLdd+eqfimXvNufV6U1ro7+0Uo8P/ccURKQ+/ov/3GuT5meTEfx+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/cC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3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5NcUA&#10;AADdAAAADwAAAGRycy9kb3ducmV2LnhtbESPQW/CMAyF75P2HyJP2m2koDGxQkBoUyU07TLYD7Aa&#10;0xQap0pCKf9+PiDtZus9v/d5tRl9pwaKqQ1sYDopQBHXwbbcGPg9VC8LUCkjW+wCk4EbJdisHx9W&#10;WNpw5R8a9rlREsKpRAMu577UOtWOPKZJ6IlFO4boMcsaG20jXiXcd3pWFG/aY8vS4LCnD0f1eX/x&#10;Bqqv2fdwvthYhe346mnuTotPZ8zz07hdgso05n/z/XpnBb94F1z5Rk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TDk1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3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jG68QA&#10;AADdAAAADwAAAGRycy9kb3ducmV2LnhtbERP22oCMRB9L/QfwhR8KZptpaKrUWohWKggXsDXYTPu&#10;Lm4mSxLd7d83hULf5nCus1j1thF38qF2rOBllIEgLpypuVRwOurhFESIyAYbx6TgmwKslo8PC8yN&#10;63hP90MsRQrhkKOCKsY2lzIUFVkMI9cSJ+7ivMWYoC+l8dilcNvI1yybSIs1p4YKW/qoqLgeblbB&#10;eteVY/9crHv3ddmc37Q2equVGjz173MQkfr4L/5zf5o0P5vN4PebdIJ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4xu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3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GvKcQA&#10;AADdAAAADwAAAGRycy9kb3ducmV2LnhtbESPQWsCMRCF74X+hzCF3mpWqSJbo0jLQhEvan/AsJlu&#10;tm4mSxLX7b93DoK3Gd6b975ZbUbfqYFiagMbmE4KUMR1sC03Bn5O1dsSVMrIFrvAZOCfEmzWz08r&#10;LG248oGGY26UhHAq0YDLuS+1TrUjj2kSemLRfkP0mGWNjbYRrxLuOz0rioX22LI0OOzp01F9Pl68&#10;gWo32w/ni41V2I7vnubub/nljHl9GbcfoDKN+WG+X39bwZ8Wwi/fyAh6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Rry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4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QlL8A&#10;AADdAAAADwAAAGRycy9kb3ducmV2LnhtbERP24rCMBB9X/Afwgi+rUm9IdUoIijr41Y/YGjGtthM&#10;ahNt/XuzIOzbHM511tve1uJJra8ca0jGCgRx7kzFhYbL+fC9BOEDssHaMWl4kYftZvC1xtS4jn/p&#10;mYVCxBD2KWooQ2hSKX1ekkU/dg1x5K6utRgibAtpWuxiuK3lRKmFtFhxbCixoX1J+S17WA2zV3e8&#10;Z/ObOhhLyWnanDjkc61Hw363AhGoD//ij/vHxPmJSuDvm3iC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J2BCU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4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iX/8EA&#10;AADdAAAADwAAAGRycy9kb3ducmV2LnhtbERPS4vCMBC+C/6HMII3Te1B1q6piKKIp7Xb3fPQTB/Y&#10;TEoTtf77zYLgbT6+56w3g2nFnXrXWFawmEcgiAurG64U5N+H2QcI55E1tpZJwZMcbNLxaI2Jtg++&#10;0D3zlQgh7BJUUHvfJVK6oiaDbm474sCVtjfoA+wrqXt8hHDTyjiKltJgw6Ghxo52NRXX7GYU3Ja/&#10;cc7lWX9l++dxtT9snfyplJpOhu0nCE+Df4tf7pMO8xdRDP/fhBNk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CYl//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4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dNY8UA&#10;AADdAAAADwAAAGRycy9kb3ducmV2LnhtbERPTWvCQBC9F/wPyxR6qxtNCRpdgxYKtgelVg/exuw0&#10;iWZn0+yq8d+7hUJv83ifM806U4sLta6yrGDQj0AQ51ZXXCjYfr09j0A4j6yxtkwKbuQgm/Uepphq&#10;e+VPumx8IUIIuxQVlN43qZQuL8mg69uGOHDftjXoA2wLqVu8hnBTy2EUJdJgxaGhxIZeS8pPm7NR&#10;sFuPkvF68f5y/FgdMDb6Z6+rRKmnx24+AeGp8//iP/dSh/mDKIbfb8IJcn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d01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4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YX5MEA&#10;AADdAAAADwAAAGRycy9kb3ducmV2LnhtbERPy6rCMBDdC/5DGMGdpj4QqUZRL+rFlS9wOzRjW2wm&#10;pcnV6tebC4K7OZznTOe1KcSdKpdbVtDrRiCIE6tzThWcT+vOGITzyBoLy6TgSQ7ms2ZjirG2Dz7Q&#10;/ehTEULYxagg876MpXRJRgZd15bEgbvayqAPsEqlrvARwk0h+1E0kgZzDg0ZlrTKKLkd/4yC1+iC&#10;e7ftL38G2tNzON7Y3X6jVLtVLyYgPNX+K/64f3WY34uG8P9NOEHO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mF+T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4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Lhx8EA&#10;AADdAAAADwAAAGRycy9kb3ducmV2LnhtbERPzYrCMBC+L/gOYQRva6rootUoIgre1OoDDM2YFptJ&#10;baLWffqNIOxtPr7fmS9bW4kHNb50rGDQT0AQ506XbBScT9vvCQgfkDVWjknBizwsF52vOabaPflI&#10;jywYEUPYp6igCKFOpfR5QRZ939XEkbu4xmKIsDFSN/iM4baSwyT5kRZLjg0F1rQuKL9md6vg5oZj&#10;3WYb3F8300NpzOj2exwp1eu2qxmIQG34F3/cOx3nD5IxvL+JJ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y4c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4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H12MMA&#10;AADdAAAADwAAAGRycy9kb3ducmV2LnhtbERPPW/CMBDdK/EfrEPqVpy0ahpCDKKVKrECHRgP+0gC&#10;8TnELqT99RipUrd7ep9XLgbbigv1vnGsIJ0kIIi1Mw1XCr62n085CB+QDbaOScEPeVjMRw8lFsZd&#10;eU2XTahEDGFfoII6hK6Q0uuaLPqJ64gjd3C9xRBhX0nT4zWG21Y+J0kmLTYcG2rs6KMmfdp8WwWr&#10;Zk+vmT5Mbf6u17vfc3h5OxqlHsfDcgYi0BD+xX/ulYnz0ySD+zfxBDm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4H12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4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Sjt8UA&#10;AADdAAAADwAAAGRycy9kb3ducmV2LnhtbERPXWsCMRB8L/gfwgp9q4k+1HoaRYVCi63gB/q6XNbL&#10;4WVzXNLz/PdNoeDb7M7OzM5s0blKtNSE0rOG4UCBIM69KbnQcDy8v7yBCBHZYOWZNNwpwGLee5ph&#10;ZvyNd9TuYyGSCYcMNdgY60zKkFtyGAa+Jk7cxTcOYxqbQpoGb8ncVXKk1Kt0WHJKsFjT2lJ+3f84&#10;DS1u7+psV9+Tz/IrH21Xp41Je/3c75ZTEJG6+Dj+V3+Y9P5QjeGvTYI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xKO3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4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CJpcMA&#10;AADdAAAADwAAAGRycy9kb3ducmV2LnhtbESPQU/DMAyF70j8h8hI3Fi6HhAqyyaENMQRCgeOXuM1&#10;HY1dJWEt/Hp8QOJm6z2/93mzW+JozpTyIOxgvarAEHfiB+4dvL/tb+7A5ILscRQmB9+UYbe9vNhg&#10;42XmVzq3pTcawrlBB6GUqbE2d4Ei5pVMxKodJUUsuqbe+oSzhsfR1lV1ayMOrA0BJ3oM1H22X9HB&#10;/NQdTvXxw4efNMm+fZFTPYpz11fLwz2YQkv5N/9dP3vFX1eKq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CJp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4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dqmcQA&#10;AADdAAAADwAAAGRycy9kb3ducmV2LnhtbERPS2vCQBC+F/wPywi91U08tBpdg9UKpVSKr/uYHZPY&#10;3dmQ3Wr6712h0Nt8fM+Z5p014kKtrx0rSAcJCOLC6ZpLBfvd6mkEwgdkjcYxKfglD/ms9zDFTLsr&#10;b+iyDaWIIewzVFCF0GRS+qIii37gGuLInVxrMUTYllK3eI3h1shhkjxLizXHhgobWlRUfG9/rILV&#10;19Kch+vN/CDD4u3laEYfr8tPpR773XwCIlAX/sV/7ncd56fJGO7fxBPk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Hapn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4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OYYMcA&#10;AADdAAAADwAAAGRycy9kb3ducmV2LnhtbESPQWvCQBCF70L/wzKFXqRu0qJIdJUiiBYUWi14HbPT&#10;JJidDdltTP+9cxC8zfDevPfNfNm7WnXUhsqzgXSUgCLOva24MPBzXL9OQYWIbLH2TAb+KcBy8TSY&#10;Y2b9lb+pO8RCSQiHDA2UMTaZ1iEvyWEY+YZYtF/fOoyytoW2LV4l3NX6LUkm2mHF0lBiQ6uS8svh&#10;zxnovnbnYtuF5vMyHYbx+3mz2duTMS/P/ccMVKQ+Psz3660V/DQVfvlGRt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kDmG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5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5BMsYA&#10;AADdAAAADwAAAGRycy9kb3ducmV2LnhtbERPwWrCQBC9C/2HZQq9mY3SFo3ZSBUEL4VqPehtzI5J&#10;MDub7q6a9uu7BaHvNMOb9968fN6bVlzJ+cayglGSgiAurW64UrD7XA0nIHxA1thaJgXf5GFePAxy&#10;zLS98Yau21CJaMI+QwV1CF0mpS9rMugT2xFH7mSdwRBXV0nt8BbNTSvHafoqDTYcE2rsaFlTed5e&#10;jILFdLL4+njm95/N8UCH/fH8MnapUk+P/dsMRKA+/B/f1Wsd34+AvzZxBFn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5BMsYAAADdAAAADwAAAAAAAAAAAAAAAACYAgAAZHJz&#10;L2Rvd25yZXYueG1sUEsFBgAAAAAEAAQA9QAAAIsDAAAAAA==&#10;" fillcolor="black" stroked="f">
              <v:textbox style="mso-next-textbox:#Rectangle 2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5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UcS8UA&#10;AADdAAAADwAAAGRycy9kb3ducmV2LnhtbERPS2vCQBC+C/6HZQRvukmgIqmr1EdB0B60PfQ4zU6T&#10;JdnZkF019td3C0Jv8/E9Z7HqbSOu1HnjWEE6TUAQF04bLhV8vL9O5iB8QNbYOCYFd/KwWg4HC8y1&#10;u/GJrudQihjCPkcFVQhtLqUvKrLop64ljty36yyGCLtS6g5vMdw2MkuSmbRoODZU2NKmoqI+X6yC&#10;z8PMzE+Gsq/jz3qnj0/1+m1bKzUe9S/PIAL14V/8cO91nJ+mGfx9E0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FRxL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5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yHZcMA&#10;AADdAAAADwAAAGRycy9kb3ducmV2LnhtbERPTWsCMRC9F/ofwhS8aXYriKxGEUvRSw9VS6/DZtys&#10;u5lsk6irv94UCr3N433OfNnbVlzIh9qxgnyUgSAuna65UnDYvw+nIEJE1tg6JgU3CrBcPD/NsdDu&#10;yp902cVKpBAOBSowMXaFlKE0ZDGMXEecuKPzFmOCvpLa4zWF21a+ZtlEWqw5NRjsaG2obHZnq8Cv&#10;vt+aO5+/muz+cQubU/8zRaPU4KVfzUBE6uO/+M+91Wl+no/h95t0gl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yHZ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5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G6o8MA&#10;AADdAAAADwAAAGRycy9kb3ducmV2LnhtbERP22rCQBB9L/gPywh9KXUTKdWmriKCUFAKXj5gmp0m&#10;obuzITtq9Ou7hYJvczjXmS1679SZutgENpCPMlDEZbANVwaOh/XzFFQUZIsuMBm4UoTFfPAww8KG&#10;C+/ovJdKpRCOBRqoRdpC61jW5DGOQkucuO/QeZQEu0rbDi8p3Ds9zrJX7bHh1FBjS6uayp/9yRtw&#10;4y/3tpnErVyPepvdvOyePq0xj8N++Q5KqJe7+N/9YdP8PH+Bv2/SCXr+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wG6o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5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EQfMQA&#10;AADdAAAADwAAAGRycy9kb3ducmV2LnhtbERPTWvCQBC9C/0PyxR6002EFkldxVaEXHowRryO2Wk2&#10;uDsbsltN++vdQqG3ebzPWa5HZ8WVhtB5VpDPMhDEjdcdtwrqw266ABEiskbrmRR8U4D16mGyxEL7&#10;G+/pWsVWpBAOBSowMfaFlKEx5DDMfE+cuE8/OIwJDq3UA95SuLNynmUv0mHHqcFgT++Gmkv15RRs&#10;q97O69K8hdPx43y25c+OTlulnh7HzSuISGP8F/+5S53m5/kz/H6TT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BEHz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5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TBusEA&#10;AADdAAAADwAAAGRycy9kb3ducmV2LnhtbERPTYvCMBC9L+x/CLPgbU3qobtUo4goCHvS1YO3IRnb&#10;ajMpTdbWf28WBG/zeJ8zWwyuETfqQu1ZQzZWIIiNtzWXGg6/m89vECEiW2w8k4Y7BVjM399mWFjf&#10;845u+1iKFMKhQA1VjG0hZTAVOQxj3xIn7uw7hzHBrpS2wz6Fu0ZOlMqlw5pTQ4UtrSoy1/2f03DZ&#10;yB9vFJrj4dhv7ddpnVOjtB59DMspiEhDfImf7q1N87Msh/9v0gly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Ewbr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5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HGD8QA&#10;AADdAAAADwAAAGRycy9kb3ducmV2LnhtbERPTWvCQBC9F/wPywje6iYKrUQ3QYVCafFQLeJxzI5J&#10;SHY27K6a/nu3UOhtHu9zVsVgOnEj5xvLCtJpAoK4tLrhSsH34e15AcIHZI2dZVLwQx6KfPS0wkzb&#10;O3/RbR8qEUPYZ6igDqHPpPRlTQb91PbEkbtYZzBE6CqpHd5juOnkLElepMGGY0ONPW1rKtv91Sg4&#10;XT/5spt/rN0mHO1w8O3svGiVmoyH9RJEoCH8i//c7zrOT9NX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Rxg/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5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Tor8gA&#10;AADdAAAADwAAAGRycy9kb3ducmV2LnhtbESPQW/CMAyF75P4D5GRdhtp0TaxQkBj0iQuk4DtMG6m&#10;MW1F43RJgG6/Hh8mcbP1nt/7PFv0rlVnCrHxbCAfZaCIS28brgx8fb4/TEDFhGyx9UwGfinCYj64&#10;m2Fh/YU3dN6mSkkIxwIN1Cl1hdaxrMlhHPmOWLSDDw6TrKHSNuBFwl2rx1n2rB02LA01dvRWU3nc&#10;npyB5ctk+bN+5I+/zX5Hu+/98WkcMmPuh/3rFFSiPt3M/9crK/h5LrjyjYy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1OivyAAAAN0AAAAPAAAAAAAAAAAAAAAAAJgCAABk&#10;cnMvZG93bnJldi54bWxQSwUGAAAAAAQABAD1AAAAjQMAAAAA&#10;" fillcolor="black" stroked="f">
              <v:textbox style="mso-next-textbox:#Rectangle 3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5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S3NcMA&#10;AADdAAAADwAAAGRycy9kb3ducmV2LnhtbERPS0sDMRC+C/0PYQRvNrsKYrdNy1IoiqftQ7xON9PN&#10;4mayJDFd/70RBG/z8T1ntZnsIBL50DtWUM4LEMSt0z13Ck7H3f0ziBCRNQ6OScE3BdisZzcrrLS7&#10;8p7SIXYih3CoUIGJcaykDK0hi2HuRuLMXZy3GDP0ndQerzncDvKhKJ6kxZ5zg8GRtobaz8OXVZDO&#10;26Z+TB/J7N983XnXvLyfG6Xubqd6CSLSFP/Ff+5XneeX5QJ+v8kny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uS3N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5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058cA&#10;AADdAAAADwAAAGRycy9kb3ducmV2LnhtbESPQU/DMAyF70j8h8hI3FjaHSbolk3TBBNwAQrSdrQa&#10;r6nWOFWTdWW/fj4gcbP1nt/7vFiNvlUD9bEJbCCfZKCIq2Abrg38fL88PIKKCdliG5gM/FKE1fL2&#10;ZoGFDWf+oqFMtZIQjgUacCl1hdaxcuQxTkJHLNoh9B6TrH2tbY9nCfetnmbZTHtsWBocdrRxVB3L&#10;kzcQ883z7t1fnob91vFH+eZmn7Uz5v5uXM9BJRrTv/nv+tUKfj4VfvlGRt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U1NOf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1ED0" w:rsidRDefault="00F71ED0" w:rsidP="00F71E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14.05.2019р.                                Крупець                                        №_____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Про розгляд проекту рішення 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«Провстановлення ставок та пільг із 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сплати земельного податку на  2020рік»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Керуючись абзацами другим і третім пункту 284.1 статті 284 Податкового кодексу України та пунктом 24 частини першої статті 26 Закону України “Про місцеве самоврядування в Україні”,  сільська рада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24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 Установити на території  Крупецької сільської  ради: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1) ставки земельного податку згідно з додатком 1;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2) пільги для фізичних та юридичних осіб, надані відповідно до пункту 284.1 статті 284 Податкового кодексу України, за переліком згідно з додатком 2.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 Оприлюднити рішення в засобах масової інформації або в інший можливий спосіб.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000000"/>
          <w:sz w:val="24"/>
          <w:szCs w:val="24"/>
        </w:rPr>
        <w:t xml:space="preserve">          3. Контроль за виконанням рішення покласти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4. Рішення  № 12 від 25.06.2018 року та рішення №22 від 22.12.2018 року  визнати таким, що втратило чинність.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Сільський голова                                                                          Михалюк В.А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1F02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2019-05-11T07:20:00Z</dcterms:created>
  <dcterms:modified xsi:type="dcterms:W3CDTF">2019-05-11T07:20:00Z</dcterms:modified>
</cp:coreProperties>
</file>