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6F2" w:rsidRDefault="00A936F2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74B28" w:rsidRPr="007701E3" w:rsidRDefault="00786B7E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86B7E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65631" style="position:absolute;left:0;text-align:left;margin-left:215.85pt;margin-top:5.9pt;width:34pt;height:48.2pt;z-index:25170227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6563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6563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6563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6563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6563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6563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6563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6563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6564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6564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6564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6564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6564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6564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6564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6564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6564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6564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6565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6565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65652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65653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65654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65655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65656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65657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65658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65659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65660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65661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74B28" w:rsidRPr="007701E3" w:rsidRDefault="00774B28" w:rsidP="00774B2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74B28" w:rsidRPr="007701E3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4B28" w:rsidRPr="000A3634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14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№35</w:t>
      </w:r>
    </w:p>
    <w:p w:rsidR="00774B28" w:rsidRPr="000A3634" w:rsidRDefault="00774B28" w:rsidP="00774B28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4B28" w:rsidRPr="00EA0316" w:rsidRDefault="00774B28" w:rsidP="00774B28">
      <w:pPr>
        <w:tabs>
          <w:tab w:val="left" w:pos="2160"/>
        </w:tabs>
        <w:rPr>
          <w:rFonts w:ascii="Times New Roman" w:hAnsi="Times New Roman" w:cs="Times New Roman"/>
        </w:rPr>
      </w:pPr>
    </w:p>
    <w:p w:rsidR="00774B28" w:rsidRPr="0044528A" w:rsidRDefault="00774B28" w:rsidP="00774B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28A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774B28" w:rsidRPr="0044528A" w:rsidRDefault="00774B28" w:rsidP="00774B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28A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774B28" w:rsidRPr="0044528A" w:rsidRDefault="00774B28" w:rsidP="00774B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28A">
        <w:rPr>
          <w:rFonts w:ascii="Times New Roman" w:hAnsi="Times New Roman" w:cs="Times New Roman"/>
          <w:b/>
          <w:sz w:val="24"/>
          <w:szCs w:val="24"/>
        </w:rPr>
        <w:t>передачі  її у власність  Семенюк Т.С.</w:t>
      </w:r>
    </w:p>
    <w:p w:rsidR="00774B28" w:rsidRPr="0044528A" w:rsidRDefault="00774B28" w:rsidP="00774B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B28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 Семенюк Т.С., сільська рада  </w:t>
      </w: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>ВИРІШИЛА:</w:t>
      </w: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 xml:space="preserve">          1.Затвердити Семенюк Тетяні Сергіївні проект землеустрою щодо відведення земельної ділянки, для ведення особистого селянського господарства, площею 0,2855 га, яка розташована Хмельницька область, Славутський  район, с.Колом’є.</w:t>
      </w: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 xml:space="preserve">          2.Передати Семенюк Тетя</w:t>
      </w:r>
      <w:r>
        <w:rPr>
          <w:rFonts w:ascii="Times New Roman" w:hAnsi="Times New Roman" w:cs="Times New Roman"/>
          <w:sz w:val="24"/>
          <w:szCs w:val="24"/>
        </w:rPr>
        <w:t>ні Сергіївні, яка зареєстрована</w:t>
      </w:r>
      <w:r w:rsidRPr="0044528A">
        <w:rPr>
          <w:rFonts w:ascii="Times New Roman" w:hAnsi="Times New Roman" w:cs="Times New Roman"/>
          <w:sz w:val="24"/>
          <w:szCs w:val="24"/>
        </w:rPr>
        <w:t xml:space="preserve"> за адресою:</w:t>
      </w:r>
      <w:r w:rsidR="0045155B">
        <w:rPr>
          <w:rFonts w:ascii="Times New Roman" w:hAnsi="Times New Roman" w:cs="Times New Roman"/>
          <w:sz w:val="24"/>
          <w:szCs w:val="24"/>
        </w:rPr>
        <w:t>________________</w:t>
      </w:r>
      <w:r w:rsidRPr="0044528A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45155B">
        <w:rPr>
          <w:rFonts w:ascii="Times New Roman" w:hAnsi="Times New Roman" w:cs="Times New Roman"/>
          <w:sz w:val="24"/>
          <w:szCs w:val="24"/>
        </w:rPr>
        <w:t>_______________</w:t>
      </w:r>
      <w:r w:rsidRPr="0044528A">
        <w:rPr>
          <w:rFonts w:ascii="Times New Roman" w:hAnsi="Times New Roman" w:cs="Times New Roman"/>
          <w:sz w:val="24"/>
          <w:szCs w:val="24"/>
        </w:rPr>
        <w:t>, у власність земельну ділянку, площею 0,2855 га, кадастровий номер: 6823986800:02:014:0016, для  ведення особистого селянського господарства, яка розташована Хмельницька область, Славутський  район, с.Колом’є.</w:t>
      </w: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 xml:space="preserve">          3. Семенюк Т.С., якій передана земельна ділянка у власність, посвідчити право власності  в установленому  законом порядку.</w:t>
      </w:r>
    </w:p>
    <w:p w:rsidR="00774B28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74B28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44528A" w:rsidRDefault="00774B28" w:rsidP="00774B28">
      <w:pPr>
        <w:spacing w:after="0"/>
        <w:rPr>
          <w:rFonts w:ascii="Times New Roman" w:hAnsi="Times New Roman" w:cs="Times New Roman"/>
        </w:rPr>
      </w:pPr>
      <w:r w:rsidRPr="00EA0316">
        <w:rPr>
          <w:rFonts w:ascii="Times New Roman" w:hAnsi="Times New Roman" w:cs="Times New Roman"/>
        </w:rPr>
        <w:t xml:space="preserve">Сільський   голова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EA0316">
        <w:rPr>
          <w:rFonts w:ascii="Times New Roman" w:hAnsi="Times New Roman" w:cs="Times New Roman"/>
        </w:rPr>
        <w:t xml:space="preserve">В.А.Михалюк </w:t>
      </w:r>
    </w:p>
    <w:p w:rsidR="00774B28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C613F"/>
    <w:rsid w:val="000E2C75"/>
    <w:rsid w:val="000E5F4D"/>
    <w:rsid w:val="00106E39"/>
    <w:rsid w:val="00107879"/>
    <w:rsid w:val="00140C8B"/>
    <w:rsid w:val="00177133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1A81"/>
    <w:rsid w:val="00293DD7"/>
    <w:rsid w:val="002A085B"/>
    <w:rsid w:val="002A52D1"/>
    <w:rsid w:val="002C27A6"/>
    <w:rsid w:val="002F3029"/>
    <w:rsid w:val="003069D7"/>
    <w:rsid w:val="003145B4"/>
    <w:rsid w:val="00375C60"/>
    <w:rsid w:val="00380D83"/>
    <w:rsid w:val="00396BED"/>
    <w:rsid w:val="003B3DBE"/>
    <w:rsid w:val="003E190A"/>
    <w:rsid w:val="003E57FE"/>
    <w:rsid w:val="003E5E47"/>
    <w:rsid w:val="003E5F3E"/>
    <w:rsid w:val="003F5F5A"/>
    <w:rsid w:val="004135C8"/>
    <w:rsid w:val="00442923"/>
    <w:rsid w:val="0045155B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BBF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626B5"/>
    <w:rsid w:val="006A1528"/>
    <w:rsid w:val="006E6404"/>
    <w:rsid w:val="00750454"/>
    <w:rsid w:val="0075496A"/>
    <w:rsid w:val="00771468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60F6E"/>
    <w:rsid w:val="00876747"/>
    <w:rsid w:val="008815EC"/>
    <w:rsid w:val="00883282"/>
    <w:rsid w:val="008965CE"/>
    <w:rsid w:val="008C3E16"/>
    <w:rsid w:val="008C4630"/>
    <w:rsid w:val="008E2081"/>
    <w:rsid w:val="00901DE4"/>
    <w:rsid w:val="00902D0B"/>
    <w:rsid w:val="009310D4"/>
    <w:rsid w:val="009332A5"/>
    <w:rsid w:val="00944B87"/>
    <w:rsid w:val="00951419"/>
    <w:rsid w:val="009632AC"/>
    <w:rsid w:val="009A274A"/>
    <w:rsid w:val="009B21EB"/>
    <w:rsid w:val="009D1B2F"/>
    <w:rsid w:val="009E66F2"/>
    <w:rsid w:val="009F03AE"/>
    <w:rsid w:val="009F280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34DE"/>
    <w:rsid w:val="00B470E0"/>
    <w:rsid w:val="00BB0063"/>
    <w:rsid w:val="00BB254B"/>
    <w:rsid w:val="00BC6E13"/>
    <w:rsid w:val="00BE345B"/>
    <w:rsid w:val="00BE3E63"/>
    <w:rsid w:val="00BE6174"/>
    <w:rsid w:val="00BF39D4"/>
    <w:rsid w:val="00BF3AD6"/>
    <w:rsid w:val="00C10B8B"/>
    <w:rsid w:val="00C163E3"/>
    <w:rsid w:val="00C4437F"/>
    <w:rsid w:val="00C54A32"/>
    <w:rsid w:val="00C938B9"/>
    <w:rsid w:val="00CD0478"/>
    <w:rsid w:val="00CE1106"/>
    <w:rsid w:val="00CF1BBF"/>
    <w:rsid w:val="00D10247"/>
    <w:rsid w:val="00D104B4"/>
    <w:rsid w:val="00D769E3"/>
    <w:rsid w:val="00D8161A"/>
    <w:rsid w:val="00D8483E"/>
    <w:rsid w:val="00DB1A2A"/>
    <w:rsid w:val="00DB1AFD"/>
    <w:rsid w:val="00DB51CE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D2EDB"/>
    <w:rsid w:val="00ED6A25"/>
    <w:rsid w:val="00EE6C06"/>
    <w:rsid w:val="00EF2F95"/>
    <w:rsid w:val="00F15A87"/>
    <w:rsid w:val="00F41781"/>
    <w:rsid w:val="00F62B08"/>
    <w:rsid w:val="00F71ED0"/>
    <w:rsid w:val="00F8162A"/>
    <w:rsid w:val="00F85E47"/>
    <w:rsid w:val="00F93216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2019-05-15T06:17:00Z</dcterms:created>
  <dcterms:modified xsi:type="dcterms:W3CDTF">2019-05-15T06:17:00Z</dcterms:modified>
</cp:coreProperties>
</file>