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6751" style="position:absolute;left:0;text-align:left;margin-left:223.65pt;margin-top:0;width:34.4pt;height:48.3pt;z-index:251704320" coordorigin="3834,994" coordsize="1142,1718">
            <v:shape id="_x0000_s2675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675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675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675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675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675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675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675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676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676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676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676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676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676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676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676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676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676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677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677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6772" style="position:absolute;left:3834;top:1424;width:40;height:748" fillcolor="black" stroked="f"/>
            <v:shape id="_x0000_s26773" style="position:absolute;left:3834;top:2172;width:40;height:163" coordsize="400,1632" path="m400,1615r,9l400,,,,,1624r,8l,1624r,3l1,1632r399,-17xe" fillcolor="black" stroked="f">
              <v:path arrowok="t"/>
            </v:shape>
            <v:shape id="_x0000_s2677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677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677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677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677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6779" style="position:absolute;left:4405;top:994;width:551;height:40" fillcolor="black" stroked="f"/>
            <v:shape id="_x0000_s26780" style="position:absolute;left:3834;top:994;width:571;height:40" coordsize="5711,400" path="m400,200l201,400r5510,l5711,,201,,,200,201,,,,,200r400,xe" fillcolor="black" stroked="f">
              <v:path arrowok="t"/>
            </v:shape>
            <v:shape id="_x0000_s2678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№13</w:t>
      </w: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гр. Сацькій Ганні Миколаївні за межами населеного пункту на території  Крупецької сільської  ради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розглянувши заяву Сацької Г.М.,  сільська  рада  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1. Надати дозвіл на розробку  технічної  документації із землеустрою щодо встановлення (відновлення) меж земельної  ділянки № </w:t>
      </w:r>
      <w:r w:rsidR="0064468D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 в натурі (на місцевості),   для ведення товарного сільськогосподарського виробництва (рілля),  з метою виділення в натурі належної ½ земельної частки паю 4,3434 га, за межами населеного пункту на території  Крупецької сільської ради спадкоємцю Сацькій Ганні Миколаївні, яка зареєстрований за адресою: </w:t>
      </w:r>
      <w:r w:rsidR="0064468D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64468D">
        <w:rPr>
          <w:rFonts w:ascii="Times New Roman" w:hAnsi="Times New Roman" w:cs="Times New Roman"/>
          <w:sz w:val="24"/>
          <w:szCs w:val="24"/>
        </w:rPr>
        <w:t>______________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Сацькій Г.М., розробити технічну документацію із землеустрою щодо встановлення (відновлення) меж земельної  ділянки   в натурі (на місцевості)  для передачі її у власність та подати на  розгляд сесії сільської ради.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В.А.Михалюк</w:t>
      </w:r>
    </w:p>
    <w:p w:rsidR="007E27DD" w:rsidRDefault="007E27DD" w:rsidP="00BF0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106E39"/>
    <w:rsid w:val="00107879"/>
    <w:rsid w:val="00140C8B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3145B4"/>
    <w:rsid w:val="00396BED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52289"/>
    <w:rsid w:val="00553F96"/>
    <w:rsid w:val="0056460E"/>
    <w:rsid w:val="005671F1"/>
    <w:rsid w:val="005D69E3"/>
    <w:rsid w:val="0061440A"/>
    <w:rsid w:val="00616E88"/>
    <w:rsid w:val="0064468D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41D53"/>
    <w:rsid w:val="00A55425"/>
    <w:rsid w:val="00A662C6"/>
    <w:rsid w:val="00AA3DC3"/>
    <w:rsid w:val="00AC7F01"/>
    <w:rsid w:val="00B00BCF"/>
    <w:rsid w:val="00B065E5"/>
    <w:rsid w:val="00B470E0"/>
    <w:rsid w:val="00BE6174"/>
    <w:rsid w:val="00BF08AA"/>
    <w:rsid w:val="00BF39D4"/>
    <w:rsid w:val="00C10B8B"/>
    <w:rsid w:val="00C54A32"/>
    <w:rsid w:val="00C938B9"/>
    <w:rsid w:val="00CF1BBF"/>
    <w:rsid w:val="00D10247"/>
    <w:rsid w:val="00DB1A2A"/>
    <w:rsid w:val="00E638A3"/>
    <w:rsid w:val="00F921D7"/>
    <w:rsid w:val="00FD2F5B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1531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2019-03-28T08:00:00Z</dcterms:created>
  <dcterms:modified xsi:type="dcterms:W3CDTF">2019-03-28T08:00:00Z</dcterms:modified>
</cp:coreProperties>
</file>