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752" behindDoc="0" locked="0" layoutInCell="1" allowOverlap="1" wp14:anchorId="351F983C" wp14:editId="181FF364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0" name="Рисунок 10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                                                Крупець                                                           №36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присвоєння поштової адреси об’єкту незавершеного будівництва  </w:t>
      </w:r>
    </w:p>
    <w:p w:rsidR="00B871DD" w:rsidRDefault="00B871DD" w:rsidP="00B871DD">
      <w:pPr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забудовником якого є </w:t>
      </w:r>
      <w:proofErr w:type="spellStart"/>
      <w:r>
        <w:rPr>
          <w:rFonts w:ascii="Times New Roman" w:hAnsi="Times New Roman"/>
          <w:b/>
          <w:sz w:val="24"/>
          <w:szCs w:val="24"/>
        </w:rPr>
        <w:t>Форсюк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В.В.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pStyle w:val="afb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підпункту 2 пункту «б» статті 31 Закону України «Про місцеве самоврядування в Україні», з метою розгляду звернення </w:t>
      </w:r>
      <w:proofErr w:type="spellStart"/>
      <w:r>
        <w:rPr>
          <w:rFonts w:ascii="Times New Roman" w:hAnsi="Times New Roman"/>
          <w:sz w:val="24"/>
          <w:szCs w:val="24"/>
        </w:rPr>
        <w:t>Форсюка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Валерія Володимировича від 14 травня 2019 року, виконавчий комітет сільської ради </w:t>
      </w:r>
    </w:p>
    <w:p w:rsidR="00B871DD" w:rsidRDefault="00B871DD" w:rsidP="00B871DD">
      <w:pPr>
        <w:pStyle w:val="afb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B871DD" w:rsidRDefault="00B871DD" w:rsidP="00B871DD">
      <w:pPr>
        <w:tabs>
          <w:tab w:val="num" w:pos="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Присвоїти об’єкту незавершеного будівництва - житловий будинок з господарською будівлею, що розташований на земельній ділянці, площею 0,1263 га, кадастровий номер земельної ділянки 6823986800:02:005:0029, забудовником якого є </w:t>
      </w:r>
      <w:proofErr w:type="spellStart"/>
      <w:r>
        <w:rPr>
          <w:rFonts w:ascii="Times New Roman" w:hAnsi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Валерій Володимирович, таку пош</w:t>
      </w:r>
      <w:r w:rsidR="00FD5C53">
        <w:rPr>
          <w:rFonts w:ascii="Times New Roman" w:hAnsi="Times New Roman"/>
          <w:sz w:val="24"/>
          <w:szCs w:val="24"/>
        </w:rPr>
        <w:t>тову адресу: вулиця 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Хмельницька область. </w:t>
      </w:r>
    </w:p>
    <w:p w:rsidR="00B871DD" w:rsidRDefault="00B871DD" w:rsidP="00B871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Форсюку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В.В. встановити покажчик з назвою вулиці та номером будинку.</w:t>
      </w:r>
    </w:p>
    <w:p w:rsidR="00B871DD" w:rsidRDefault="00B871DD" w:rsidP="00B871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 та начальника відділу комунальної власності, охорони навколишнього середовища та земельних відносин сільської ради (Денисюк Т.В.).  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B871DD" w:rsidRDefault="00B871DD" w:rsidP="00B871DD"/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FE38FB" w:rsidRPr="00B871DD" w:rsidRDefault="00FE38FB" w:rsidP="00B871DD"/>
    <w:sectPr w:rsidR="00FE38FB" w:rsidRPr="00B871DD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52BE8"/>
    <w:rsid w:val="00196ECE"/>
    <w:rsid w:val="001A3663"/>
    <w:rsid w:val="001D014F"/>
    <w:rsid w:val="001E0333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64D76"/>
    <w:rsid w:val="00375C60"/>
    <w:rsid w:val="00380D83"/>
    <w:rsid w:val="003843FC"/>
    <w:rsid w:val="00396BED"/>
    <w:rsid w:val="003C5158"/>
    <w:rsid w:val="003D5EC8"/>
    <w:rsid w:val="003E190A"/>
    <w:rsid w:val="003E57FE"/>
    <w:rsid w:val="003E5E47"/>
    <w:rsid w:val="003F107B"/>
    <w:rsid w:val="003F5F5A"/>
    <w:rsid w:val="004135C8"/>
    <w:rsid w:val="00442923"/>
    <w:rsid w:val="00450109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E43CA"/>
    <w:rsid w:val="009F03AE"/>
    <w:rsid w:val="009F7A38"/>
    <w:rsid w:val="00A11696"/>
    <w:rsid w:val="00A15258"/>
    <w:rsid w:val="00A223E5"/>
    <w:rsid w:val="00A41D53"/>
    <w:rsid w:val="00A55425"/>
    <w:rsid w:val="00A5623F"/>
    <w:rsid w:val="00A60908"/>
    <w:rsid w:val="00AA3DC3"/>
    <w:rsid w:val="00AC7F01"/>
    <w:rsid w:val="00AD1649"/>
    <w:rsid w:val="00B00BCF"/>
    <w:rsid w:val="00B065E5"/>
    <w:rsid w:val="00B1668E"/>
    <w:rsid w:val="00B470E0"/>
    <w:rsid w:val="00B871DD"/>
    <w:rsid w:val="00BB0063"/>
    <w:rsid w:val="00BB254B"/>
    <w:rsid w:val="00BE3E63"/>
    <w:rsid w:val="00BE6174"/>
    <w:rsid w:val="00BF2AA5"/>
    <w:rsid w:val="00BF39D4"/>
    <w:rsid w:val="00C10B8B"/>
    <w:rsid w:val="00C163E3"/>
    <w:rsid w:val="00C3255D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10A5"/>
    <w:rsid w:val="00D8483E"/>
    <w:rsid w:val="00DB1A2A"/>
    <w:rsid w:val="00DC341A"/>
    <w:rsid w:val="00DC4AC3"/>
    <w:rsid w:val="00DD0A76"/>
    <w:rsid w:val="00DE3BBD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D5C53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7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9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8010F-CC31-464D-B7DF-BEA26DAA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cp:lastPrinted>2018-11-15T12:44:00Z</cp:lastPrinted>
  <dcterms:created xsi:type="dcterms:W3CDTF">2019-08-06T05:55:00Z</dcterms:created>
  <dcterms:modified xsi:type="dcterms:W3CDTF">2019-09-23T12:04:00Z</dcterms:modified>
</cp:coreProperties>
</file>