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0E" w:rsidRDefault="0056460E" w:rsidP="0056460E">
      <w:pPr>
        <w:rPr>
          <w:rFonts w:ascii="Times New Roman" w:hAnsi="Times New Roman" w:cs="Times New Roman"/>
          <w:sz w:val="24"/>
          <w:szCs w:val="24"/>
        </w:rPr>
      </w:pPr>
    </w:p>
    <w:p w:rsidR="0056460E" w:rsidRDefault="0056460E" w:rsidP="0056460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ПРОЕКТ</w:t>
      </w:r>
    </w:p>
    <w:p w:rsidR="0056460E" w:rsidRDefault="0056460E" w:rsidP="0056460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460E" w:rsidRDefault="00C4568F" w:rsidP="005646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4568F">
        <w:pict>
          <v:group id="_x0000_s1088" style="position:absolute;left:0;text-align:left;margin-left:223.65pt;margin-top:0;width:34.4pt;height:48.3pt;z-index:251663360" coordorigin="3834,994" coordsize="1142,1718">
            <v:shape id="_x0000_s108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9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9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9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9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9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9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9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9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9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9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0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0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0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0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0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0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0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0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0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09" style="position:absolute;left:3834;top:1424;width:40;height:748" fillcolor="black" stroked="f"/>
            <v:shape id="_x0000_s1110" style="position:absolute;left:3834;top:2172;width:40;height:163" coordsize="400,1632" path="m400,1615r,9l400,,,,,1624r,8l,1624r,3l1,1632r399,-17xe" fillcolor="black" stroked="f">
              <v:path arrowok="t"/>
            </v:shape>
            <v:shape id="_x0000_s111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1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1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1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1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16" style="position:absolute;left:4405;top:994;width:551;height:40" fillcolor="black" stroked="f"/>
            <v:shape id="_x0000_s1117" style="position:absolute;left:3834;top:994;width:571;height:40" coordsize="5711,400" path="m400,200l201,400r5510,l5711,,201,,,200,201,,,,,200r400,xe" fillcolor="black" stroked="f">
              <v:path arrowok="t"/>
            </v:shape>
            <v:shape id="_x0000_s111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6460E" w:rsidRDefault="0056460E" w:rsidP="0056460E"/>
    <w:p w:rsidR="0056460E" w:rsidRDefault="0056460E" w:rsidP="0056460E"/>
    <w:p w:rsidR="0056460E" w:rsidRDefault="0056460E" w:rsidP="005646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6460E" w:rsidRDefault="0056460E" w:rsidP="005646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6460E" w:rsidRDefault="0056460E" w:rsidP="005646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6460E" w:rsidRDefault="0056460E" w:rsidP="005646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6460E" w:rsidRDefault="0056460E" w:rsidP="005646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60E" w:rsidRDefault="0056460E" w:rsidP="005646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6460E" w:rsidRDefault="0056460E" w:rsidP="005646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56460E" w:rsidRDefault="0056460E" w:rsidP="005646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6460E" w:rsidRDefault="0056460E" w:rsidP="0056460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</w:t>
      </w:r>
    </w:p>
    <w:p w:rsidR="0056460E" w:rsidRDefault="0056460E" w:rsidP="0056460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6460E" w:rsidRDefault="0056460E" w:rsidP="005646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56460E" w:rsidRDefault="0056460E" w:rsidP="0056460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56460E" w:rsidRDefault="0056460E" w:rsidP="0056460E">
      <w:pPr>
        <w:autoSpaceDE w:val="0"/>
        <w:autoSpaceDN w:val="0"/>
        <w:adjustRightInd w:val="0"/>
      </w:pPr>
      <w:r>
        <w:t xml:space="preserve">  </w:t>
      </w:r>
    </w:p>
    <w:p w:rsidR="0056460E" w:rsidRDefault="0056460E" w:rsidP="005646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 зв’язку із поданою заявою жительки села Колом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є 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 Про місцевий 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 на 2019 рік », та рішення сесії сільської ради №7  від 22.12.2018 року «Про затвердження  Положення про порядок надання  одноразової матеріальної допомоги на поховання деяких категорій  громадян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ради»,   сільська рада </w:t>
      </w:r>
    </w:p>
    <w:p w:rsidR="0056460E" w:rsidRDefault="0056460E" w:rsidP="005646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56460E" w:rsidRDefault="0056460E" w:rsidP="005646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Надати матеріальну допомогу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Бацан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Лідії Іванівні  на поховання  дочки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Клавдії Олександрівни    , яка   померла     03 березня 2019  року , в  розмірі  3000.00 ( три тисячі ) грн.</w:t>
      </w:r>
    </w:p>
    <w:p w:rsidR="0056460E" w:rsidRDefault="0056460E" w:rsidP="005646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460E" w:rsidRDefault="0056460E" w:rsidP="0056460E">
      <w:pPr>
        <w:spacing w:after="0"/>
      </w:pPr>
    </w:p>
    <w:p w:rsidR="0056460E" w:rsidRDefault="0056460E" w:rsidP="0056460E"/>
    <w:p w:rsidR="0056460E" w:rsidRDefault="0056460E" w:rsidP="0056460E"/>
    <w:p w:rsidR="0056460E" w:rsidRDefault="0056460E" w:rsidP="0056460E"/>
    <w:p w:rsidR="0056460E" w:rsidRDefault="0056460E" w:rsidP="005646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56460E" w:rsidRDefault="0056460E" w:rsidP="0056460E"/>
    <w:p w:rsidR="0056460E" w:rsidRDefault="0056460E" w:rsidP="0056460E">
      <w:pPr>
        <w:rPr>
          <w:rFonts w:ascii="Times New Roman" w:hAnsi="Times New Roman" w:cs="Times New Roman"/>
          <w:sz w:val="24"/>
          <w:szCs w:val="24"/>
        </w:rPr>
      </w:pPr>
    </w:p>
    <w:p w:rsidR="002366C8" w:rsidRPr="00D31021" w:rsidRDefault="002366C8" w:rsidP="002366C8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366C8" w:rsidRDefault="002366C8" w:rsidP="002366C8">
      <w:pPr>
        <w:spacing w:after="0"/>
        <w:jc w:val="both"/>
        <w:rPr>
          <w:rFonts w:eastAsia="SimSun"/>
          <w:lang w:eastAsia="hi-IN"/>
        </w:rPr>
      </w:pPr>
    </w:p>
    <w:p w:rsidR="002366C8" w:rsidRDefault="002366C8" w:rsidP="002366C8">
      <w:pPr>
        <w:rPr>
          <w:rFonts w:ascii="Times New Roman" w:hAnsi="Times New Roman" w:cs="Times New Roman"/>
          <w:sz w:val="24"/>
          <w:szCs w:val="24"/>
        </w:rPr>
      </w:pPr>
    </w:p>
    <w:sectPr w:rsidR="002366C8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29"/>
  </w:num>
  <w:num w:numId="30">
    <w:abstractNumId w:val="26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E2C75"/>
    <w:rsid w:val="00106E39"/>
    <w:rsid w:val="00107879"/>
    <w:rsid w:val="001F0134"/>
    <w:rsid w:val="002040D9"/>
    <w:rsid w:val="00214C82"/>
    <w:rsid w:val="002366C8"/>
    <w:rsid w:val="003145B4"/>
    <w:rsid w:val="00396BED"/>
    <w:rsid w:val="00442923"/>
    <w:rsid w:val="00484E06"/>
    <w:rsid w:val="004A1328"/>
    <w:rsid w:val="004C6F40"/>
    <w:rsid w:val="00535F54"/>
    <w:rsid w:val="00552289"/>
    <w:rsid w:val="0056460E"/>
    <w:rsid w:val="00616E88"/>
    <w:rsid w:val="00760000"/>
    <w:rsid w:val="0079362E"/>
    <w:rsid w:val="00A15258"/>
    <w:rsid w:val="00A41D53"/>
    <w:rsid w:val="00A55425"/>
    <w:rsid w:val="00AC7F01"/>
    <w:rsid w:val="00B065E5"/>
    <w:rsid w:val="00B470E0"/>
    <w:rsid w:val="00BF39D4"/>
    <w:rsid w:val="00C4568F"/>
    <w:rsid w:val="00C54A32"/>
    <w:rsid w:val="00C93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854</Words>
  <Characters>488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2019-03-18T06:41:00Z</dcterms:created>
  <dcterms:modified xsi:type="dcterms:W3CDTF">2019-03-18T06:41:00Z</dcterms:modified>
</cp:coreProperties>
</file>