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119" style="position:absolute;left:0;text-align:left;margin-left:223.65pt;margin-top:0;width:34.4pt;height:48.3pt;z-index:251674112" coordorigin="3834,994" coordsize="1142,1718">
            <v:shape id="_x0000_s45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140" style="position:absolute;left:3834;top:1424;width:40;height:748" fillcolor="black" stroked="f"/>
            <v:shape id="_x0000_s45141" style="position:absolute;left:3834;top:2172;width:40;height:163" coordsize="400,1632" path="m400,1615r,9l400,,,,,1624r,8l,1624r,3l1,1632r399,-17xe" fillcolor="black" stroked="f">
              <v:path arrowok="t"/>
            </v:shape>
            <v:shape id="_x0000_s45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147" style="position:absolute;left:4405;top:994;width:551;height:40" fillcolor="black" stroked="f"/>
            <v:shape id="_x0000_s45148" style="position:absolute;left:3834;top:994;width:571;height:40" coordsize="5711,400" path="m400,200l201,400r5510,l5711,,201,,,200,201,,,,,200r400,xe" fillcolor="black" stroked="f">
              <v:path arrowok="t"/>
            </v:shape>
            <v:shape id="_x0000_s45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№36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Денисюк Т.В.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Денисюк Т.В.,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Денисюк Тетяні Володимирівні, яка зареєстрована за адресою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  площею  0,1200 га,  для  індивідуального садівництва, 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Денисюк Т.В.,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48A0" w:rsidRDefault="007B48A0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991AAA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9B6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48A0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91AAA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AD7AAD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2019-04-23T12:26:00Z</dcterms:created>
  <dcterms:modified xsi:type="dcterms:W3CDTF">2019-04-23T12:26:00Z</dcterms:modified>
</cp:coreProperties>
</file>