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94B86" w:rsidRDefault="00552AD0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552AD0">
        <w:pict>
          <v:group id="_x0000_s1400" style="position:absolute;margin-left:215.85pt;margin-top:5.9pt;width:34pt;height:48.2pt;z-index:25167462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0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0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0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0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0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0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0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0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0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1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1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1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1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1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1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1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1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1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1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2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2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2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2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2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2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2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2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2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2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3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94B86" w:rsidRDefault="00C94B86" w:rsidP="00C94B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25.06.2019 року                                            Крупець                                              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Славутському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ВП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ГУНП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Хмельницькій області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Розглянувши звернення начальника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ВП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ГУНП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Хмельницькій області,  </w:t>
      </w:r>
      <w:r>
        <w:rPr>
          <w:rFonts w:ascii="Times New Roman" w:hAnsi="Times New Roman" w:cs="Times New Roman"/>
          <w:sz w:val="24"/>
          <w:szCs w:val="24"/>
        </w:rPr>
        <w:t xml:space="preserve">на виконання Комплексної програми профілактики злочинності на території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ОТГ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на 2018-2020 роки,  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 </w:t>
      </w:r>
    </w:p>
    <w:p w:rsidR="00C94B86" w:rsidRDefault="00C94B86" w:rsidP="00C94B8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Надати субвенцію з місцевого бюджету державному бюджету на виконання програм соціально-економічного розвитку регіонів для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ВП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ГУНП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Хмельницькій області</w:t>
      </w:r>
      <w:r>
        <w:rPr>
          <w:rFonts w:ascii="Times New Roman" w:hAnsi="Times New Roman" w:cs="Times New Roman"/>
          <w:sz w:val="24"/>
          <w:szCs w:val="24"/>
        </w:rPr>
        <w:t xml:space="preserve"> для дольової участі у придбанні службового автомобіля в сумі 50,0 тис. грн.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C94B86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D26BF"/>
    <w:rsid w:val="000E2C75"/>
    <w:rsid w:val="000E5F4D"/>
    <w:rsid w:val="00106E39"/>
    <w:rsid w:val="00107879"/>
    <w:rsid w:val="00140C8B"/>
    <w:rsid w:val="00152BE8"/>
    <w:rsid w:val="00155FF0"/>
    <w:rsid w:val="00186AF8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33560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0721A"/>
    <w:rsid w:val="00535F54"/>
    <w:rsid w:val="00552289"/>
    <w:rsid w:val="00552AD0"/>
    <w:rsid w:val="00553F96"/>
    <w:rsid w:val="0056460E"/>
    <w:rsid w:val="005671F1"/>
    <w:rsid w:val="00572BD7"/>
    <w:rsid w:val="00572DBE"/>
    <w:rsid w:val="00574515"/>
    <w:rsid w:val="00575D5D"/>
    <w:rsid w:val="005A41F3"/>
    <w:rsid w:val="005C4E24"/>
    <w:rsid w:val="005D25BB"/>
    <w:rsid w:val="0061440A"/>
    <w:rsid w:val="00616E88"/>
    <w:rsid w:val="00632F5A"/>
    <w:rsid w:val="006355AC"/>
    <w:rsid w:val="006365B2"/>
    <w:rsid w:val="00650C29"/>
    <w:rsid w:val="006A1249"/>
    <w:rsid w:val="006A1528"/>
    <w:rsid w:val="006D01AA"/>
    <w:rsid w:val="006E6404"/>
    <w:rsid w:val="00750454"/>
    <w:rsid w:val="007553A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C3E16"/>
    <w:rsid w:val="008C4630"/>
    <w:rsid w:val="008E39A5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73D07"/>
    <w:rsid w:val="00A82153"/>
    <w:rsid w:val="00AA3DC3"/>
    <w:rsid w:val="00AC7F01"/>
    <w:rsid w:val="00B00BCF"/>
    <w:rsid w:val="00B034DA"/>
    <w:rsid w:val="00B065E5"/>
    <w:rsid w:val="00B1668E"/>
    <w:rsid w:val="00B470E0"/>
    <w:rsid w:val="00B5735B"/>
    <w:rsid w:val="00B871DD"/>
    <w:rsid w:val="00BB0063"/>
    <w:rsid w:val="00BB254B"/>
    <w:rsid w:val="00BE1AA8"/>
    <w:rsid w:val="00BE3E63"/>
    <w:rsid w:val="00BE6174"/>
    <w:rsid w:val="00BF2AA5"/>
    <w:rsid w:val="00BF39D4"/>
    <w:rsid w:val="00C10518"/>
    <w:rsid w:val="00C10B8B"/>
    <w:rsid w:val="00C163E3"/>
    <w:rsid w:val="00C46B87"/>
    <w:rsid w:val="00C54A32"/>
    <w:rsid w:val="00C938B9"/>
    <w:rsid w:val="00C94B86"/>
    <w:rsid w:val="00CA4B46"/>
    <w:rsid w:val="00CD0478"/>
    <w:rsid w:val="00CE1106"/>
    <w:rsid w:val="00CF0400"/>
    <w:rsid w:val="00CF1BBF"/>
    <w:rsid w:val="00D05A8D"/>
    <w:rsid w:val="00D10247"/>
    <w:rsid w:val="00D104B4"/>
    <w:rsid w:val="00D37B5D"/>
    <w:rsid w:val="00D769E3"/>
    <w:rsid w:val="00D810A5"/>
    <w:rsid w:val="00D814F0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43BD2"/>
    <w:rsid w:val="00E524A2"/>
    <w:rsid w:val="00E56832"/>
    <w:rsid w:val="00E638A3"/>
    <w:rsid w:val="00E65156"/>
    <w:rsid w:val="00EC4DFC"/>
    <w:rsid w:val="00EC625E"/>
    <w:rsid w:val="00ED6CF2"/>
    <w:rsid w:val="00EE6C06"/>
    <w:rsid w:val="00EF2F95"/>
    <w:rsid w:val="00EF634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uiPriority w:val="99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A574F-5D42-4E73-8FE4-3DF59EC5B8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850</Words>
  <Characters>486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2019-06-14T06:01:00Z</dcterms:created>
  <dcterms:modified xsi:type="dcterms:W3CDTF">2019-06-14T06:01:00Z</dcterms:modified>
</cp:coreProperties>
</file>