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ПРОЕКТ</w:t>
      </w:r>
    </w:p>
    <w:p w:rsidR="008815EC" w:rsidRDefault="008815EC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547A84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A84">
        <w:pict>
          <v:group id="_x0000_s1774" style="position:absolute;left:0;text-align:left;margin-left:223.65pt;margin-top:0;width:34.4pt;height:48.3pt;z-index:251701248" coordorigin="3834,994" coordsize="1142,1718">
            <v:shape id="_x0000_s177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7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7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7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7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8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8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8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8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8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8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8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8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8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8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9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9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9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9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9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95" style="position:absolute;left:3834;top:1424;width:40;height:748" fillcolor="black" stroked="f"/>
            <v:shape id="_x0000_s1796" style="position:absolute;left:3834;top:2172;width:40;height:163" coordsize="400,1632" path="m400,1615r,9l400,,,,,1624r,8l,1624r,3l1,1632r399,-17xe" fillcolor="black" stroked="f">
              <v:path arrowok="t"/>
            </v:shape>
            <v:shape id="_x0000_s179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9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9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0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0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02" style="position:absolute;left:4405;top:994;width:551;height:40" fillcolor="black" stroked="f"/>
            <v:shape id="_x0000_s1803" style="position:absolute;left:3834;top:994;width:571;height:40" coordsize="5711,400" path="m400,200l201,400r5510,l5711,,201,,,200,201,,,,,200r400,xe" fillcolor="black" stroked="f">
              <v:path arrowok="t"/>
            </v:shape>
            <v:shape id="_x0000_s180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815EC" w:rsidRDefault="008815EC" w:rsidP="008815EC"/>
    <w:p w:rsidR="008815EC" w:rsidRDefault="008815EC" w:rsidP="008815EC"/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</w:t>
      </w:r>
    </w:p>
    <w:p w:rsidR="008815EC" w:rsidRDefault="008815EC" w:rsidP="008815E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overflowPunct w:val="0"/>
        <w:autoSpaceDE w:val="0"/>
        <w:autoSpaceDN w:val="0"/>
        <w:adjustRightInd w:val="0"/>
        <w:spacing w:after="0" w:line="240" w:lineRule="auto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</w:t>
      </w:r>
      <w:proofErr w:type="spellStart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гр.Левонтюк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Марії Миколаївні за межами населеного пункту на території  </w:t>
      </w:r>
      <w:proofErr w:type="spellStart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сільської  ради </w:t>
      </w:r>
    </w:p>
    <w:p w:rsidR="008815EC" w:rsidRDefault="008815EC" w:rsidP="008815EC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М.М.,  сільська  рада 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ВИРІШИЛА:</w:t>
      </w:r>
    </w:p>
    <w:p w:rsidR="008815EC" w:rsidRDefault="008815EC" w:rsidP="008815EC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</w:p>
    <w:p w:rsidR="008815EC" w:rsidRDefault="008815EC" w:rsidP="008815E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1. Надати дозвіл на розробку  технічної  документації із землеустрою щодо встановлення (відновлення) меж земельної  ділянки № </w:t>
      </w:r>
      <w:r w:rsidR="00964674">
        <w:rPr>
          <w:rFonts w:ascii="Times New Roman" w:eastAsia="Arial Unicode MS" w:hAnsi="Times New Roman" w:cs="Arial Unicode MS"/>
          <w:color w:val="000000"/>
          <w:sz w:val="24"/>
          <w:szCs w:val="24"/>
        </w:rPr>
        <w:t>___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в натурі (на місцевості),   для ведення товарного сільськогосподарського виробництва (рілля)  з метою виділення в натурі  земельної частки (паю) 4,3183га, за межами населеного пункту на території 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сільської ради спадкоємцю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Марії Миколаївні,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зареєстрована за адресою:,  ідентифікаційний номер </w:t>
      </w:r>
      <w:r w:rsidR="00964674">
        <w:rPr>
          <w:rFonts w:ascii="Times New Roman" w:eastAsia="Arial Unicode MS" w:hAnsi="Times New Roman" w:cs="Times New Roman"/>
          <w:sz w:val="24"/>
          <w:szCs w:val="24"/>
        </w:rPr>
        <w:t>______________</w:t>
      </w:r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М.М., розробити технічну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424D4"/>
    <w:rsid w:val="001723F4"/>
    <w:rsid w:val="001A3663"/>
    <w:rsid w:val="001D014F"/>
    <w:rsid w:val="001F0134"/>
    <w:rsid w:val="002040D9"/>
    <w:rsid w:val="0022771D"/>
    <w:rsid w:val="0023190E"/>
    <w:rsid w:val="002366C8"/>
    <w:rsid w:val="00264EF8"/>
    <w:rsid w:val="00293DD7"/>
    <w:rsid w:val="002F3029"/>
    <w:rsid w:val="003145B4"/>
    <w:rsid w:val="00396BED"/>
    <w:rsid w:val="003E5E47"/>
    <w:rsid w:val="004134D6"/>
    <w:rsid w:val="004135C8"/>
    <w:rsid w:val="00442923"/>
    <w:rsid w:val="00456832"/>
    <w:rsid w:val="00484E06"/>
    <w:rsid w:val="004A1328"/>
    <w:rsid w:val="004C6F40"/>
    <w:rsid w:val="004D2108"/>
    <w:rsid w:val="00535F54"/>
    <w:rsid w:val="00547A8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9B7"/>
    <w:rsid w:val="00776EDF"/>
    <w:rsid w:val="0079362E"/>
    <w:rsid w:val="007C1D5C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46CAA"/>
    <w:rsid w:val="00964674"/>
    <w:rsid w:val="009A502C"/>
    <w:rsid w:val="009F0C19"/>
    <w:rsid w:val="009F7A38"/>
    <w:rsid w:val="00A11696"/>
    <w:rsid w:val="00A12B73"/>
    <w:rsid w:val="00A15258"/>
    <w:rsid w:val="00A223E5"/>
    <w:rsid w:val="00A23FDC"/>
    <w:rsid w:val="00A41D53"/>
    <w:rsid w:val="00A55425"/>
    <w:rsid w:val="00AA3DC3"/>
    <w:rsid w:val="00AC7F01"/>
    <w:rsid w:val="00B00BCF"/>
    <w:rsid w:val="00B065E5"/>
    <w:rsid w:val="00B470E0"/>
    <w:rsid w:val="00BA3BA1"/>
    <w:rsid w:val="00BB0063"/>
    <w:rsid w:val="00BE252D"/>
    <w:rsid w:val="00BE6174"/>
    <w:rsid w:val="00BF39D4"/>
    <w:rsid w:val="00C066F9"/>
    <w:rsid w:val="00C10B8B"/>
    <w:rsid w:val="00C54A32"/>
    <w:rsid w:val="00C938B9"/>
    <w:rsid w:val="00CF1BBF"/>
    <w:rsid w:val="00D10247"/>
    <w:rsid w:val="00D104B4"/>
    <w:rsid w:val="00DB1A2A"/>
    <w:rsid w:val="00DD602A"/>
    <w:rsid w:val="00DF4062"/>
    <w:rsid w:val="00E638A3"/>
    <w:rsid w:val="00EC625E"/>
    <w:rsid w:val="00F15A87"/>
    <w:rsid w:val="00F67006"/>
    <w:rsid w:val="00FB65A6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2019-04-09T10:45:00Z</dcterms:created>
  <dcterms:modified xsi:type="dcterms:W3CDTF">2019-04-09T10:45:00Z</dcterms:modified>
</cp:coreProperties>
</file>