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460E" w:rsidRDefault="0056460E" w:rsidP="0056460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ПРОЕКТ</w:t>
      </w:r>
    </w:p>
    <w:p w:rsidR="0056460E" w:rsidRDefault="00C4568F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568F">
        <w:pict>
          <v:group id="_x0000_s1057" style="position:absolute;left:0;text-align:left;margin-left:223.65pt;margin-top:0;width:34.4pt;height:48.3pt;z-index:251662336" coordorigin="3834,994" coordsize="1142,1718">
            <v:shape id="_x0000_s1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78" style="position:absolute;left:3834;top:1424;width:40;height:748" fillcolor="black" stroked="f"/>
            <v:shape id="_x0000_s1079" style="position:absolute;left:3834;top:2172;width:40;height:163" coordsize="400,1632" path="m400,1615r,9l400,,,,,1624r,8l,1624r,3l1,1632r399,-17xe" fillcolor="black" stroked="f">
              <v:path arrowok="t"/>
            </v:shape>
            <v:shape id="_x0000_s1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85" style="position:absolute;left:4405;top:994;width:551;height:40" fillcolor="black" stroked="f"/>
            <v:shape id="_x0000_s1086" style="position:absolute;left:3834;top:994;width:571;height:40" coordsize="5711,400" path="m400,200l201,400r5510,l5711,,201,,,200,201,,,,,200r400,xe" fillcolor="black" stroked="f">
              <v:path arrowok="t"/>
            </v:shape>
            <v:shape id="_x0000_s1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6460E" w:rsidRDefault="0056460E" w:rsidP="0056460E"/>
    <w:p w:rsidR="0056460E" w:rsidRDefault="0056460E" w:rsidP="0056460E"/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6460E" w:rsidRDefault="0056460E" w:rsidP="0056460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460E" w:rsidRDefault="0056460E" w:rsidP="0056460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6460E" w:rsidRDefault="0056460E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56460E" w:rsidRDefault="0056460E" w:rsidP="0056460E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</w:t>
      </w:r>
    </w:p>
    <w:p w:rsidR="0056460E" w:rsidRDefault="0056460E" w:rsidP="0056460E"/>
    <w:p w:rsidR="0056460E" w:rsidRDefault="0056460E" w:rsidP="0056460E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Гаврилюк Галині Максимівні   в розмірі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Коваль Марії Євгенівні  в розмірі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Поліщук Олені Михайлівні  в розмірі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</w:t>
      </w:r>
    </w:p>
    <w:p w:rsidR="0056460E" w:rsidRDefault="0056460E" w:rsidP="0056460E">
      <w:pPr>
        <w:spacing w:after="0"/>
        <w:rPr>
          <w:rFonts w:ascii="Times New Roman" w:hAnsi="Times New Roman" w:cs="Times New Roman"/>
          <w:color w:val="C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в   квітні  місяці 2019 року.</w:t>
      </w:r>
    </w:p>
    <w:p w:rsidR="0056460E" w:rsidRDefault="0056460E" w:rsidP="0056460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56460E" w:rsidRDefault="0056460E" w:rsidP="0056460E">
      <w:pPr>
        <w:rPr>
          <w:rFonts w:ascii="Times New Roman" w:hAnsi="Times New Roman" w:cs="Times New Roman"/>
          <w:sz w:val="24"/>
          <w:szCs w:val="24"/>
        </w:rPr>
      </w:pPr>
    </w:p>
    <w:p w:rsidR="002366C8" w:rsidRDefault="002366C8" w:rsidP="002366C8">
      <w:pPr>
        <w:rPr>
          <w:rFonts w:ascii="Times New Roman" w:hAnsi="Times New Roman" w:cs="Times New Roman"/>
          <w:sz w:val="24"/>
          <w:szCs w:val="24"/>
        </w:rPr>
      </w:pPr>
    </w:p>
    <w:sectPr w:rsidR="002366C8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29"/>
  </w:num>
  <w:num w:numId="30">
    <w:abstractNumId w:val="26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214C82"/>
    <w:rsid w:val="002366C8"/>
    <w:rsid w:val="003145B4"/>
    <w:rsid w:val="00396BED"/>
    <w:rsid w:val="00442923"/>
    <w:rsid w:val="00484E06"/>
    <w:rsid w:val="004A1328"/>
    <w:rsid w:val="004C6F40"/>
    <w:rsid w:val="00535F54"/>
    <w:rsid w:val="00552289"/>
    <w:rsid w:val="0056460E"/>
    <w:rsid w:val="00616E88"/>
    <w:rsid w:val="0079362E"/>
    <w:rsid w:val="00A15258"/>
    <w:rsid w:val="00A41D53"/>
    <w:rsid w:val="00A55425"/>
    <w:rsid w:val="00AC7F01"/>
    <w:rsid w:val="00B065E5"/>
    <w:rsid w:val="00B470E0"/>
    <w:rsid w:val="00BF39D4"/>
    <w:rsid w:val="00C4568F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2019-03-18T06:40:00Z</dcterms:created>
  <dcterms:modified xsi:type="dcterms:W3CDTF">2019-03-18T06:40:00Z</dcterms:modified>
</cp:coreProperties>
</file>