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46976" behindDoc="0" locked="0" layoutInCell="1" allowOverlap="1">
            <wp:simplePos x="0" y="0"/>
            <wp:positionH relativeFrom="column">
              <wp:posOffset>2672715</wp:posOffset>
            </wp:positionH>
            <wp:positionV relativeFrom="paragraph">
              <wp:posOffset>30480</wp:posOffset>
            </wp:positionV>
            <wp:extent cx="552450" cy="774700"/>
            <wp:effectExtent l="19050" t="0" r="0" b="0"/>
            <wp:wrapNone/>
            <wp:docPr id="3" name="Рисунок 3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trez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1D014F" w:rsidRDefault="001D014F" w:rsidP="001D014F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 К Р А Ї Н 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СЛАВУТСЬКОГО РАЙОНУ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24.01.2019                                                 Крупець                                                         №2</w:t>
      </w:r>
    </w:p>
    <w:p w:rsidR="001D014F" w:rsidRDefault="001D014F" w:rsidP="001D01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D014F" w:rsidRDefault="001D014F" w:rsidP="001D01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Про  </w:t>
      </w:r>
      <w:r>
        <w:rPr>
          <w:rFonts w:ascii="Times New Roman" w:hAnsi="Times New Roman" w:cs="Times New Roman"/>
          <w:b/>
          <w:sz w:val="24"/>
          <w:szCs w:val="24"/>
        </w:rPr>
        <w:t>виконання виконкомом сільської ради</w:t>
      </w:r>
    </w:p>
    <w:p w:rsidR="001D014F" w:rsidRDefault="001D014F" w:rsidP="001D01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Закону України «Про звернення громадян» </w:t>
      </w:r>
    </w:p>
    <w:p w:rsidR="001D014F" w:rsidRDefault="001D014F" w:rsidP="001D014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 2018 році та завдання на 2019 рік</w:t>
      </w:r>
    </w:p>
    <w:p w:rsidR="001D014F" w:rsidRDefault="001D014F" w:rsidP="001D014F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Заслухавши інформацію начальника загального відділу </w:t>
      </w:r>
      <w:proofErr w:type="spellStart"/>
      <w:r>
        <w:rPr>
          <w:sz w:val="24"/>
          <w:szCs w:val="24"/>
        </w:rPr>
        <w:t>Семенчук</w:t>
      </w:r>
      <w:proofErr w:type="spellEnd"/>
      <w:r>
        <w:rPr>
          <w:sz w:val="24"/>
          <w:szCs w:val="24"/>
        </w:rPr>
        <w:t xml:space="preserve"> В.П.  «Про 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виконання  виконкомом сільської ради Закону України «Про звернення громадян» у 2018 році та завдання на 2019 рік»  виконком сільської ради відмічає , що  в 2018 році виконком сільської ради дотримувався  вимог  законодавства щодо розгляду звернень громадян , здійснювався контроль за станом цієї роботи на підприємствах , установах , організаціях. На особистому прийомі у сільського голови  , заступника сільського голови з питань діяльності виконавчих органів ради   та секретаря 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 в 2018 році побувало 47  громадяни , надійшло 211</w:t>
      </w:r>
      <w:r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письмових звернень. Всі звернення зареєстровані , по них прийняті відповідні рішення , заявників про розгляд звернення сільська рада повідомляє у строки визначені законодавством .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У відповідності до п. б  ч.1 ст.38 Закону України «Про місцеве 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самоврядування в Україні » виконком сільської ради 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>ВИРІШИВ :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1.  Інформацію начальника загального відділу В.П.</w:t>
      </w:r>
      <w:proofErr w:type="spellStart"/>
      <w:r>
        <w:rPr>
          <w:sz w:val="24"/>
          <w:szCs w:val="24"/>
        </w:rPr>
        <w:t>Семенчук</w:t>
      </w:r>
      <w:proofErr w:type="spellEnd"/>
      <w:r>
        <w:rPr>
          <w:sz w:val="24"/>
          <w:szCs w:val="24"/>
        </w:rPr>
        <w:t xml:space="preserve">  «Про виконання 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виконкомом сільської ради Закону України «Про звернення громадян» у 2018 році та завдання на 2019 рік»  , взяти до уваги .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2.Виконкому сільської ради забезпечувати вимоги законодавства щодо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розгляду звернень громадян , здійснювати контроль за станом цієї роботи на підприємствах , в установах та організаціях незалежно від форм власності .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3.Питання роботи зі зверненнями громадян в І півріччі 2019 року заслухати на 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засідання виконкому в липні місяці поточного року.</w:t>
      </w:r>
    </w:p>
    <w:p w:rsidR="001D014F" w:rsidRDefault="001D014F" w:rsidP="001D014F">
      <w:pPr>
        <w:pStyle w:val="af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4.Контроль за виконанням даного рішення покласти на начальника загального </w:t>
      </w:r>
    </w:p>
    <w:p w:rsidR="001D014F" w:rsidRDefault="001D014F" w:rsidP="001D01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відділу  </w:t>
      </w:r>
      <w:proofErr w:type="spellStart"/>
      <w:r>
        <w:rPr>
          <w:rFonts w:ascii="Times New Roman" w:hAnsi="Times New Roman"/>
          <w:sz w:val="24"/>
          <w:szCs w:val="24"/>
        </w:rPr>
        <w:t>Семенчук</w:t>
      </w:r>
      <w:proofErr w:type="spellEnd"/>
      <w:r>
        <w:rPr>
          <w:rFonts w:ascii="Times New Roman" w:hAnsi="Times New Roman"/>
          <w:sz w:val="24"/>
          <w:szCs w:val="24"/>
        </w:rPr>
        <w:t xml:space="preserve"> Валентину Петрівну. </w:t>
      </w:r>
    </w:p>
    <w:p w:rsidR="001D014F" w:rsidRDefault="001D014F" w:rsidP="001D014F">
      <w:pPr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Сільський голова                                                                                    В.А.</w:t>
      </w:r>
      <w:proofErr w:type="spellStart"/>
      <w:r>
        <w:rPr>
          <w:rFonts w:ascii="Times New Roman" w:hAnsi="Times New Roman"/>
          <w:sz w:val="24"/>
          <w:szCs w:val="24"/>
        </w:rPr>
        <w:t>Михалюк</w:t>
      </w:r>
      <w:proofErr w:type="spellEnd"/>
    </w:p>
    <w:p w:rsidR="001D014F" w:rsidRDefault="001D014F" w:rsidP="001D014F">
      <w:pPr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jc w:val="both"/>
        <w:rPr>
          <w:rFonts w:ascii="Times New Roman" w:hAnsi="Times New Roman"/>
          <w:sz w:val="24"/>
          <w:szCs w:val="24"/>
        </w:rPr>
      </w:pPr>
    </w:p>
    <w:p w:rsidR="001D014F" w:rsidRDefault="001D014F" w:rsidP="001D014F">
      <w:pPr>
        <w:jc w:val="both"/>
        <w:rPr>
          <w:rFonts w:ascii="Times New Roman" w:hAnsi="Times New Roman"/>
          <w:sz w:val="24"/>
          <w:szCs w:val="24"/>
        </w:rPr>
      </w:pPr>
    </w:p>
    <w:sectPr w:rsidR="001D014F" w:rsidSect="001F0134">
      <w:pgSz w:w="11906" w:h="16838"/>
      <w:pgMar w:top="567" w:right="567" w:bottom="567" w:left="1701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443" w:hanging="876"/>
      </w:pPr>
      <w:rPr>
        <w:rFonts w:ascii="Times New Roman" w:hAnsi="Times New Roman" w:cs="Times New Roman"/>
        <w:b w:val="0"/>
        <w:bCs w:val="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ascii="Courier New" w:hAnsi="Courier New" w:cs="Courier New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  <w:rPr>
        <w:rFonts w:ascii="Wingdings" w:hAnsi="Wingdings" w:cs="Wingdings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  <w:rPr>
        <w:rFonts w:ascii="Symbol" w:hAnsi="Symbol" w:cs="Symbol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467" w:hanging="900"/>
      </w:pPr>
      <w:rPr>
        <w:rFonts w:ascii="Times New Roman" w:hAnsi="Times New Roman" w:cs="Times New Roman"/>
        <w:b w:val="0"/>
        <w:bCs w:val="0"/>
        <w:sz w:val="24"/>
        <w:szCs w:val="24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">
    <w:nsid w:val="00000004"/>
    <w:multiLevelType w:val="multilevel"/>
    <w:tmpl w:val="00000004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237" w:firstLine="483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1383" w:hanging="816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rFonts w:eastAsia="Times New Roman"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4">
    <w:nsid w:val="00000006"/>
    <w:multiLevelType w:val="multilevel"/>
    <w:tmpl w:val="00000006"/>
    <w:name w:val="WW8Num7"/>
    <w:lvl w:ilvl="0">
      <w:start w:val="1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75" w:hanging="480"/>
      </w:pPr>
      <w:rPr>
        <w:rFonts w:eastAsia="Times New Roman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1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05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46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5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801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910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0560" w:hanging="1800"/>
      </w:pPr>
    </w:lvl>
  </w:abstractNum>
  <w:abstractNum w:abstractNumId="5">
    <w:nsid w:val="00000007"/>
    <w:multiLevelType w:val="multilevel"/>
    <w:tmpl w:val="00000007"/>
    <w:name w:val="WW8Num8"/>
    <w:lvl w:ilvl="0">
      <w:start w:val="13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ascii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hAnsi="Times New Roman" w:cs="Courier New"/>
        <w:b w:val="0"/>
        <w:bCs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ascii="Wingdings" w:hAnsi="Wingdings" w:cs="Wingding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ascii="Symbol" w:hAnsi="Symbol" w:cs="Symbol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6">
    <w:nsid w:val="00000008"/>
    <w:multiLevelType w:val="multilevel"/>
    <w:tmpl w:val="DCB0ECC8"/>
    <w:name w:val="WW8Num9"/>
    <w:lvl w:ilvl="0">
      <w:start w:val="1"/>
      <w:numFmt w:val="bullet"/>
      <w:lvlText w:val="-"/>
      <w:lvlJc w:val="left"/>
      <w:pPr>
        <w:tabs>
          <w:tab w:val="num" w:pos="0"/>
        </w:tabs>
        <w:ind w:left="786" w:hanging="360"/>
      </w:pPr>
      <w:rPr>
        <w:rFonts w:ascii="Times New Roman" w:hAnsi="Times New Roman" w:cs="Times New Roman"/>
        <w:color w:val="auto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06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22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94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6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8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0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82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546" w:hanging="360"/>
      </w:pPr>
      <w:rPr>
        <w:rFonts w:ascii="Wingdings" w:hAnsi="Wingdings" w:cs="Wingdings"/>
      </w:rPr>
    </w:lvl>
  </w:abstractNum>
  <w:abstractNum w:abstractNumId="7">
    <w:nsid w:val="00000009"/>
    <w:multiLevelType w:val="multilevel"/>
    <w:tmpl w:val="FA3EC802"/>
    <w:name w:val="WW8Num10"/>
    <w:lvl w:ilvl="0">
      <w:start w:val="1"/>
      <w:numFmt w:val="bullet"/>
      <w:lvlText w:val="-"/>
      <w:lvlJc w:val="left"/>
      <w:pPr>
        <w:tabs>
          <w:tab w:val="num" w:pos="0"/>
        </w:tabs>
        <w:ind w:left="927" w:hanging="360"/>
      </w:pPr>
      <w:rPr>
        <w:rFonts w:ascii="Times New Roman" w:hAnsi="Times New Roman"/>
        <w:caps w:val="0"/>
        <w:smallCaps w:val="0"/>
        <w:color w:val="auto"/>
        <w:lang w:val="uk-U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647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6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8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07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52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24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67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87" w:hanging="360"/>
      </w:pPr>
      <w:rPr>
        <w:rFonts w:ascii="Wingdings" w:hAnsi="Wingdings"/>
      </w:rPr>
    </w:lvl>
  </w:abstractNum>
  <w:abstractNum w:abstractNumId="8">
    <w:nsid w:val="0000000A"/>
    <w:multiLevelType w:val="multilevel"/>
    <w:tmpl w:val="0000000A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1429" w:hanging="360"/>
      </w:pPr>
      <w:rPr>
        <w:lang w:val="uk-U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2149" w:hanging="360"/>
      </w:pPr>
    </w:lvl>
    <w:lvl w:ilvl="2">
      <w:start w:val="1"/>
      <w:numFmt w:val="lowerRoman"/>
      <w:lvlText w:val="%2.%3."/>
      <w:lvlJc w:val="right"/>
      <w:pPr>
        <w:tabs>
          <w:tab w:val="num" w:pos="360"/>
        </w:tabs>
        <w:ind w:left="2869" w:hanging="180"/>
      </w:pPr>
    </w:lvl>
    <w:lvl w:ilvl="3">
      <w:start w:val="1"/>
      <w:numFmt w:val="decimal"/>
      <w:lvlText w:val="%2.%3.%4."/>
      <w:lvlJc w:val="left"/>
      <w:pPr>
        <w:tabs>
          <w:tab w:val="num" w:pos="360"/>
        </w:tabs>
        <w:ind w:left="3589" w:hanging="360"/>
      </w:pPr>
    </w:lvl>
    <w:lvl w:ilvl="4">
      <w:start w:val="1"/>
      <w:numFmt w:val="lowerLetter"/>
      <w:lvlText w:val="%2.%3.%4.%5."/>
      <w:lvlJc w:val="left"/>
      <w:pPr>
        <w:tabs>
          <w:tab w:val="num" w:pos="360"/>
        </w:tabs>
        <w:ind w:left="4309" w:hanging="360"/>
      </w:pPr>
    </w:lvl>
    <w:lvl w:ilvl="5">
      <w:start w:val="1"/>
      <w:numFmt w:val="lowerRoman"/>
      <w:lvlText w:val="%2.%3.%4.%5.%6."/>
      <w:lvlJc w:val="right"/>
      <w:pPr>
        <w:tabs>
          <w:tab w:val="num" w:pos="360"/>
        </w:tabs>
        <w:ind w:left="5029" w:hanging="180"/>
      </w:pPr>
    </w:lvl>
    <w:lvl w:ilvl="6">
      <w:start w:val="1"/>
      <w:numFmt w:val="decimal"/>
      <w:lvlText w:val="%2.%3.%4.%5.%6.%7."/>
      <w:lvlJc w:val="left"/>
      <w:pPr>
        <w:tabs>
          <w:tab w:val="num" w:pos="360"/>
        </w:tabs>
        <w:ind w:left="5749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60"/>
        </w:tabs>
        <w:ind w:left="6469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60"/>
        </w:tabs>
        <w:ind w:left="7189" w:hanging="180"/>
      </w:pPr>
    </w:lvl>
  </w:abstractNum>
  <w:abstractNum w:abstractNumId="9">
    <w:nsid w:val="0000000B"/>
    <w:multiLevelType w:val="multi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0">
    <w:nsid w:val="0000000C"/>
    <w:multiLevelType w:val="multilevel"/>
    <w:tmpl w:val="CDB8B3C6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1">
    <w:nsid w:val="0000000F"/>
    <w:multiLevelType w:val="multilevel"/>
    <w:tmpl w:val="0000000F"/>
    <w:name w:val="WW8Num16"/>
    <w:lvl w:ilvl="0">
      <w:start w:val="38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rFonts w:ascii="Times New Roman" w:eastAsia="Times New Roman" w:hAnsi="Times New Roman" w:cs="Times New Roman"/>
        <w:sz w:val="24"/>
        <w:szCs w:val="24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2">
    <w:nsid w:val="00000010"/>
    <w:multiLevelType w:val="multilevel"/>
    <w:tmpl w:val="5712BDCE"/>
    <w:name w:val="WW8Num17"/>
    <w:lvl w:ilvl="0">
      <w:start w:val="42"/>
      <w:numFmt w:val="decimal"/>
      <w:lvlText w:val="%1."/>
      <w:lvlJc w:val="left"/>
      <w:pPr>
        <w:tabs>
          <w:tab w:val="num" w:pos="0"/>
        </w:tabs>
        <w:ind w:left="480" w:hanging="48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47" w:hanging="480"/>
      </w:pPr>
      <w:rPr>
        <w:b w:val="0"/>
        <w:bCs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</w:lvl>
  </w:abstractNum>
  <w:abstractNum w:abstractNumId="13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515" w:hanging="948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4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>
    <w:nsid w:val="00000013"/>
    <w:multiLevelType w:val="multilevel"/>
    <w:tmpl w:val="00000013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6">
    <w:nsid w:val="00000014"/>
    <w:multiLevelType w:val="multilevel"/>
    <w:tmpl w:val="00000014"/>
    <w:name w:val="WW8Num2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17">
    <w:nsid w:val="00000015"/>
    <w:multiLevelType w:val="multilevel"/>
    <w:tmpl w:val="00000015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8">
    <w:nsid w:val="00000016"/>
    <w:multiLevelType w:val="multilevel"/>
    <w:tmpl w:val="00000016"/>
    <w:name w:val="WW8Num23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  <w:rPr>
        <w:rFonts w:cs="Times New Roman"/>
        <w:color w:val="000000"/>
        <w:lang w:val="uk-U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19">
    <w:nsid w:val="00000017"/>
    <w:multiLevelType w:val="multilevel"/>
    <w:tmpl w:val="00000017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1419" w:hanging="852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  <w:rPr>
        <w:lang w:val="uk-UA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87" w:hanging="180"/>
      </w:pPr>
    </w:lvl>
  </w:abstractNum>
  <w:abstractNum w:abstractNumId="20">
    <w:nsid w:val="00000018"/>
    <w:multiLevelType w:val="multilevel"/>
    <w:tmpl w:val="00000018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aps w:val="0"/>
        <w:smallCap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9"/>
    <w:multiLevelType w:val="multilevel"/>
    <w:tmpl w:val="00000019"/>
    <w:name w:val="WW8Num2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2">
    <w:nsid w:val="0000001A"/>
    <w:multiLevelType w:val="multilevel"/>
    <w:tmpl w:val="5E9AB55A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caps w:val="0"/>
        <w:smallCaps w:val="0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3">
    <w:nsid w:val="0000001B"/>
    <w:multiLevelType w:val="multilevel"/>
    <w:tmpl w:val="F5741286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color w:val="auto"/>
        <w:lang w:val="uk-UA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4">
    <w:nsid w:val="0000001C"/>
    <w:multiLevelType w:val="multilevel"/>
    <w:tmpl w:val="0000001C"/>
    <w:name w:val="WW8Num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1E"/>
    <w:multiLevelType w:val="multilevel"/>
    <w:tmpl w:val="0000001E"/>
    <w:name w:val="WW8Num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7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00001F"/>
    <w:multiLevelType w:val="multilevel"/>
    <w:tmpl w:val="0000001F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70" w:hanging="360"/>
      </w:pPr>
      <w:rPr>
        <w:rFonts w:hint="default"/>
        <w:lang w:val="uk-U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40" w:hanging="420"/>
      </w:pPr>
      <w:rPr>
        <w:rFonts w:hint="default"/>
        <w:lang w:val="uk-U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720"/>
      </w:pPr>
      <w:rPr>
        <w:rFonts w:hint="default"/>
        <w:lang w:val="uk-U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080"/>
      </w:pPr>
      <w:rPr>
        <w:rFonts w:hint="default"/>
        <w:lang w:val="uk-U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440"/>
      </w:pPr>
      <w:rPr>
        <w:rFonts w:hint="default"/>
        <w:lang w:val="uk-U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1800"/>
      </w:pPr>
      <w:rPr>
        <w:rFonts w:hint="default"/>
        <w:lang w:val="uk-UA"/>
      </w:rPr>
    </w:lvl>
  </w:abstractNum>
  <w:abstractNum w:abstractNumId="27">
    <w:nsid w:val="15AC16C2"/>
    <w:multiLevelType w:val="hybridMultilevel"/>
    <w:tmpl w:val="478E6CC2"/>
    <w:lvl w:ilvl="0" w:tplc="B6F21A38">
      <w:start w:val="1"/>
      <w:numFmt w:val="decimal"/>
      <w:lvlText w:val="%1."/>
      <w:lvlJc w:val="left"/>
      <w:pPr>
        <w:ind w:left="1206" w:hanging="78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6A57776"/>
    <w:multiLevelType w:val="hybridMultilevel"/>
    <w:tmpl w:val="D79881D2"/>
    <w:lvl w:ilvl="0" w:tplc="0422000F">
      <w:start w:val="5"/>
      <w:numFmt w:val="decimal"/>
      <w:lvlText w:val="%1."/>
      <w:lvlJc w:val="left"/>
      <w:pPr>
        <w:ind w:left="72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23AA66E0"/>
    <w:multiLevelType w:val="hybridMultilevel"/>
    <w:tmpl w:val="347250B2"/>
    <w:lvl w:ilvl="0" w:tplc="AE1295BE">
      <w:start w:val="1"/>
      <w:numFmt w:val="decimal"/>
      <w:lvlText w:val="%1."/>
      <w:lvlJc w:val="left"/>
      <w:pPr>
        <w:ind w:left="1392" w:hanging="82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2F5E733C"/>
    <w:multiLevelType w:val="hybridMultilevel"/>
    <w:tmpl w:val="4D460BE0"/>
    <w:lvl w:ilvl="0" w:tplc="134CC9F4">
      <w:start w:val="1"/>
      <w:numFmt w:val="decimal"/>
      <w:lvlText w:val="%1."/>
      <w:lvlJc w:val="left"/>
      <w:pPr>
        <w:ind w:left="1818" w:hanging="111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4BD41E3"/>
    <w:multiLevelType w:val="hybridMultilevel"/>
    <w:tmpl w:val="6430F190"/>
    <w:lvl w:ilvl="0" w:tplc="6BF2969C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78762958"/>
    <w:multiLevelType w:val="hybridMultilevel"/>
    <w:tmpl w:val="1618DE7C"/>
    <w:lvl w:ilvl="0" w:tplc="B34292D8">
      <w:start w:val="10"/>
      <w:numFmt w:val="decimal"/>
      <w:lvlText w:val="%1."/>
      <w:lvlJc w:val="left"/>
      <w:pPr>
        <w:ind w:left="644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</w:num>
  <w:num w:numId="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5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/>
  <w:defaultTabStop w:val="708"/>
  <w:hyphenationZone w:val="425"/>
  <w:characterSpacingControl w:val="doNotCompress"/>
  <w:compat>
    <w:useFELayout/>
  </w:compat>
  <w:rsids>
    <w:rsidRoot w:val="00442923"/>
    <w:rsid w:val="00023DDF"/>
    <w:rsid w:val="00036BAF"/>
    <w:rsid w:val="000668E0"/>
    <w:rsid w:val="00067305"/>
    <w:rsid w:val="000B1BA9"/>
    <w:rsid w:val="000E2C75"/>
    <w:rsid w:val="00106E39"/>
    <w:rsid w:val="00107879"/>
    <w:rsid w:val="00140C8B"/>
    <w:rsid w:val="001A3663"/>
    <w:rsid w:val="001D014F"/>
    <w:rsid w:val="001E1A93"/>
    <w:rsid w:val="001F0134"/>
    <w:rsid w:val="002040D9"/>
    <w:rsid w:val="0022771D"/>
    <w:rsid w:val="0023190E"/>
    <w:rsid w:val="002366C8"/>
    <w:rsid w:val="00264EF8"/>
    <w:rsid w:val="003145B4"/>
    <w:rsid w:val="00396BED"/>
    <w:rsid w:val="004135C8"/>
    <w:rsid w:val="00442923"/>
    <w:rsid w:val="00456832"/>
    <w:rsid w:val="00484E06"/>
    <w:rsid w:val="004A1328"/>
    <w:rsid w:val="004C6F40"/>
    <w:rsid w:val="00535F54"/>
    <w:rsid w:val="00552289"/>
    <w:rsid w:val="00553F96"/>
    <w:rsid w:val="0056460E"/>
    <w:rsid w:val="005671F1"/>
    <w:rsid w:val="00575D5D"/>
    <w:rsid w:val="005E4791"/>
    <w:rsid w:val="0061440A"/>
    <w:rsid w:val="00616E88"/>
    <w:rsid w:val="00632F5A"/>
    <w:rsid w:val="006355AC"/>
    <w:rsid w:val="00725320"/>
    <w:rsid w:val="00776EDF"/>
    <w:rsid w:val="0079362E"/>
    <w:rsid w:val="007E27DD"/>
    <w:rsid w:val="00820740"/>
    <w:rsid w:val="00853AC2"/>
    <w:rsid w:val="00883282"/>
    <w:rsid w:val="008965CE"/>
    <w:rsid w:val="008C3E16"/>
    <w:rsid w:val="009310D4"/>
    <w:rsid w:val="009F7A38"/>
    <w:rsid w:val="00A11696"/>
    <w:rsid w:val="00A15258"/>
    <w:rsid w:val="00A223E5"/>
    <w:rsid w:val="00A41D53"/>
    <w:rsid w:val="00A55425"/>
    <w:rsid w:val="00AA3DC3"/>
    <w:rsid w:val="00AC7F01"/>
    <w:rsid w:val="00B00BCF"/>
    <w:rsid w:val="00B065E5"/>
    <w:rsid w:val="00B470E0"/>
    <w:rsid w:val="00BE6174"/>
    <w:rsid w:val="00BE78A7"/>
    <w:rsid w:val="00BF39D4"/>
    <w:rsid w:val="00C10B8B"/>
    <w:rsid w:val="00C54A32"/>
    <w:rsid w:val="00C938B9"/>
    <w:rsid w:val="00CF1BBF"/>
    <w:rsid w:val="00D10247"/>
    <w:rsid w:val="00D104B4"/>
    <w:rsid w:val="00DB1A2A"/>
    <w:rsid w:val="00E638A3"/>
    <w:rsid w:val="00F15A87"/>
    <w:rsid w:val="00F33B1A"/>
    <w:rsid w:val="00FE38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0D9"/>
  </w:style>
  <w:style w:type="paragraph" w:styleId="1">
    <w:name w:val="heading 1"/>
    <w:basedOn w:val="a"/>
    <w:next w:val="a"/>
    <w:link w:val="10"/>
    <w:qFormat/>
    <w:rsid w:val="00106E3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AA3DC3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106E39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106E39"/>
    <w:pPr>
      <w:keepNext/>
      <w:spacing w:before="240" w:after="60" w:line="240" w:lineRule="auto"/>
      <w:outlineLvl w:val="3"/>
    </w:pPr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5542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A5542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6E39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106E39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106E39"/>
    <w:rPr>
      <w:rFonts w:ascii="Times New Roman" w:eastAsia="Arial Unicode MS" w:hAnsi="Times New Roman" w:cs="Times New Roman"/>
      <w:b/>
      <w:bCs/>
      <w:color w:val="000000"/>
      <w:sz w:val="28"/>
      <w:szCs w:val="28"/>
    </w:rPr>
  </w:style>
  <w:style w:type="character" w:styleId="a3">
    <w:name w:val="Hyperlink"/>
    <w:basedOn w:val="a0"/>
    <w:uiPriority w:val="99"/>
    <w:semiHidden/>
    <w:unhideWhenUsed/>
    <w:rsid w:val="00106E39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06E39"/>
    <w:rPr>
      <w:color w:val="800080" w:themeColor="followedHyperlink"/>
      <w:u w:val="single"/>
    </w:rPr>
  </w:style>
  <w:style w:type="character" w:customStyle="1" w:styleId="HTML">
    <w:name w:val="Стандартный HTML Знак"/>
    <w:aliases w:val="Знак2 Знак"/>
    <w:basedOn w:val="a0"/>
    <w:link w:val="HTML0"/>
    <w:locked/>
    <w:rsid w:val="00106E3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unhideWhenUsed/>
    <w:rsid w:val="00106E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106E39"/>
    <w:rPr>
      <w:rFonts w:ascii="Consolas" w:hAnsi="Consolas"/>
      <w:sz w:val="20"/>
      <w:szCs w:val="20"/>
    </w:rPr>
  </w:style>
  <w:style w:type="paragraph" w:styleId="a5">
    <w:name w:val="Normal (Web)"/>
    <w:basedOn w:val="a"/>
    <w:link w:val="a6"/>
    <w:uiPriority w:val="99"/>
    <w:unhideWhenUsed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06E39"/>
  </w:style>
  <w:style w:type="paragraph" w:styleId="a9">
    <w:name w:val="footer"/>
    <w:basedOn w:val="a"/>
    <w:link w:val="aa"/>
    <w:uiPriority w:val="99"/>
    <w:semiHidden/>
    <w:unhideWhenUsed/>
    <w:rsid w:val="00106E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06E39"/>
  </w:style>
  <w:style w:type="paragraph" w:styleId="ab">
    <w:name w:val="Body Text"/>
    <w:basedOn w:val="a"/>
    <w:link w:val="ac"/>
    <w:uiPriority w:val="99"/>
    <w:semiHidden/>
    <w:unhideWhenUsed/>
    <w:rsid w:val="00106E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06E39"/>
  </w:style>
  <w:style w:type="paragraph" w:styleId="ad">
    <w:name w:val="Body Text Indent"/>
    <w:basedOn w:val="a"/>
    <w:link w:val="11"/>
    <w:uiPriority w:val="99"/>
    <w:semiHidden/>
    <w:unhideWhenUsed/>
    <w:rsid w:val="00106E39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106E39"/>
  </w:style>
  <w:style w:type="paragraph" w:styleId="21">
    <w:name w:val="Body Text 2"/>
    <w:basedOn w:val="a"/>
    <w:link w:val="22"/>
    <w:semiHidden/>
    <w:unhideWhenUsed/>
    <w:rsid w:val="00106E39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semiHidden/>
    <w:rsid w:val="00106E3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rsid w:val="00106E3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0">
    <w:name w:val="Текст Знак"/>
    <w:basedOn w:val="a0"/>
    <w:link w:val="af"/>
    <w:uiPriority w:val="99"/>
    <w:semiHidden/>
    <w:rsid w:val="00106E39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f1">
    <w:name w:val="Без интервала Знак"/>
    <w:link w:val="af2"/>
    <w:uiPriority w:val="99"/>
    <w:locked/>
    <w:rsid w:val="00106E39"/>
    <w:rPr>
      <w:rFonts w:ascii="Calibri" w:eastAsia="Calibri" w:hAnsi="Calibri" w:cs="Times New Roman"/>
      <w:lang w:eastAsia="en-US"/>
    </w:rPr>
  </w:style>
  <w:style w:type="paragraph" w:styleId="af2">
    <w:name w:val="No Spacing"/>
    <w:link w:val="af1"/>
    <w:uiPriority w:val="1"/>
    <w:qFormat/>
    <w:rsid w:val="00106E3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f3">
    <w:name w:val="Абзац списка Знак"/>
    <w:link w:val="af4"/>
    <w:uiPriority w:val="34"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List Paragraph"/>
    <w:basedOn w:val="a"/>
    <w:link w:val="af3"/>
    <w:uiPriority w:val="34"/>
    <w:qFormat/>
    <w:rsid w:val="00106E3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entr">
    <w:name w:val="centr"/>
    <w:basedOn w:val="a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tylezakonu">
    <w:name w:val="stylezakonu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ShapkaDocumentu">
    <w:name w:val="Shapka Documentu"/>
    <w:basedOn w:val="a"/>
    <w:uiPriority w:val="99"/>
    <w:rsid w:val="00106E39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  <w:lang w:eastAsia="ru-RU"/>
    </w:rPr>
  </w:style>
  <w:style w:type="paragraph" w:customStyle="1" w:styleId="rvps2">
    <w:name w:val="rvps2"/>
    <w:basedOn w:val="a"/>
    <w:uiPriority w:val="99"/>
    <w:rsid w:val="00106E39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f5">
    <w:name w:val="Назва документа"/>
    <w:basedOn w:val="a"/>
    <w:next w:val="a"/>
    <w:uiPriority w:val="99"/>
    <w:rsid w:val="00106E39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Pro">
    <w:name w:val="Pro"/>
    <w:basedOn w:val="a"/>
    <w:uiPriority w:val="99"/>
    <w:rsid w:val="00106E39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fmc1">
    <w:name w:val="xfmc1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rsid w:val="00106E39"/>
    <w:pPr>
      <w:ind w:left="720"/>
    </w:pPr>
    <w:rPr>
      <w:rFonts w:ascii="Calibri" w:eastAsia="Times New Roman" w:hAnsi="Calibri" w:cs="Calibri"/>
      <w:lang w:val="ru-RU" w:eastAsia="en-US"/>
    </w:rPr>
  </w:style>
  <w:style w:type="paragraph" w:customStyle="1" w:styleId="Just">
    <w:name w:val="Just"/>
    <w:rsid w:val="00106E39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  <w:lang w:val="ru-RU" w:eastAsia="ru-RU"/>
    </w:rPr>
  </w:style>
  <w:style w:type="paragraph" w:customStyle="1" w:styleId="12">
    <w:name w:val="Без интервала1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106E39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Bodytext0"/>
    <w:locked/>
    <w:rsid w:val="00106E39"/>
    <w:rPr>
      <w:sz w:val="19"/>
      <w:szCs w:val="19"/>
      <w:shd w:val="clear" w:color="auto" w:fill="FFFFFF"/>
    </w:rPr>
  </w:style>
  <w:style w:type="paragraph" w:customStyle="1" w:styleId="Bodytext0">
    <w:name w:val="Body text"/>
    <w:basedOn w:val="a"/>
    <w:link w:val="Bodytext"/>
    <w:rsid w:val="00106E39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locked/>
    <w:rsid w:val="00106E39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106E39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locked/>
    <w:rsid w:val="00106E39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106E39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character" w:customStyle="1" w:styleId="af6">
    <w:name w:val="Основной текст_"/>
    <w:link w:val="23"/>
    <w:locked/>
    <w:rsid w:val="00106E39"/>
    <w:rPr>
      <w:sz w:val="18"/>
      <w:szCs w:val="18"/>
      <w:shd w:val="clear" w:color="auto" w:fill="FFFFFF"/>
    </w:rPr>
  </w:style>
  <w:style w:type="paragraph" w:customStyle="1" w:styleId="23">
    <w:name w:val="Основной текст2"/>
    <w:basedOn w:val="a"/>
    <w:link w:val="af6"/>
    <w:rsid w:val="00106E39"/>
    <w:pPr>
      <w:shd w:val="clear" w:color="auto" w:fill="FFFFFF"/>
      <w:spacing w:before="480" w:after="480" w:line="0" w:lineRule="atLeast"/>
      <w:jc w:val="both"/>
    </w:pPr>
    <w:rPr>
      <w:sz w:val="18"/>
      <w:szCs w:val="18"/>
    </w:rPr>
  </w:style>
  <w:style w:type="paragraph" w:customStyle="1" w:styleId="af7">
    <w:name w:val="Нормальний текст"/>
    <w:basedOn w:val="a"/>
    <w:uiPriority w:val="99"/>
    <w:rsid w:val="00106E3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13">
    <w:name w:val="Верхний колонтитул1"/>
    <w:basedOn w:val="a"/>
    <w:uiPriority w:val="99"/>
    <w:rsid w:val="00106E39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first">
    <w:name w:val="first"/>
    <w:basedOn w:val="a"/>
    <w:uiPriority w:val="99"/>
    <w:rsid w:val="0010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4">
    <w:name w:val="Без интервала2"/>
    <w:rsid w:val="00106E39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106E39"/>
  </w:style>
  <w:style w:type="character" w:customStyle="1" w:styleId="apple-converted-space">
    <w:name w:val="apple-converted-space"/>
    <w:basedOn w:val="a0"/>
    <w:rsid w:val="00106E39"/>
  </w:style>
  <w:style w:type="character" w:customStyle="1" w:styleId="11">
    <w:name w:val="Основной текст с отступом Знак1"/>
    <w:basedOn w:val="a0"/>
    <w:link w:val="ad"/>
    <w:semiHidden/>
    <w:locked/>
    <w:rsid w:val="00106E3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0">
    <w:name w:val="rvts0"/>
    <w:rsid w:val="00106E39"/>
    <w:rPr>
      <w:rFonts w:ascii="Times New Roman" w:hAnsi="Times New Roman" w:cs="Times New Roman" w:hint="default"/>
    </w:rPr>
  </w:style>
  <w:style w:type="character" w:customStyle="1" w:styleId="FontStyle23">
    <w:name w:val="Font Style23"/>
    <w:basedOn w:val="a0"/>
    <w:rsid w:val="00106E39"/>
    <w:rPr>
      <w:rFonts w:ascii="Times New Roman" w:hAnsi="Times New Roman" w:cs="Times New Roman" w:hint="default"/>
      <w:sz w:val="24"/>
      <w:szCs w:val="24"/>
    </w:rPr>
  </w:style>
  <w:style w:type="character" w:customStyle="1" w:styleId="d">
    <w:name w:val="d"/>
    <w:basedOn w:val="a0"/>
    <w:rsid w:val="00106E39"/>
  </w:style>
  <w:style w:type="character" w:customStyle="1" w:styleId="m">
    <w:name w:val="m"/>
    <w:basedOn w:val="a0"/>
    <w:rsid w:val="00106E39"/>
  </w:style>
  <w:style w:type="character" w:customStyle="1" w:styleId="y">
    <w:name w:val="y"/>
    <w:basedOn w:val="a0"/>
    <w:rsid w:val="00106E39"/>
  </w:style>
  <w:style w:type="table" w:styleId="af8">
    <w:name w:val="Table Grid"/>
    <w:basedOn w:val="a1"/>
    <w:uiPriority w:val="59"/>
    <w:rsid w:val="00106E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1">
    <w:name w:val="Body Text Indent 3"/>
    <w:basedOn w:val="a"/>
    <w:link w:val="32"/>
    <w:uiPriority w:val="99"/>
    <w:semiHidden/>
    <w:unhideWhenUsed/>
    <w:rsid w:val="004C6F40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4C6F40"/>
    <w:rPr>
      <w:sz w:val="16"/>
      <w:szCs w:val="16"/>
    </w:rPr>
  </w:style>
  <w:style w:type="paragraph" w:customStyle="1" w:styleId="normal">
    <w:name w:val="normal"/>
    <w:uiPriority w:val="99"/>
    <w:rsid w:val="004C6F40"/>
    <w:pPr>
      <w:spacing w:after="0"/>
    </w:pPr>
    <w:rPr>
      <w:rFonts w:ascii="Arial" w:eastAsia="Times New Roman" w:hAnsi="Arial" w:cs="Arial"/>
      <w:color w:val="000000"/>
      <w:lang w:val="ru-RU" w:eastAsia="ru-RU"/>
    </w:rPr>
  </w:style>
  <w:style w:type="character" w:customStyle="1" w:styleId="st42">
    <w:name w:val="st42"/>
    <w:uiPriority w:val="99"/>
    <w:rsid w:val="004C6F4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A41D53"/>
    <w:pPr>
      <w:spacing w:after="120" w:line="480" w:lineRule="auto"/>
      <w:ind w:left="283"/>
    </w:pPr>
  </w:style>
  <w:style w:type="character" w:customStyle="1" w:styleId="26">
    <w:name w:val="Основной текст с отступом 2 Знак"/>
    <w:basedOn w:val="a0"/>
    <w:link w:val="25"/>
    <w:uiPriority w:val="99"/>
    <w:rsid w:val="00A41D53"/>
  </w:style>
  <w:style w:type="paragraph" w:styleId="af9">
    <w:name w:val="Title"/>
    <w:basedOn w:val="a"/>
    <w:link w:val="afa"/>
    <w:qFormat/>
    <w:rsid w:val="00A41D53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afa">
    <w:name w:val="Название Знак"/>
    <w:basedOn w:val="a0"/>
    <w:link w:val="af9"/>
    <w:rsid w:val="00A41D53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A5542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5542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a6">
    <w:name w:val="Обычный (веб) Знак"/>
    <w:link w:val="a5"/>
    <w:uiPriority w:val="99"/>
    <w:locked/>
    <w:rsid w:val="00A5542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b">
    <w:name w:val="caption"/>
    <w:basedOn w:val="a"/>
    <w:next w:val="a"/>
    <w:unhideWhenUsed/>
    <w:qFormat/>
    <w:rsid w:val="00A55425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c">
    <w:name w:val="Содержимое таблицы"/>
    <w:basedOn w:val="a"/>
    <w:uiPriority w:val="99"/>
    <w:rsid w:val="00A5542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val="ru-RU" w:eastAsia="hi-IN" w:bidi="hi-IN"/>
    </w:rPr>
  </w:style>
  <w:style w:type="paragraph" w:customStyle="1" w:styleId="Style3">
    <w:name w:val="Style3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A55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A554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ontStyle12">
    <w:name w:val="Font Style12"/>
    <w:rsid w:val="00A55425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A55425"/>
  </w:style>
  <w:style w:type="paragraph" w:customStyle="1" w:styleId="14">
    <w:name w:val="Обычный (веб)1"/>
    <w:basedOn w:val="a"/>
    <w:rsid w:val="003145B4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val="ru-RU" w:eastAsia="ar-SA"/>
    </w:rPr>
  </w:style>
  <w:style w:type="paragraph" w:customStyle="1" w:styleId="afd">
    <w:name w:val="Текст в заданном формате"/>
    <w:basedOn w:val="a"/>
    <w:rsid w:val="003145B4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3145B4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Rozdily">
    <w:name w:val="Rozdily"/>
    <w:rsid w:val="003145B4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HTML10">
    <w:name w:val="Стандартный HTML1"/>
    <w:basedOn w:val="a"/>
    <w:rsid w:val="003145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val="ru-RU" w:eastAsia="ar-SA"/>
    </w:rPr>
  </w:style>
  <w:style w:type="paragraph" w:customStyle="1" w:styleId="310">
    <w:name w:val="Основной текст с отступом 31"/>
    <w:basedOn w:val="a"/>
    <w:rsid w:val="003145B4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character" w:customStyle="1" w:styleId="20">
    <w:name w:val="Заголовок 2 Знак"/>
    <w:basedOn w:val="a0"/>
    <w:link w:val="2"/>
    <w:semiHidden/>
    <w:rsid w:val="00AA3DC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e">
    <w:name w:val="annotation text"/>
    <w:basedOn w:val="a"/>
    <w:link w:val="aff"/>
    <w:uiPriority w:val="99"/>
    <w:semiHidden/>
    <w:unhideWhenUsed/>
    <w:rsid w:val="00AA3DC3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A3DC3"/>
    <w:rPr>
      <w:rFonts w:ascii="Calibri" w:eastAsia="Times New Roman" w:hAnsi="Calibri" w:cs="Times New Roman"/>
      <w:sz w:val="20"/>
      <w:szCs w:val="20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A3DC3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A3DC3"/>
    <w:rPr>
      <w:b/>
      <w:bCs/>
    </w:rPr>
  </w:style>
  <w:style w:type="paragraph" w:styleId="aff2">
    <w:name w:val="Balloon Text"/>
    <w:basedOn w:val="a"/>
    <w:link w:val="aff3"/>
    <w:uiPriority w:val="99"/>
    <w:semiHidden/>
    <w:unhideWhenUsed/>
    <w:rsid w:val="00AA3DC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rsid w:val="00AA3DC3"/>
    <w:rPr>
      <w:rFonts w:ascii="Tahoma" w:eastAsia="Times New Roman" w:hAnsi="Tahoma" w:cs="Tahoma"/>
      <w:sz w:val="16"/>
      <w:szCs w:val="16"/>
    </w:rPr>
  </w:style>
  <w:style w:type="character" w:customStyle="1" w:styleId="140">
    <w:name w:val="Стиль 14 пт Знак"/>
    <w:link w:val="141"/>
    <w:locked/>
    <w:rsid w:val="00AA3DC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41">
    <w:name w:val="Стиль 14 пт"/>
    <w:basedOn w:val="a5"/>
    <w:link w:val="140"/>
    <w:rsid w:val="00AA3DC3"/>
  </w:style>
  <w:style w:type="character" w:customStyle="1" w:styleId="18">
    <w:name w:val="Стиль 18 пт полужирный Знак"/>
    <w:link w:val="180"/>
    <w:locked/>
    <w:rsid w:val="00AA3DC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180">
    <w:name w:val="Стиль 18 пт полужирный"/>
    <w:basedOn w:val="a"/>
    <w:next w:val="a5"/>
    <w:link w:val="18"/>
    <w:rsid w:val="00AA3DC3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styleId="aff4">
    <w:name w:val="annotation reference"/>
    <w:uiPriority w:val="99"/>
    <w:semiHidden/>
    <w:unhideWhenUsed/>
    <w:rsid w:val="00AA3DC3"/>
    <w:rPr>
      <w:rFonts w:ascii="Times New Roman" w:hAnsi="Times New Roman" w:cs="Times New Roman" w:hint="default"/>
      <w:sz w:val="16"/>
      <w:szCs w:val="16"/>
    </w:rPr>
  </w:style>
  <w:style w:type="character" w:customStyle="1" w:styleId="rvts44">
    <w:name w:val="rvts44"/>
    <w:rsid w:val="00AA3DC3"/>
  </w:style>
  <w:style w:type="character" w:customStyle="1" w:styleId="90">
    <w:name w:val="Основной текст + 9"/>
    <w:aliases w:val="5 pt"/>
    <w:basedOn w:val="a0"/>
    <w:rsid w:val="00AA3DC3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5">
    <w:name w:val="Strong"/>
    <w:basedOn w:val="a0"/>
    <w:uiPriority w:val="22"/>
    <w:qFormat/>
    <w:rsid w:val="00AA3DC3"/>
    <w:rPr>
      <w:b/>
      <w:bCs/>
    </w:rPr>
  </w:style>
  <w:style w:type="character" w:styleId="aff6">
    <w:name w:val="Emphasis"/>
    <w:basedOn w:val="a0"/>
    <w:qFormat/>
    <w:rsid w:val="000668E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1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2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1357</Words>
  <Characters>775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2018-11-15T12:44:00Z</cp:lastPrinted>
  <dcterms:created xsi:type="dcterms:W3CDTF">2019-04-03T13:22:00Z</dcterms:created>
  <dcterms:modified xsi:type="dcterms:W3CDTF">2019-04-03T13:22:00Z</dcterms:modified>
</cp:coreProperties>
</file>