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F5A" w:rsidRDefault="00632F5A" w:rsidP="00F15A87">
      <w:pPr>
        <w:pStyle w:val="af9"/>
        <w:outlineLvl w:val="0"/>
      </w:pPr>
    </w:p>
    <w:p w:rsidR="00632F5A" w:rsidRDefault="00632F5A" w:rsidP="00632F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2F5A" w:rsidRDefault="00B67F69" w:rsidP="00632F5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67F69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632F5A" w:rsidRDefault="00632F5A" w:rsidP="00632F5A"/>
    <w:p w:rsidR="00632F5A" w:rsidRDefault="00632F5A" w:rsidP="00632F5A"/>
    <w:p w:rsidR="00632F5A" w:rsidRDefault="00632F5A" w:rsidP="00632F5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32F5A" w:rsidRDefault="00632F5A" w:rsidP="00632F5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32F5A" w:rsidRDefault="00632F5A" w:rsidP="00632F5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32F5A" w:rsidRDefault="00632F5A" w:rsidP="00632F5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32F5A" w:rsidRDefault="00632F5A" w:rsidP="00632F5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32F5A" w:rsidRDefault="00632F5A" w:rsidP="00632F5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32F5A" w:rsidRDefault="00632F5A" w:rsidP="00632F5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ХХ   сесії сільської ради  VІІ  скликання</w:t>
      </w:r>
    </w:p>
    <w:p w:rsidR="00632F5A" w:rsidRDefault="00632F5A" w:rsidP="00632F5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32F5A" w:rsidRPr="00832064" w:rsidRDefault="00632F5A" w:rsidP="00632F5A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27.03.2019  року                                    Крупець                                                   №40</w:t>
      </w:r>
    </w:p>
    <w:p w:rsidR="00632F5A" w:rsidRDefault="00632F5A" w:rsidP="00632F5A">
      <w:pPr>
        <w:rPr>
          <w:b/>
          <w:sz w:val="28"/>
          <w:szCs w:val="28"/>
        </w:rPr>
      </w:pPr>
    </w:p>
    <w:p w:rsidR="00632F5A" w:rsidRPr="00112A2E" w:rsidRDefault="00632F5A" w:rsidP="00632F5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2A2E">
        <w:rPr>
          <w:rFonts w:ascii="Times New Roman" w:hAnsi="Times New Roman" w:cs="Times New Roman"/>
          <w:b/>
          <w:sz w:val="24"/>
          <w:szCs w:val="24"/>
        </w:rPr>
        <w:t xml:space="preserve">Про надання  дозволу на розробку </w:t>
      </w:r>
    </w:p>
    <w:p w:rsidR="00632F5A" w:rsidRPr="00112A2E" w:rsidRDefault="00632F5A" w:rsidP="00632F5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2A2E">
        <w:rPr>
          <w:rFonts w:ascii="Times New Roman" w:hAnsi="Times New Roman" w:cs="Times New Roman"/>
          <w:b/>
          <w:sz w:val="24"/>
          <w:szCs w:val="24"/>
        </w:rPr>
        <w:t xml:space="preserve">технічної документації із землеустрою </w:t>
      </w:r>
    </w:p>
    <w:p w:rsidR="00632F5A" w:rsidRPr="00112A2E" w:rsidRDefault="00632F5A" w:rsidP="00632F5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2A2E">
        <w:rPr>
          <w:rFonts w:ascii="Times New Roman" w:hAnsi="Times New Roman" w:cs="Times New Roman"/>
          <w:b/>
          <w:sz w:val="24"/>
          <w:szCs w:val="24"/>
        </w:rPr>
        <w:t xml:space="preserve">щодо встановлення (відновлення) меж </w:t>
      </w:r>
    </w:p>
    <w:p w:rsidR="00632F5A" w:rsidRPr="00112A2E" w:rsidRDefault="00632F5A" w:rsidP="00632F5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2A2E">
        <w:rPr>
          <w:rFonts w:ascii="Times New Roman" w:hAnsi="Times New Roman" w:cs="Times New Roman"/>
          <w:b/>
          <w:sz w:val="24"/>
          <w:szCs w:val="24"/>
        </w:rPr>
        <w:t>земельної ділянки в натурі (на місцевості)</w:t>
      </w:r>
    </w:p>
    <w:p w:rsidR="00632F5A" w:rsidRPr="00112A2E" w:rsidRDefault="00632F5A" w:rsidP="00632F5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2A2E">
        <w:rPr>
          <w:rFonts w:ascii="Times New Roman" w:hAnsi="Times New Roman" w:cs="Times New Roman"/>
          <w:b/>
          <w:sz w:val="24"/>
          <w:szCs w:val="24"/>
        </w:rPr>
        <w:t xml:space="preserve">для адміністративного приміщення </w:t>
      </w:r>
    </w:p>
    <w:p w:rsidR="00632F5A" w:rsidRPr="00112A2E" w:rsidRDefault="00632F5A" w:rsidP="00632F5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2A2E">
        <w:rPr>
          <w:rFonts w:ascii="Times New Roman" w:hAnsi="Times New Roman" w:cs="Times New Roman"/>
          <w:b/>
          <w:sz w:val="24"/>
          <w:szCs w:val="24"/>
        </w:rPr>
        <w:t>в селі Полянь  по вулиці Шкільна, буд.10а/1</w:t>
      </w:r>
    </w:p>
    <w:p w:rsidR="00632F5A" w:rsidRPr="00112A2E" w:rsidRDefault="00632F5A" w:rsidP="00632F5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12A2E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112A2E">
        <w:rPr>
          <w:rFonts w:ascii="Times New Roman" w:hAnsi="Times New Roman" w:cs="Times New Roman"/>
          <w:b/>
          <w:sz w:val="24"/>
          <w:szCs w:val="24"/>
        </w:rPr>
        <w:t xml:space="preserve">  сільської об’єднаної територіальної</w:t>
      </w:r>
    </w:p>
    <w:p w:rsidR="00632F5A" w:rsidRPr="00112A2E" w:rsidRDefault="00632F5A" w:rsidP="00632F5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2A2E">
        <w:rPr>
          <w:rFonts w:ascii="Times New Roman" w:hAnsi="Times New Roman" w:cs="Times New Roman"/>
          <w:b/>
          <w:sz w:val="24"/>
          <w:szCs w:val="24"/>
        </w:rPr>
        <w:t xml:space="preserve">громади в особі </w:t>
      </w:r>
      <w:proofErr w:type="spellStart"/>
      <w:r w:rsidRPr="00112A2E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112A2E">
        <w:rPr>
          <w:rFonts w:ascii="Times New Roman" w:hAnsi="Times New Roman" w:cs="Times New Roman"/>
          <w:b/>
          <w:sz w:val="24"/>
          <w:szCs w:val="24"/>
        </w:rPr>
        <w:t xml:space="preserve"> сільської ради</w:t>
      </w:r>
    </w:p>
    <w:p w:rsidR="00632F5A" w:rsidRPr="00112A2E" w:rsidRDefault="00632F5A" w:rsidP="00632F5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32F5A" w:rsidRPr="00112A2E" w:rsidRDefault="00632F5A" w:rsidP="00632F5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32F5A" w:rsidRPr="00112A2E" w:rsidRDefault="00632F5A" w:rsidP="00632F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2A2E">
        <w:rPr>
          <w:rFonts w:ascii="Times New Roman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Закону України «Про  державний  земельний  кадастр», сільська рада</w:t>
      </w:r>
    </w:p>
    <w:p w:rsidR="00632F5A" w:rsidRPr="00112A2E" w:rsidRDefault="00632F5A" w:rsidP="00632F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2A2E">
        <w:rPr>
          <w:rFonts w:ascii="Times New Roman" w:hAnsi="Times New Roman" w:cs="Times New Roman"/>
          <w:sz w:val="24"/>
          <w:szCs w:val="24"/>
        </w:rPr>
        <w:t>ВИРІШИЛА:</w:t>
      </w:r>
    </w:p>
    <w:p w:rsidR="00632F5A" w:rsidRPr="00112A2E" w:rsidRDefault="00632F5A" w:rsidP="00632F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2A2E">
        <w:rPr>
          <w:rFonts w:ascii="Times New Roman" w:hAnsi="Times New Roman" w:cs="Times New Roman"/>
          <w:sz w:val="24"/>
          <w:szCs w:val="24"/>
        </w:rPr>
        <w:t xml:space="preserve">        1.Надати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1,5000 га,  для будівництва та обслуговування  адміністративного приміщення земельна ділянка  розташована в </w:t>
      </w:r>
      <w:proofErr w:type="spellStart"/>
      <w:r w:rsidRPr="00112A2E">
        <w:rPr>
          <w:rFonts w:ascii="Times New Roman" w:hAnsi="Times New Roman" w:cs="Times New Roman"/>
          <w:sz w:val="24"/>
          <w:szCs w:val="24"/>
        </w:rPr>
        <w:t>с.Полянь</w:t>
      </w:r>
      <w:proofErr w:type="spellEnd"/>
      <w:r w:rsidRPr="00112A2E">
        <w:rPr>
          <w:rFonts w:ascii="Times New Roman" w:hAnsi="Times New Roman" w:cs="Times New Roman"/>
          <w:sz w:val="24"/>
          <w:szCs w:val="24"/>
        </w:rPr>
        <w:t xml:space="preserve"> по вулиці  Шкільна,  буд,10а/1, </w:t>
      </w:r>
      <w:proofErr w:type="spellStart"/>
      <w:r w:rsidRPr="00112A2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112A2E">
        <w:rPr>
          <w:rFonts w:ascii="Times New Roman" w:hAnsi="Times New Roman" w:cs="Times New Roman"/>
          <w:sz w:val="24"/>
          <w:szCs w:val="24"/>
        </w:rPr>
        <w:t xml:space="preserve"> об’єднаної територіальної громади в особі </w:t>
      </w:r>
      <w:proofErr w:type="spellStart"/>
      <w:r w:rsidRPr="00112A2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112A2E">
        <w:rPr>
          <w:rFonts w:ascii="Times New Roman" w:hAnsi="Times New Roman" w:cs="Times New Roman"/>
          <w:sz w:val="24"/>
          <w:szCs w:val="24"/>
        </w:rPr>
        <w:t xml:space="preserve"> сільської ради.</w:t>
      </w:r>
    </w:p>
    <w:p w:rsidR="00632F5A" w:rsidRPr="00112A2E" w:rsidRDefault="00632F5A" w:rsidP="00632F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2A2E">
        <w:rPr>
          <w:rFonts w:ascii="Times New Roman" w:hAnsi="Times New Roman" w:cs="Times New Roman"/>
          <w:sz w:val="24"/>
          <w:szCs w:val="24"/>
        </w:rPr>
        <w:t xml:space="preserve">        2.Крупецькій  сільській об’єднаній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2A2E">
        <w:rPr>
          <w:rFonts w:ascii="Times New Roman" w:hAnsi="Times New Roman" w:cs="Times New Roman"/>
          <w:sz w:val="24"/>
          <w:szCs w:val="24"/>
        </w:rPr>
        <w:t>територіальній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12A2E">
        <w:rPr>
          <w:rFonts w:ascii="Times New Roman" w:hAnsi="Times New Roman" w:cs="Times New Roman"/>
          <w:sz w:val="24"/>
          <w:szCs w:val="24"/>
        </w:rPr>
        <w:t xml:space="preserve">громаді в особі </w:t>
      </w:r>
      <w:proofErr w:type="spellStart"/>
      <w:r w:rsidRPr="00112A2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112A2E">
        <w:rPr>
          <w:rFonts w:ascii="Times New Roman" w:hAnsi="Times New Roman" w:cs="Times New Roman"/>
          <w:sz w:val="24"/>
          <w:szCs w:val="24"/>
        </w:rPr>
        <w:t xml:space="preserve"> сільської ради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632F5A" w:rsidRPr="00112A2E" w:rsidRDefault="00632F5A" w:rsidP="00632F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2A2E">
        <w:rPr>
          <w:rFonts w:ascii="Times New Roman" w:hAnsi="Times New Roman" w:cs="Times New Roman"/>
          <w:sz w:val="24"/>
          <w:szCs w:val="24"/>
        </w:rPr>
        <w:t xml:space="preserve">        3.Контроль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632F5A" w:rsidRPr="00112A2E" w:rsidRDefault="00632F5A" w:rsidP="00632F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2F5A" w:rsidRPr="00112A2E" w:rsidRDefault="00632F5A" w:rsidP="00632F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2F5A" w:rsidRPr="00112A2E" w:rsidRDefault="00632F5A" w:rsidP="00632F5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2A2E">
        <w:rPr>
          <w:rFonts w:ascii="Times New Roman" w:hAnsi="Times New Roman" w:cs="Times New Roman"/>
          <w:sz w:val="24"/>
          <w:szCs w:val="24"/>
        </w:rPr>
        <w:t xml:space="preserve">Сільський  голова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112A2E">
        <w:rPr>
          <w:rFonts w:ascii="Times New Roman" w:hAnsi="Times New Roman" w:cs="Times New Roman"/>
          <w:sz w:val="24"/>
          <w:szCs w:val="24"/>
        </w:rPr>
        <w:t xml:space="preserve">    В.А.</w:t>
      </w:r>
      <w:proofErr w:type="spellStart"/>
      <w:r w:rsidRPr="00112A2E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632F5A" w:rsidRDefault="00632F5A" w:rsidP="00F15A87">
      <w:pPr>
        <w:pStyle w:val="af9"/>
        <w:outlineLvl w:val="0"/>
      </w:pPr>
    </w:p>
    <w:p w:rsidR="00632F5A" w:rsidRDefault="00632F5A" w:rsidP="00F15A87">
      <w:pPr>
        <w:pStyle w:val="af9"/>
        <w:outlineLvl w:val="0"/>
      </w:pPr>
    </w:p>
    <w:p w:rsidR="00632F5A" w:rsidRDefault="00632F5A" w:rsidP="00F15A87">
      <w:pPr>
        <w:pStyle w:val="af9"/>
        <w:outlineLvl w:val="0"/>
      </w:pPr>
    </w:p>
    <w:p w:rsidR="00632F5A" w:rsidRDefault="00632F5A" w:rsidP="00F15A87">
      <w:pPr>
        <w:pStyle w:val="af9"/>
        <w:outlineLvl w:val="0"/>
      </w:pPr>
    </w:p>
    <w:p w:rsidR="00632F5A" w:rsidRDefault="00632F5A" w:rsidP="00F15A87">
      <w:pPr>
        <w:pStyle w:val="af9"/>
        <w:outlineLvl w:val="0"/>
      </w:pPr>
    </w:p>
    <w:p w:rsidR="00632F5A" w:rsidRDefault="00632F5A" w:rsidP="00F15A87">
      <w:pPr>
        <w:pStyle w:val="af9"/>
        <w:outlineLvl w:val="0"/>
      </w:pPr>
    </w:p>
    <w:p w:rsidR="00632F5A" w:rsidRDefault="00632F5A" w:rsidP="00F15A87">
      <w:pPr>
        <w:pStyle w:val="af9"/>
        <w:outlineLvl w:val="0"/>
      </w:pPr>
    </w:p>
    <w:p w:rsidR="00632F5A" w:rsidRDefault="00632F5A" w:rsidP="00F15A87">
      <w:pPr>
        <w:pStyle w:val="af9"/>
        <w:outlineLvl w:val="0"/>
      </w:pPr>
    </w:p>
    <w:p w:rsidR="00632F5A" w:rsidRDefault="00632F5A" w:rsidP="00F15A87">
      <w:pPr>
        <w:pStyle w:val="af9"/>
        <w:outlineLvl w:val="0"/>
      </w:pPr>
    </w:p>
    <w:p w:rsidR="00632F5A" w:rsidRDefault="00632F5A" w:rsidP="00F15A87">
      <w:pPr>
        <w:pStyle w:val="af9"/>
        <w:outlineLvl w:val="0"/>
      </w:pPr>
    </w:p>
    <w:p w:rsidR="00AA3DC3" w:rsidRDefault="00AA3DC3" w:rsidP="00AA3D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0000020"/>
    <w:multiLevelType w:val="multilevel"/>
    <w:tmpl w:val="2222B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F717678"/>
    <w:multiLevelType w:val="hybridMultilevel"/>
    <w:tmpl w:val="C394C20E"/>
    <w:lvl w:ilvl="0" w:tplc="0C706A3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2F1E4C71"/>
    <w:multiLevelType w:val="hybridMultilevel"/>
    <w:tmpl w:val="E72E854E"/>
    <w:lvl w:ilvl="0" w:tplc="631215DC">
      <w:start w:val="1"/>
      <w:numFmt w:val="decimal"/>
      <w:lvlText w:val="%1."/>
      <w:lvlJc w:val="left"/>
      <w:pPr>
        <w:ind w:left="10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2517F75"/>
    <w:multiLevelType w:val="hybridMultilevel"/>
    <w:tmpl w:val="0958BFEC"/>
    <w:lvl w:ilvl="0" w:tplc="6D5253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163372C"/>
    <w:multiLevelType w:val="hybridMultilevel"/>
    <w:tmpl w:val="135E39B2"/>
    <w:lvl w:ilvl="0" w:tplc="E4181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8551645"/>
    <w:multiLevelType w:val="hybridMultilevel"/>
    <w:tmpl w:val="3F4E0074"/>
    <w:lvl w:ilvl="0" w:tplc="FF9C8D88">
      <w:numFmt w:val="bullet"/>
      <w:lvlText w:val="-"/>
      <w:lvlJc w:val="left"/>
      <w:pPr>
        <w:tabs>
          <w:tab w:val="num" w:pos="2468"/>
        </w:tabs>
        <w:ind w:left="2468" w:hanging="132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8"/>
        </w:tabs>
        <w:ind w:left="2228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F95614"/>
    <w:multiLevelType w:val="hybridMultilevel"/>
    <w:tmpl w:val="C03EB038"/>
    <w:lvl w:ilvl="0" w:tplc="9370C7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7"/>
  </w:num>
  <w:num w:numId="28">
    <w:abstractNumId w:val="28"/>
  </w:num>
  <w:num w:numId="29">
    <w:abstractNumId w:val="32"/>
  </w:num>
  <w:num w:numId="30">
    <w:abstractNumId w:val="26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35"/>
  </w:num>
  <w:num w:numId="3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</w:num>
  <w:num w:numId="3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</w:num>
  <w:num w:numId="42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7305"/>
    <w:rsid w:val="000B1BA9"/>
    <w:rsid w:val="000E2C75"/>
    <w:rsid w:val="00106E39"/>
    <w:rsid w:val="00107879"/>
    <w:rsid w:val="00140C8B"/>
    <w:rsid w:val="001A3663"/>
    <w:rsid w:val="001F0134"/>
    <w:rsid w:val="002040D9"/>
    <w:rsid w:val="0022771D"/>
    <w:rsid w:val="002366C8"/>
    <w:rsid w:val="00264EF8"/>
    <w:rsid w:val="003145B4"/>
    <w:rsid w:val="00396BED"/>
    <w:rsid w:val="004135C8"/>
    <w:rsid w:val="00442923"/>
    <w:rsid w:val="00484E06"/>
    <w:rsid w:val="004A1328"/>
    <w:rsid w:val="004C6F40"/>
    <w:rsid w:val="00535F54"/>
    <w:rsid w:val="00552289"/>
    <w:rsid w:val="00553F96"/>
    <w:rsid w:val="0056460E"/>
    <w:rsid w:val="005671F1"/>
    <w:rsid w:val="0061440A"/>
    <w:rsid w:val="00616E88"/>
    <w:rsid w:val="00632F5A"/>
    <w:rsid w:val="00782C08"/>
    <w:rsid w:val="0079362E"/>
    <w:rsid w:val="007E27DD"/>
    <w:rsid w:val="00820740"/>
    <w:rsid w:val="00853AC2"/>
    <w:rsid w:val="00883282"/>
    <w:rsid w:val="008965CE"/>
    <w:rsid w:val="008C3E16"/>
    <w:rsid w:val="009310D4"/>
    <w:rsid w:val="00A11696"/>
    <w:rsid w:val="00A15258"/>
    <w:rsid w:val="00A223E5"/>
    <w:rsid w:val="00A41D53"/>
    <w:rsid w:val="00A55425"/>
    <w:rsid w:val="00AA3DC3"/>
    <w:rsid w:val="00AC7F01"/>
    <w:rsid w:val="00B00BCF"/>
    <w:rsid w:val="00B065E5"/>
    <w:rsid w:val="00B470E0"/>
    <w:rsid w:val="00B67F69"/>
    <w:rsid w:val="00BE6174"/>
    <w:rsid w:val="00BF39D4"/>
    <w:rsid w:val="00C10B8B"/>
    <w:rsid w:val="00C54A32"/>
    <w:rsid w:val="00C938B9"/>
    <w:rsid w:val="00CF1BBF"/>
    <w:rsid w:val="00D10247"/>
    <w:rsid w:val="00DB1A2A"/>
    <w:rsid w:val="00E638A3"/>
    <w:rsid w:val="00F15A87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uiPriority w:val="99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1223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2019-03-28T14:33:00Z</dcterms:created>
  <dcterms:modified xsi:type="dcterms:W3CDTF">2019-03-28T14:33:00Z</dcterms:modified>
</cp:coreProperties>
</file>