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1DD" w:rsidRDefault="00B871DD" w:rsidP="00B871DD">
      <w:pPr>
        <w:widowControl w:val="0"/>
        <w:autoSpaceDE w:val="0"/>
        <w:autoSpaceDN w:val="0"/>
        <w:adjustRightInd w:val="0"/>
        <w:rPr>
          <w:rFonts w:ascii="Times New Roman" w:hAnsi="Times New Roman"/>
          <w:sz w:val="24"/>
          <w:szCs w:val="24"/>
          <w:lang w:eastAsia="ru-RU"/>
        </w:rPr>
      </w:pPr>
    </w:p>
    <w:p w:rsidR="00B871DD" w:rsidRDefault="00B871DD" w:rsidP="00B871DD">
      <w:pPr>
        <w:widowControl w:val="0"/>
        <w:autoSpaceDE w:val="0"/>
        <w:autoSpaceDN w:val="0"/>
        <w:adjustRightInd w:val="0"/>
        <w:rPr>
          <w:rFonts w:ascii="Times New Roman" w:hAnsi="Times New Roman"/>
          <w:sz w:val="24"/>
          <w:szCs w:val="24"/>
          <w:lang w:eastAsia="ru-RU"/>
        </w:rPr>
      </w:pPr>
      <w:r>
        <w:rPr>
          <w:noProof/>
          <w:lang w:val="ru-RU" w:eastAsia="ru-RU"/>
        </w:rPr>
        <w:drawing>
          <wp:anchor distT="0" distB="0" distL="114300" distR="114300" simplePos="0" relativeHeight="251655680" behindDoc="0" locked="0" layoutInCell="1" allowOverlap="1" wp14:anchorId="18EDF9D6" wp14:editId="7C964AA0">
            <wp:simplePos x="0" y="0"/>
            <wp:positionH relativeFrom="column">
              <wp:posOffset>2748915</wp:posOffset>
            </wp:positionH>
            <wp:positionV relativeFrom="paragraph">
              <wp:posOffset>142240</wp:posOffset>
            </wp:positionV>
            <wp:extent cx="552450" cy="774700"/>
            <wp:effectExtent l="19050" t="0" r="0" b="6350"/>
            <wp:wrapNone/>
            <wp:docPr id="5" name="Рисунок 5"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rez"/>
                    <pic:cNvPicPr>
                      <a:picLocks noChangeAspect="1" noChangeArrowheads="1"/>
                    </pic:cNvPicPr>
                  </pic:nvPicPr>
                  <pic:blipFill>
                    <a:blip r:embed="rId7"/>
                    <a:srcRect/>
                    <a:stretch>
                      <a:fillRect/>
                    </a:stretch>
                  </pic:blipFill>
                  <pic:spPr bwMode="auto">
                    <a:xfrm>
                      <a:off x="0" y="0"/>
                      <a:ext cx="552450" cy="774700"/>
                    </a:xfrm>
                    <a:prstGeom prst="rect">
                      <a:avLst/>
                    </a:prstGeom>
                    <a:noFill/>
                  </pic:spPr>
                </pic:pic>
              </a:graphicData>
            </a:graphic>
          </wp:anchor>
        </w:drawing>
      </w:r>
    </w:p>
    <w:p w:rsidR="00B871DD" w:rsidRDefault="00B871DD" w:rsidP="00B871DD">
      <w:pPr>
        <w:widowControl w:val="0"/>
        <w:autoSpaceDE w:val="0"/>
        <w:autoSpaceDN w:val="0"/>
        <w:adjustRightInd w:val="0"/>
        <w:spacing w:after="0"/>
        <w:jc w:val="center"/>
        <w:rPr>
          <w:rFonts w:ascii="Times New Roman" w:hAnsi="Times New Roman"/>
          <w:sz w:val="24"/>
          <w:szCs w:val="24"/>
          <w:lang w:eastAsia="ru-RU"/>
        </w:rPr>
      </w:pPr>
    </w:p>
    <w:p w:rsidR="00B871DD" w:rsidRDefault="00B871DD" w:rsidP="00B871DD">
      <w:pPr>
        <w:widowControl w:val="0"/>
        <w:autoSpaceDE w:val="0"/>
        <w:autoSpaceDN w:val="0"/>
        <w:adjustRightInd w:val="0"/>
        <w:spacing w:after="0"/>
        <w:jc w:val="center"/>
        <w:rPr>
          <w:rFonts w:ascii="Times New Roman" w:hAnsi="Times New Roman"/>
          <w:sz w:val="24"/>
          <w:szCs w:val="24"/>
          <w:lang w:eastAsia="ru-RU"/>
        </w:rPr>
      </w:pPr>
    </w:p>
    <w:p w:rsidR="00B871DD" w:rsidRDefault="00B871DD" w:rsidP="00B871DD">
      <w:pPr>
        <w:tabs>
          <w:tab w:val="left" w:pos="2520"/>
        </w:tabs>
        <w:spacing w:after="0"/>
        <w:jc w:val="center"/>
        <w:rPr>
          <w:rFonts w:ascii="Times New Roman" w:hAnsi="Times New Roman"/>
          <w:sz w:val="24"/>
          <w:szCs w:val="24"/>
          <w:lang w:eastAsia="ru-RU"/>
        </w:rPr>
      </w:pPr>
    </w:p>
    <w:p w:rsidR="00B871DD" w:rsidRDefault="00B871DD" w:rsidP="00B871DD">
      <w:pPr>
        <w:tabs>
          <w:tab w:val="left" w:pos="2520"/>
        </w:tabs>
        <w:spacing w:after="0"/>
        <w:jc w:val="center"/>
        <w:rPr>
          <w:rFonts w:ascii="Times New Roman" w:hAnsi="Times New Roman"/>
          <w:b/>
          <w:sz w:val="24"/>
          <w:szCs w:val="24"/>
        </w:rPr>
      </w:pPr>
    </w:p>
    <w:p w:rsidR="00B871DD" w:rsidRDefault="00B871DD" w:rsidP="00B871DD">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B871DD" w:rsidRDefault="00B871DD" w:rsidP="00B871DD">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B871DD" w:rsidRDefault="00B871DD" w:rsidP="00B871DD">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B871DD" w:rsidRDefault="00B871DD" w:rsidP="00B871DD">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B871DD" w:rsidRDefault="00B871DD" w:rsidP="00B871DD">
      <w:pPr>
        <w:widowControl w:val="0"/>
        <w:autoSpaceDE w:val="0"/>
        <w:autoSpaceDN w:val="0"/>
        <w:adjustRightInd w:val="0"/>
        <w:spacing w:after="0" w:line="240" w:lineRule="auto"/>
        <w:jc w:val="center"/>
        <w:rPr>
          <w:rFonts w:ascii="Times New Roman" w:hAnsi="Times New Roman"/>
          <w:b/>
          <w:sz w:val="24"/>
          <w:szCs w:val="24"/>
        </w:rPr>
      </w:pPr>
    </w:p>
    <w:p w:rsidR="00B871DD" w:rsidRDefault="00B871DD" w:rsidP="00B871DD">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B871DD" w:rsidRDefault="00B871DD" w:rsidP="00B871DD">
      <w:pPr>
        <w:widowControl w:val="0"/>
        <w:autoSpaceDE w:val="0"/>
        <w:autoSpaceDN w:val="0"/>
        <w:adjustRightInd w:val="0"/>
        <w:spacing w:after="0" w:line="240" w:lineRule="auto"/>
        <w:jc w:val="center"/>
        <w:rPr>
          <w:rFonts w:ascii="Times New Roman" w:hAnsi="Times New Roman"/>
          <w:b/>
          <w:sz w:val="24"/>
          <w:szCs w:val="24"/>
        </w:rPr>
      </w:pPr>
    </w:p>
    <w:p w:rsidR="00B871DD" w:rsidRDefault="00B871DD" w:rsidP="00B871DD">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B871DD" w:rsidRDefault="00B871DD" w:rsidP="00B871DD">
      <w:pPr>
        <w:widowControl w:val="0"/>
        <w:autoSpaceDE w:val="0"/>
        <w:autoSpaceDN w:val="0"/>
        <w:adjustRightInd w:val="0"/>
        <w:spacing w:after="0"/>
        <w:jc w:val="center"/>
        <w:rPr>
          <w:rFonts w:ascii="Times New Roman" w:hAnsi="Times New Roman"/>
          <w:sz w:val="24"/>
          <w:szCs w:val="24"/>
        </w:rPr>
      </w:pPr>
    </w:p>
    <w:p w:rsidR="00B871DD" w:rsidRDefault="00B871DD" w:rsidP="00B871DD">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27.05.2019                                                 Крупець                                                           №33</w:t>
      </w:r>
    </w:p>
    <w:p w:rsidR="00B871DD" w:rsidRDefault="00B871DD" w:rsidP="00B871DD">
      <w:pPr>
        <w:rPr>
          <w:rFonts w:ascii="Times New Roman" w:hAnsi="Times New Roman" w:cs="Times New Roman"/>
          <w:sz w:val="24"/>
          <w:szCs w:val="24"/>
        </w:rPr>
      </w:pPr>
    </w:p>
    <w:p w:rsidR="00B871DD" w:rsidRDefault="00B871DD" w:rsidP="00B871DD">
      <w:pPr>
        <w:spacing w:after="0"/>
        <w:rPr>
          <w:rFonts w:ascii="Times New Roman" w:hAnsi="Times New Roman"/>
          <w:b/>
          <w:sz w:val="24"/>
          <w:szCs w:val="24"/>
        </w:rPr>
      </w:pPr>
      <w:r>
        <w:rPr>
          <w:rFonts w:ascii="Times New Roman" w:hAnsi="Times New Roman"/>
          <w:b/>
          <w:sz w:val="24"/>
          <w:szCs w:val="24"/>
        </w:rPr>
        <w:t xml:space="preserve">Про План заходів щодо запобігання загибелі </w:t>
      </w:r>
    </w:p>
    <w:p w:rsidR="00B871DD" w:rsidRDefault="00B871DD" w:rsidP="00B871DD">
      <w:pPr>
        <w:spacing w:after="0"/>
        <w:rPr>
          <w:rFonts w:ascii="Times New Roman" w:hAnsi="Times New Roman"/>
          <w:b/>
          <w:sz w:val="24"/>
          <w:szCs w:val="24"/>
        </w:rPr>
      </w:pPr>
      <w:r>
        <w:rPr>
          <w:rFonts w:ascii="Times New Roman" w:hAnsi="Times New Roman"/>
          <w:b/>
          <w:sz w:val="24"/>
          <w:szCs w:val="24"/>
        </w:rPr>
        <w:t xml:space="preserve">людей на водних об’єктах в літній період </w:t>
      </w:r>
    </w:p>
    <w:p w:rsidR="00B871DD" w:rsidRDefault="00B871DD" w:rsidP="00B871DD">
      <w:pPr>
        <w:spacing w:after="0"/>
        <w:rPr>
          <w:rFonts w:ascii="Calibri" w:hAnsi="Calibri"/>
        </w:rPr>
      </w:pPr>
    </w:p>
    <w:p w:rsidR="00B871DD" w:rsidRDefault="00B871DD" w:rsidP="00B871DD">
      <w:pPr>
        <w:spacing w:after="0"/>
        <w:jc w:val="both"/>
        <w:rPr>
          <w:rFonts w:ascii="Times New Roman" w:hAnsi="Times New Roman" w:cs="Times New Roman"/>
          <w:sz w:val="24"/>
          <w:szCs w:val="24"/>
        </w:rPr>
      </w:pPr>
      <w:r>
        <w:rPr>
          <w:rFonts w:ascii="Times New Roman" w:hAnsi="Times New Roman" w:cs="Times New Roman"/>
          <w:sz w:val="24"/>
          <w:szCs w:val="24"/>
        </w:rPr>
        <w:t xml:space="preserve">          Відповідно до статті 40 Закону України «Про місцеве самоврядування в Україні», постанови Кабінету Міністрів України від 06 березня 2002 року № 264 «Про затвердження Порядку обліку місць масового відпочинку населення на водних об’єктах», Правил охорони життя людей на водних об’єктах України, затверджених наказом Міністерства внутрішніх справ України від 10 квітня 2017 року № 301, розглянувши План заходів щодо запобігання загибелі людей на водних об’єктах Хмельницької області в літній період , затверджений першим заступником голови Хмельницької ОДА  </w:t>
      </w:r>
      <w:proofErr w:type="spellStart"/>
      <w:r>
        <w:rPr>
          <w:rFonts w:ascii="Times New Roman" w:hAnsi="Times New Roman" w:cs="Times New Roman"/>
          <w:sz w:val="24"/>
          <w:szCs w:val="24"/>
        </w:rPr>
        <w:t>Кальніченко</w:t>
      </w:r>
      <w:proofErr w:type="spellEnd"/>
      <w:r>
        <w:rPr>
          <w:rFonts w:ascii="Times New Roman" w:hAnsi="Times New Roman" w:cs="Times New Roman"/>
          <w:sz w:val="24"/>
          <w:szCs w:val="24"/>
        </w:rPr>
        <w:t xml:space="preserve"> В.І. від 02 травня 2019 року та з метою недопущення та попередження виникнення нещасних випадків і надзвичайних ситуацій з травмування та загибеллю людей на водних об’єктах виконавчий комітет сільської ради </w:t>
      </w:r>
    </w:p>
    <w:p w:rsidR="00B871DD" w:rsidRDefault="00B871DD" w:rsidP="00B871DD">
      <w:pPr>
        <w:spacing w:after="0"/>
        <w:jc w:val="both"/>
        <w:rPr>
          <w:rFonts w:ascii="Times New Roman" w:hAnsi="Times New Roman" w:cs="Times New Roman"/>
          <w:sz w:val="24"/>
          <w:szCs w:val="24"/>
        </w:rPr>
      </w:pPr>
      <w:r>
        <w:rPr>
          <w:rFonts w:ascii="Times New Roman" w:hAnsi="Times New Roman" w:cs="Times New Roman"/>
          <w:sz w:val="24"/>
          <w:szCs w:val="24"/>
        </w:rPr>
        <w:t xml:space="preserve"> ВИРІШИВ:</w:t>
      </w:r>
    </w:p>
    <w:p w:rsidR="00B871DD" w:rsidRDefault="00B871DD" w:rsidP="00B871DD">
      <w:pPr>
        <w:spacing w:after="0"/>
        <w:jc w:val="both"/>
        <w:rPr>
          <w:rFonts w:ascii="Times New Roman" w:hAnsi="Times New Roman" w:cs="Times New Roman"/>
          <w:sz w:val="24"/>
          <w:szCs w:val="24"/>
        </w:rPr>
      </w:pPr>
      <w:r>
        <w:rPr>
          <w:rFonts w:ascii="Times New Roman" w:hAnsi="Times New Roman" w:cs="Times New Roman"/>
          <w:sz w:val="24"/>
          <w:szCs w:val="24"/>
        </w:rPr>
        <w:t xml:space="preserve">       1. Затвердити план заходів щодо запобігання загибелі людей на водних об’єктах в літній період 2019 року на території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(додається ).</w:t>
      </w:r>
    </w:p>
    <w:p w:rsidR="00B871DD" w:rsidRDefault="00B871DD" w:rsidP="00B871DD">
      <w:pPr>
        <w:spacing w:after="0"/>
        <w:jc w:val="both"/>
        <w:rPr>
          <w:rFonts w:ascii="Times New Roman" w:hAnsi="Times New Roman" w:cs="Times New Roman"/>
          <w:sz w:val="24"/>
          <w:szCs w:val="24"/>
        </w:rPr>
      </w:pPr>
      <w:r>
        <w:rPr>
          <w:rFonts w:ascii="Times New Roman" w:hAnsi="Times New Roman" w:cs="Times New Roman"/>
          <w:sz w:val="24"/>
          <w:szCs w:val="24"/>
        </w:rPr>
        <w:t xml:space="preserve">      2. Контроль за виконанням даного рішення покласти на   заступника сільського голови з питань діяльності виконавчих органів ради </w:t>
      </w:r>
      <w:proofErr w:type="spellStart"/>
      <w:r>
        <w:rPr>
          <w:rFonts w:ascii="Times New Roman" w:hAnsi="Times New Roman" w:cs="Times New Roman"/>
          <w:sz w:val="24"/>
          <w:szCs w:val="24"/>
        </w:rPr>
        <w:t>Л.П.Ліпську</w:t>
      </w:r>
      <w:proofErr w:type="spellEnd"/>
      <w:r>
        <w:rPr>
          <w:rFonts w:ascii="Times New Roman" w:hAnsi="Times New Roman" w:cs="Times New Roman"/>
          <w:sz w:val="24"/>
          <w:szCs w:val="24"/>
        </w:rPr>
        <w:t xml:space="preserve"> .</w:t>
      </w:r>
    </w:p>
    <w:p w:rsidR="00B871DD" w:rsidRDefault="00B871DD" w:rsidP="00B871DD">
      <w:pPr>
        <w:spacing w:after="0"/>
        <w:jc w:val="both"/>
        <w:rPr>
          <w:rFonts w:ascii="Times New Roman" w:hAnsi="Times New Roman" w:cs="Times New Roman"/>
          <w:sz w:val="24"/>
          <w:szCs w:val="24"/>
        </w:rPr>
      </w:pPr>
    </w:p>
    <w:p w:rsidR="00B871DD" w:rsidRDefault="00B871DD" w:rsidP="00B871DD">
      <w:pPr>
        <w:spacing w:after="0"/>
        <w:jc w:val="both"/>
        <w:rPr>
          <w:rFonts w:ascii="Times New Roman" w:hAnsi="Times New Roman"/>
          <w:sz w:val="24"/>
          <w:szCs w:val="24"/>
        </w:rPr>
      </w:pPr>
    </w:p>
    <w:p w:rsidR="00B871DD" w:rsidRDefault="00B871DD" w:rsidP="00B871DD">
      <w:pPr>
        <w:spacing w:after="0"/>
        <w:jc w:val="both"/>
        <w:rPr>
          <w:rFonts w:ascii="Times New Roman" w:hAnsi="Times New Roman"/>
          <w:sz w:val="24"/>
          <w:szCs w:val="24"/>
        </w:rPr>
      </w:pPr>
    </w:p>
    <w:p w:rsidR="00B871DD" w:rsidRDefault="00B871DD" w:rsidP="00B871DD">
      <w:pPr>
        <w:spacing w:after="0"/>
        <w:jc w:val="both"/>
        <w:rPr>
          <w:rFonts w:ascii="Times New Roman" w:hAnsi="Times New Roman"/>
          <w:sz w:val="24"/>
          <w:szCs w:val="24"/>
        </w:rPr>
      </w:pPr>
    </w:p>
    <w:p w:rsidR="00B871DD" w:rsidRDefault="00B871DD" w:rsidP="00B871DD">
      <w:pPr>
        <w:spacing w:after="0"/>
        <w:jc w:val="both"/>
        <w:rPr>
          <w:rFonts w:ascii="Times New Roman" w:hAnsi="Times New Roman"/>
          <w:sz w:val="24"/>
          <w:szCs w:val="24"/>
        </w:rPr>
      </w:pPr>
    </w:p>
    <w:p w:rsidR="00B871DD" w:rsidRDefault="00B871DD" w:rsidP="00B871DD">
      <w:pPr>
        <w:spacing w:after="0"/>
        <w:jc w:val="both"/>
        <w:rPr>
          <w:rFonts w:ascii="Times New Roman" w:hAnsi="Times New Roman"/>
          <w:sz w:val="24"/>
          <w:szCs w:val="24"/>
        </w:rPr>
      </w:pPr>
      <w:r>
        <w:rPr>
          <w:rFonts w:ascii="Times New Roman" w:hAnsi="Times New Roman"/>
          <w:sz w:val="24"/>
          <w:szCs w:val="24"/>
        </w:rPr>
        <w:t xml:space="preserve">Сільський голова                                                                                              </w:t>
      </w:r>
      <w:proofErr w:type="spellStart"/>
      <w:r>
        <w:rPr>
          <w:rFonts w:ascii="Times New Roman" w:hAnsi="Times New Roman"/>
          <w:sz w:val="24"/>
          <w:szCs w:val="24"/>
        </w:rPr>
        <w:t>В.А.Михалюк</w:t>
      </w:r>
      <w:proofErr w:type="spellEnd"/>
      <w:r>
        <w:rPr>
          <w:rFonts w:ascii="Times New Roman" w:hAnsi="Times New Roman"/>
          <w:sz w:val="24"/>
          <w:szCs w:val="24"/>
        </w:rPr>
        <w:t xml:space="preserve"> </w:t>
      </w:r>
    </w:p>
    <w:p w:rsidR="00B871DD" w:rsidRDefault="00B871DD" w:rsidP="00B871DD">
      <w:pPr>
        <w:spacing w:after="0" w:line="240" w:lineRule="auto"/>
        <w:jc w:val="both"/>
        <w:rPr>
          <w:rFonts w:ascii="Times New Roman" w:hAnsi="Times New Roman"/>
          <w:sz w:val="24"/>
          <w:szCs w:val="24"/>
        </w:rPr>
      </w:pPr>
    </w:p>
    <w:p w:rsidR="00B871DD" w:rsidRDefault="00B871DD" w:rsidP="00B871DD">
      <w:pPr>
        <w:spacing w:after="0" w:line="240" w:lineRule="auto"/>
        <w:jc w:val="both"/>
        <w:rPr>
          <w:rFonts w:ascii="Times New Roman" w:hAnsi="Times New Roman"/>
          <w:sz w:val="24"/>
          <w:szCs w:val="24"/>
        </w:rPr>
      </w:pPr>
    </w:p>
    <w:p w:rsidR="00B871DD" w:rsidRDefault="00B871DD" w:rsidP="00B871DD">
      <w:pPr>
        <w:jc w:val="both"/>
      </w:pPr>
    </w:p>
    <w:p w:rsidR="00B871DD" w:rsidRDefault="00B871DD" w:rsidP="00B871DD">
      <w:pPr>
        <w:spacing w:after="0"/>
        <w:rPr>
          <w:rFonts w:ascii="Times New Roman" w:hAnsi="Times New Roman"/>
          <w:sz w:val="24"/>
          <w:szCs w:val="24"/>
        </w:rPr>
      </w:pPr>
    </w:p>
    <w:p w:rsidR="00A5623F" w:rsidRDefault="00A5623F" w:rsidP="00B871DD">
      <w:pPr>
        <w:spacing w:after="0"/>
        <w:rPr>
          <w:rFonts w:ascii="Times New Roman" w:hAnsi="Times New Roman"/>
          <w:sz w:val="24"/>
          <w:szCs w:val="24"/>
        </w:rPr>
      </w:pPr>
    </w:p>
    <w:p w:rsidR="00A5623F" w:rsidRDefault="00A5623F" w:rsidP="00B871DD">
      <w:pPr>
        <w:spacing w:after="0"/>
        <w:rPr>
          <w:rFonts w:ascii="Times New Roman" w:hAnsi="Times New Roman"/>
          <w:sz w:val="24"/>
          <w:szCs w:val="24"/>
        </w:rPr>
      </w:pPr>
    </w:p>
    <w:p w:rsidR="00A5623F" w:rsidRDefault="00A5623F" w:rsidP="00B871DD">
      <w:pPr>
        <w:spacing w:after="0"/>
        <w:rPr>
          <w:rFonts w:ascii="Times New Roman" w:hAnsi="Times New Roman"/>
          <w:sz w:val="24"/>
          <w:szCs w:val="24"/>
        </w:rPr>
      </w:pPr>
    </w:p>
    <w:p w:rsidR="00FE38FB" w:rsidRPr="00B871DD" w:rsidRDefault="00FE38FB" w:rsidP="00B871DD">
      <w:bookmarkStart w:id="0" w:name="_GoBack"/>
      <w:bookmarkEnd w:id="0"/>
    </w:p>
    <w:sectPr w:rsidR="00FE38FB" w:rsidRPr="00B871DD" w:rsidSect="001F0134">
      <w:pgSz w:w="11906" w:h="16838"/>
      <w:pgMar w:top="567" w:right="567" w:bottom="567"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Antiqua">
    <w:altName w:val="Corbe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3"/>
    <w:lvl w:ilvl="0">
      <w:start w:val="1"/>
      <w:numFmt w:val="decimal"/>
      <w:lvlText w:val="%1."/>
      <w:lvlJc w:val="left"/>
      <w:pPr>
        <w:tabs>
          <w:tab w:val="num" w:pos="0"/>
        </w:tabs>
        <w:ind w:left="1443" w:hanging="876"/>
      </w:pPr>
      <w:rPr>
        <w:rFonts w:ascii="Times New Roman" w:hAnsi="Times New Roman" w:cs="Times New Roman"/>
        <w:b w:val="0"/>
        <w:bCs w:val="0"/>
        <w:lang w:val="uk-UA"/>
      </w:rPr>
    </w:lvl>
    <w:lvl w:ilvl="1">
      <w:start w:val="1"/>
      <w:numFmt w:val="lowerLetter"/>
      <w:lvlText w:val="%2."/>
      <w:lvlJc w:val="left"/>
      <w:pPr>
        <w:tabs>
          <w:tab w:val="num" w:pos="0"/>
        </w:tabs>
        <w:ind w:left="1647" w:hanging="360"/>
      </w:pPr>
      <w:rPr>
        <w:rFonts w:ascii="Courier New" w:hAnsi="Courier New" w:cs="Courier New"/>
      </w:rPr>
    </w:lvl>
    <w:lvl w:ilvl="2">
      <w:start w:val="1"/>
      <w:numFmt w:val="lowerRoman"/>
      <w:lvlText w:val="%2.%3."/>
      <w:lvlJc w:val="right"/>
      <w:pPr>
        <w:tabs>
          <w:tab w:val="num" w:pos="0"/>
        </w:tabs>
        <w:ind w:left="2367" w:hanging="180"/>
      </w:pPr>
      <w:rPr>
        <w:rFonts w:ascii="Wingdings" w:hAnsi="Wingdings" w:cs="Wingdings"/>
      </w:rPr>
    </w:lvl>
    <w:lvl w:ilvl="3">
      <w:start w:val="1"/>
      <w:numFmt w:val="decimal"/>
      <w:lvlText w:val="%2.%3.%4."/>
      <w:lvlJc w:val="left"/>
      <w:pPr>
        <w:tabs>
          <w:tab w:val="num" w:pos="0"/>
        </w:tabs>
        <w:ind w:left="3087" w:hanging="360"/>
      </w:pPr>
      <w:rPr>
        <w:rFonts w:ascii="Symbol" w:hAnsi="Symbol" w:cs="Symbol"/>
      </w:r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
    <w:nsid w:val="00000003"/>
    <w:multiLevelType w:val="multilevel"/>
    <w:tmpl w:val="00000003"/>
    <w:name w:val="WW8Num4"/>
    <w:lvl w:ilvl="0">
      <w:start w:val="1"/>
      <w:numFmt w:val="decimal"/>
      <w:lvlText w:val="%1."/>
      <w:lvlJc w:val="left"/>
      <w:pPr>
        <w:tabs>
          <w:tab w:val="num" w:pos="0"/>
        </w:tabs>
        <w:ind w:left="1467" w:hanging="900"/>
      </w:pPr>
      <w:rPr>
        <w:rFonts w:ascii="Times New Roman" w:hAnsi="Times New Roman" w:cs="Times New Roman"/>
        <w:b w:val="0"/>
        <w:bCs w:val="0"/>
        <w:sz w:val="24"/>
        <w:szCs w:val="24"/>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
    <w:nsid w:val="00000004"/>
    <w:multiLevelType w:val="multilevel"/>
    <w:tmpl w:val="00000004"/>
    <w:name w:val="WW8Num5"/>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237" w:firstLine="483"/>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5"/>
    <w:multiLevelType w:val="multilevel"/>
    <w:tmpl w:val="00000005"/>
    <w:name w:val="WW8Num6"/>
    <w:lvl w:ilvl="0">
      <w:start w:val="1"/>
      <w:numFmt w:val="decimal"/>
      <w:lvlText w:val="%1."/>
      <w:lvlJc w:val="left"/>
      <w:pPr>
        <w:tabs>
          <w:tab w:val="num" w:pos="0"/>
        </w:tabs>
        <w:ind w:left="1383" w:hanging="816"/>
      </w:pPr>
      <w:rPr>
        <w:b w:val="0"/>
        <w:bCs w:val="0"/>
      </w:rPr>
    </w:lvl>
    <w:lvl w:ilvl="1">
      <w:start w:val="1"/>
      <w:numFmt w:val="lowerLetter"/>
      <w:lvlText w:val="%2."/>
      <w:lvlJc w:val="left"/>
      <w:pPr>
        <w:tabs>
          <w:tab w:val="num" w:pos="0"/>
        </w:tabs>
        <w:ind w:left="1647" w:hanging="360"/>
      </w:pPr>
      <w:rPr>
        <w:rFonts w:eastAsia="Times New Roman" w:cs="Times New Roman"/>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4">
    <w:nsid w:val="00000006"/>
    <w:multiLevelType w:val="multilevel"/>
    <w:tmpl w:val="00000006"/>
    <w:name w:val="WW8Num7"/>
    <w:lvl w:ilvl="0">
      <w:start w:val="12"/>
      <w:numFmt w:val="decimal"/>
      <w:lvlText w:val="%1."/>
      <w:lvlJc w:val="left"/>
      <w:pPr>
        <w:tabs>
          <w:tab w:val="num" w:pos="0"/>
        </w:tabs>
        <w:ind w:left="480" w:hanging="480"/>
      </w:pPr>
    </w:lvl>
    <w:lvl w:ilvl="1">
      <w:start w:val="1"/>
      <w:numFmt w:val="decimal"/>
      <w:lvlText w:val="%2."/>
      <w:lvlJc w:val="left"/>
      <w:pPr>
        <w:tabs>
          <w:tab w:val="num" w:pos="0"/>
        </w:tabs>
        <w:ind w:left="1575" w:hanging="480"/>
      </w:pPr>
      <w:rPr>
        <w:rFonts w:eastAsia="Times New Roman" w:cs="Times New Roman"/>
      </w:rPr>
    </w:lvl>
    <w:lvl w:ilvl="2">
      <w:start w:val="1"/>
      <w:numFmt w:val="decimal"/>
      <w:lvlText w:val="%1.%2.%3."/>
      <w:lvlJc w:val="left"/>
      <w:pPr>
        <w:tabs>
          <w:tab w:val="num" w:pos="0"/>
        </w:tabs>
        <w:ind w:left="2910" w:hanging="720"/>
      </w:pPr>
    </w:lvl>
    <w:lvl w:ilvl="3">
      <w:start w:val="1"/>
      <w:numFmt w:val="decimal"/>
      <w:lvlText w:val="%1.%2.%3.%4."/>
      <w:lvlJc w:val="left"/>
      <w:pPr>
        <w:tabs>
          <w:tab w:val="num" w:pos="0"/>
        </w:tabs>
        <w:ind w:left="4005" w:hanging="720"/>
      </w:pPr>
    </w:lvl>
    <w:lvl w:ilvl="4">
      <w:start w:val="1"/>
      <w:numFmt w:val="decimal"/>
      <w:lvlText w:val="%1.%2.%3.%4.%5."/>
      <w:lvlJc w:val="left"/>
      <w:pPr>
        <w:tabs>
          <w:tab w:val="num" w:pos="0"/>
        </w:tabs>
        <w:ind w:left="5460" w:hanging="1080"/>
      </w:pPr>
    </w:lvl>
    <w:lvl w:ilvl="5">
      <w:start w:val="1"/>
      <w:numFmt w:val="decimal"/>
      <w:lvlText w:val="%1.%2.%3.%4.%5.%6."/>
      <w:lvlJc w:val="left"/>
      <w:pPr>
        <w:tabs>
          <w:tab w:val="num" w:pos="0"/>
        </w:tabs>
        <w:ind w:left="6555" w:hanging="1080"/>
      </w:pPr>
    </w:lvl>
    <w:lvl w:ilvl="6">
      <w:start w:val="1"/>
      <w:numFmt w:val="decimal"/>
      <w:lvlText w:val="%1.%2.%3.%4.%5.%6.%7."/>
      <w:lvlJc w:val="left"/>
      <w:pPr>
        <w:tabs>
          <w:tab w:val="num" w:pos="0"/>
        </w:tabs>
        <w:ind w:left="8010" w:hanging="1440"/>
      </w:pPr>
    </w:lvl>
    <w:lvl w:ilvl="7">
      <w:start w:val="1"/>
      <w:numFmt w:val="decimal"/>
      <w:lvlText w:val="%1.%2.%3.%4.%5.%6.%7.%8."/>
      <w:lvlJc w:val="left"/>
      <w:pPr>
        <w:tabs>
          <w:tab w:val="num" w:pos="0"/>
        </w:tabs>
        <w:ind w:left="9105" w:hanging="1440"/>
      </w:pPr>
    </w:lvl>
    <w:lvl w:ilvl="8">
      <w:start w:val="1"/>
      <w:numFmt w:val="decimal"/>
      <w:lvlText w:val="%1.%2.%3.%4.%5.%6.%7.%8.%9."/>
      <w:lvlJc w:val="left"/>
      <w:pPr>
        <w:tabs>
          <w:tab w:val="num" w:pos="0"/>
        </w:tabs>
        <w:ind w:left="10560" w:hanging="1800"/>
      </w:pPr>
    </w:lvl>
  </w:abstractNum>
  <w:abstractNum w:abstractNumId="5">
    <w:nsid w:val="00000007"/>
    <w:multiLevelType w:val="multilevel"/>
    <w:tmpl w:val="00000007"/>
    <w:name w:val="WW8Num8"/>
    <w:lvl w:ilvl="0">
      <w:start w:val="13"/>
      <w:numFmt w:val="decimal"/>
      <w:lvlText w:val="%1."/>
      <w:lvlJc w:val="left"/>
      <w:pPr>
        <w:tabs>
          <w:tab w:val="num" w:pos="0"/>
        </w:tabs>
        <w:ind w:left="480" w:hanging="480"/>
      </w:pPr>
      <w:rPr>
        <w:rFonts w:ascii="Times New Roman" w:hAnsi="Times New Roman" w:cs="Times New Roman"/>
      </w:rPr>
    </w:lvl>
    <w:lvl w:ilvl="1">
      <w:start w:val="1"/>
      <w:numFmt w:val="decimal"/>
      <w:lvlText w:val="%2."/>
      <w:lvlJc w:val="left"/>
      <w:pPr>
        <w:tabs>
          <w:tab w:val="num" w:pos="0"/>
        </w:tabs>
        <w:ind w:left="1047" w:hanging="480"/>
      </w:pPr>
      <w:rPr>
        <w:rFonts w:ascii="Times New Roman" w:hAnsi="Times New Roman" w:cs="Courier New"/>
        <w:b w:val="0"/>
        <w:bCs w:val="0"/>
      </w:rPr>
    </w:lvl>
    <w:lvl w:ilvl="2">
      <w:start w:val="1"/>
      <w:numFmt w:val="decimal"/>
      <w:lvlText w:val="%1.%2.%3."/>
      <w:lvlJc w:val="left"/>
      <w:pPr>
        <w:tabs>
          <w:tab w:val="num" w:pos="0"/>
        </w:tabs>
        <w:ind w:left="1854" w:hanging="720"/>
      </w:pPr>
      <w:rPr>
        <w:rFonts w:ascii="Wingdings" w:hAnsi="Wingdings" w:cs="Wingdings"/>
      </w:rPr>
    </w:lvl>
    <w:lvl w:ilvl="3">
      <w:start w:val="1"/>
      <w:numFmt w:val="decimal"/>
      <w:lvlText w:val="%1.%2.%3.%4."/>
      <w:lvlJc w:val="left"/>
      <w:pPr>
        <w:tabs>
          <w:tab w:val="num" w:pos="0"/>
        </w:tabs>
        <w:ind w:left="2421" w:hanging="720"/>
      </w:pPr>
      <w:rPr>
        <w:rFonts w:ascii="Symbol" w:hAnsi="Symbol" w:cs="Symbol"/>
      </w:r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6">
    <w:nsid w:val="00000008"/>
    <w:multiLevelType w:val="multilevel"/>
    <w:tmpl w:val="DCB0ECC8"/>
    <w:name w:val="WW8Num9"/>
    <w:lvl w:ilvl="0">
      <w:start w:val="1"/>
      <w:numFmt w:val="bullet"/>
      <w:lvlText w:val="-"/>
      <w:lvlJc w:val="left"/>
      <w:pPr>
        <w:tabs>
          <w:tab w:val="num" w:pos="0"/>
        </w:tabs>
        <w:ind w:left="786" w:hanging="360"/>
      </w:pPr>
      <w:rPr>
        <w:rFonts w:ascii="Times New Roman" w:hAnsi="Times New Roman" w:cs="Times New Roman"/>
        <w:color w:val="auto"/>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cs="Wingdings"/>
      </w:rPr>
    </w:lvl>
    <w:lvl w:ilvl="3">
      <w:start w:val="1"/>
      <w:numFmt w:val="bullet"/>
      <w:lvlText w:val=""/>
      <w:lvlJc w:val="left"/>
      <w:pPr>
        <w:tabs>
          <w:tab w:val="num" w:pos="0"/>
        </w:tabs>
        <w:ind w:left="2946" w:hanging="360"/>
      </w:pPr>
      <w:rPr>
        <w:rFonts w:ascii="Symbol" w:hAnsi="Symbol" w:cs="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cs="Wingdings"/>
      </w:rPr>
    </w:lvl>
    <w:lvl w:ilvl="6">
      <w:start w:val="1"/>
      <w:numFmt w:val="bullet"/>
      <w:lvlText w:val=""/>
      <w:lvlJc w:val="left"/>
      <w:pPr>
        <w:tabs>
          <w:tab w:val="num" w:pos="0"/>
        </w:tabs>
        <w:ind w:left="5106" w:hanging="360"/>
      </w:pPr>
      <w:rPr>
        <w:rFonts w:ascii="Symbol" w:hAnsi="Symbol" w:cs="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cs="Wingdings"/>
      </w:rPr>
    </w:lvl>
  </w:abstractNum>
  <w:abstractNum w:abstractNumId="7">
    <w:nsid w:val="00000009"/>
    <w:multiLevelType w:val="multilevel"/>
    <w:tmpl w:val="FA3EC802"/>
    <w:name w:val="WW8Num10"/>
    <w:lvl w:ilvl="0">
      <w:start w:val="1"/>
      <w:numFmt w:val="bullet"/>
      <w:lvlText w:val="-"/>
      <w:lvlJc w:val="left"/>
      <w:pPr>
        <w:tabs>
          <w:tab w:val="num" w:pos="0"/>
        </w:tabs>
        <w:ind w:left="927" w:hanging="360"/>
      </w:pPr>
      <w:rPr>
        <w:rFonts w:ascii="Times New Roman" w:hAnsi="Times New Roman"/>
        <w:caps w:val="0"/>
        <w:smallCaps w:val="0"/>
        <w:color w:val="auto"/>
        <w:lang w:val="uk-UA"/>
      </w:rPr>
    </w:lvl>
    <w:lvl w:ilvl="1">
      <w:start w:val="1"/>
      <w:numFmt w:val="bullet"/>
      <w:lvlText w:val="o"/>
      <w:lvlJc w:val="left"/>
      <w:pPr>
        <w:tabs>
          <w:tab w:val="num" w:pos="0"/>
        </w:tabs>
        <w:ind w:left="1647" w:hanging="360"/>
      </w:pPr>
      <w:rPr>
        <w:rFonts w:ascii="Courier New" w:hAnsi="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rPr>
    </w:lvl>
    <w:lvl w:ilvl="8">
      <w:start w:val="1"/>
      <w:numFmt w:val="bullet"/>
      <w:lvlText w:val=""/>
      <w:lvlJc w:val="left"/>
      <w:pPr>
        <w:tabs>
          <w:tab w:val="num" w:pos="0"/>
        </w:tabs>
        <w:ind w:left="6687" w:hanging="360"/>
      </w:pPr>
      <w:rPr>
        <w:rFonts w:ascii="Wingdings" w:hAnsi="Wingdings"/>
      </w:rPr>
    </w:lvl>
  </w:abstractNum>
  <w:abstractNum w:abstractNumId="8">
    <w:nsid w:val="0000000A"/>
    <w:multiLevelType w:val="multilevel"/>
    <w:tmpl w:val="0000000A"/>
    <w:name w:val="WW8Num11"/>
    <w:lvl w:ilvl="0">
      <w:start w:val="1"/>
      <w:numFmt w:val="decimal"/>
      <w:lvlText w:val="%1."/>
      <w:lvlJc w:val="left"/>
      <w:pPr>
        <w:tabs>
          <w:tab w:val="num" w:pos="360"/>
        </w:tabs>
        <w:ind w:left="1429" w:hanging="360"/>
      </w:pPr>
      <w:rPr>
        <w:lang w:val="uk-UA"/>
      </w:rPr>
    </w:lvl>
    <w:lvl w:ilvl="1">
      <w:start w:val="1"/>
      <w:numFmt w:val="lowerLetter"/>
      <w:lvlText w:val="%2."/>
      <w:lvlJc w:val="left"/>
      <w:pPr>
        <w:tabs>
          <w:tab w:val="num" w:pos="360"/>
        </w:tabs>
        <w:ind w:left="2149" w:hanging="360"/>
      </w:pPr>
    </w:lvl>
    <w:lvl w:ilvl="2">
      <w:start w:val="1"/>
      <w:numFmt w:val="lowerRoman"/>
      <w:lvlText w:val="%2.%3."/>
      <w:lvlJc w:val="right"/>
      <w:pPr>
        <w:tabs>
          <w:tab w:val="num" w:pos="360"/>
        </w:tabs>
        <w:ind w:left="2869" w:hanging="180"/>
      </w:pPr>
    </w:lvl>
    <w:lvl w:ilvl="3">
      <w:start w:val="1"/>
      <w:numFmt w:val="decimal"/>
      <w:lvlText w:val="%2.%3.%4."/>
      <w:lvlJc w:val="left"/>
      <w:pPr>
        <w:tabs>
          <w:tab w:val="num" w:pos="360"/>
        </w:tabs>
        <w:ind w:left="3589" w:hanging="360"/>
      </w:pPr>
    </w:lvl>
    <w:lvl w:ilvl="4">
      <w:start w:val="1"/>
      <w:numFmt w:val="lowerLetter"/>
      <w:lvlText w:val="%2.%3.%4.%5."/>
      <w:lvlJc w:val="left"/>
      <w:pPr>
        <w:tabs>
          <w:tab w:val="num" w:pos="360"/>
        </w:tabs>
        <w:ind w:left="4309" w:hanging="360"/>
      </w:pPr>
    </w:lvl>
    <w:lvl w:ilvl="5">
      <w:start w:val="1"/>
      <w:numFmt w:val="lowerRoman"/>
      <w:lvlText w:val="%2.%3.%4.%5.%6."/>
      <w:lvlJc w:val="right"/>
      <w:pPr>
        <w:tabs>
          <w:tab w:val="num" w:pos="360"/>
        </w:tabs>
        <w:ind w:left="5029" w:hanging="180"/>
      </w:pPr>
    </w:lvl>
    <w:lvl w:ilvl="6">
      <w:start w:val="1"/>
      <w:numFmt w:val="decimal"/>
      <w:lvlText w:val="%2.%3.%4.%5.%6.%7."/>
      <w:lvlJc w:val="left"/>
      <w:pPr>
        <w:tabs>
          <w:tab w:val="num" w:pos="360"/>
        </w:tabs>
        <w:ind w:left="5749" w:hanging="360"/>
      </w:pPr>
    </w:lvl>
    <w:lvl w:ilvl="7">
      <w:start w:val="1"/>
      <w:numFmt w:val="lowerLetter"/>
      <w:lvlText w:val="%2.%3.%4.%5.%6.%7.%8."/>
      <w:lvlJc w:val="left"/>
      <w:pPr>
        <w:tabs>
          <w:tab w:val="num" w:pos="360"/>
        </w:tabs>
        <w:ind w:left="6469" w:hanging="360"/>
      </w:pPr>
    </w:lvl>
    <w:lvl w:ilvl="8">
      <w:start w:val="1"/>
      <w:numFmt w:val="lowerRoman"/>
      <w:lvlText w:val="%2.%3.%4.%5.%6.%7.%8.%9."/>
      <w:lvlJc w:val="right"/>
      <w:pPr>
        <w:tabs>
          <w:tab w:val="num" w:pos="360"/>
        </w:tabs>
        <w:ind w:left="7189" w:hanging="180"/>
      </w:pPr>
    </w:lvl>
  </w:abstractNum>
  <w:abstractNum w:abstractNumId="9">
    <w:nsid w:val="0000000B"/>
    <w:multiLevelType w:val="multilevel"/>
    <w:tmpl w:val="0000000B"/>
    <w:name w:val="WW8Num12"/>
    <w:lvl w:ilvl="0">
      <w:start w:val="1"/>
      <w:numFmt w:val="decimal"/>
      <w:lvlText w:val="%1)"/>
      <w:lvlJc w:val="left"/>
      <w:pPr>
        <w:tabs>
          <w:tab w:val="num" w:pos="0"/>
        </w:tabs>
        <w:ind w:left="720" w:hanging="360"/>
      </w:pPr>
      <w:rPr>
        <w:rFonts w:cs="Times New Roman"/>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nsid w:val="0000000C"/>
    <w:multiLevelType w:val="multilevel"/>
    <w:tmpl w:val="CDB8B3C6"/>
    <w:name w:val="WW8Num13"/>
    <w:lvl w:ilvl="0">
      <w:start w:val="1"/>
      <w:numFmt w:val="decimal"/>
      <w:lvlText w:val="%1."/>
      <w:lvlJc w:val="left"/>
      <w:pPr>
        <w:tabs>
          <w:tab w:val="num" w:pos="0"/>
        </w:tabs>
        <w:ind w:left="720" w:hanging="360"/>
      </w:pPr>
      <w:rPr>
        <w:rFonts w:cs="Times New Roman"/>
        <w:color w:val="auto"/>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nsid w:val="0000000F"/>
    <w:multiLevelType w:val="multilevel"/>
    <w:tmpl w:val="0000000F"/>
    <w:name w:val="WW8Num16"/>
    <w:lvl w:ilvl="0">
      <w:start w:val="38"/>
      <w:numFmt w:val="decimal"/>
      <w:lvlText w:val="%1."/>
      <w:lvlJc w:val="left"/>
      <w:pPr>
        <w:tabs>
          <w:tab w:val="num" w:pos="0"/>
        </w:tabs>
        <w:ind w:left="480" w:hanging="480"/>
      </w:pPr>
    </w:lvl>
    <w:lvl w:ilvl="1">
      <w:start w:val="1"/>
      <w:numFmt w:val="decimal"/>
      <w:lvlText w:val="%2."/>
      <w:lvlJc w:val="left"/>
      <w:pPr>
        <w:tabs>
          <w:tab w:val="num" w:pos="0"/>
        </w:tabs>
        <w:ind w:left="1047" w:hanging="480"/>
      </w:pPr>
      <w:rPr>
        <w:rFonts w:ascii="Times New Roman" w:eastAsia="Times New Roman" w:hAnsi="Times New Roman" w:cs="Times New Roman"/>
        <w:sz w:val="24"/>
        <w:szCs w:val="24"/>
        <w:lang w:val="uk-UA"/>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2">
    <w:nsid w:val="00000010"/>
    <w:multiLevelType w:val="multilevel"/>
    <w:tmpl w:val="5712BDCE"/>
    <w:name w:val="WW8Num17"/>
    <w:lvl w:ilvl="0">
      <w:start w:val="42"/>
      <w:numFmt w:val="decimal"/>
      <w:lvlText w:val="%1."/>
      <w:lvlJc w:val="left"/>
      <w:pPr>
        <w:tabs>
          <w:tab w:val="num" w:pos="0"/>
        </w:tabs>
        <w:ind w:left="480" w:hanging="480"/>
      </w:pPr>
    </w:lvl>
    <w:lvl w:ilvl="1">
      <w:start w:val="1"/>
      <w:numFmt w:val="decimal"/>
      <w:lvlText w:val="%2."/>
      <w:lvlJc w:val="left"/>
      <w:pPr>
        <w:tabs>
          <w:tab w:val="num" w:pos="0"/>
        </w:tabs>
        <w:ind w:left="1047" w:hanging="480"/>
      </w:pPr>
      <w:rPr>
        <w:b w:val="0"/>
        <w:bCs/>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3">
    <w:nsid w:val="00000011"/>
    <w:multiLevelType w:val="multilevel"/>
    <w:tmpl w:val="00000011"/>
    <w:name w:val="WW8Num18"/>
    <w:lvl w:ilvl="0">
      <w:start w:val="1"/>
      <w:numFmt w:val="decimal"/>
      <w:lvlText w:val="%1."/>
      <w:lvlJc w:val="left"/>
      <w:pPr>
        <w:tabs>
          <w:tab w:val="num" w:pos="0"/>
        </w:tabs>
        <w:ind w:left="1515" w:hanging="948"/>
      </w:pPr>
      <w:rPr>
        <w:rFonts w:cs="Times New Roman"/>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4">
    <w:nsid w:val="00000012"/>
    <w:multiLevelType w:val="multilevel"/>
    <w:tmpl w:val="00000012"/>
    <w:name w:val="WW8Num1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nsid w:val="00000013"/>
    <w:multiLevelType w:val="multilevel"/>
    <w:tmpl w:val="00000013"/>
    <w:name w:val="WW8Num2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4"/>
    <w:multiLevelType w:val="multilevel"/>
    <w:tmpl w:val="00000014"/>
    <w:name w:val="WW8Num21"/>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7">
    <w:nsid w:val="00000015"/>
    <w:multiLevelType w:val="multilevel"/>
    <w:tmpl w:val="00000015"/>
    <w:name w:val="WW8Num22"/>
    <w:lvl w:ilvl="0">
      <w:start w:val="1"/>
      <w:numFmt w:val="decimal"/>
      <w:lvlText w:val="%1."/>
      <w:lvlJc w:val="left"/>
      <w:pPr>
        <w:tabs>
          <w:tab w:val="num" w:pos="0"/>
        </w:tabs>
        <w:ind w:left="927" w:hanging="360"/>
      </w:pPr>
      <w:rPr>
        <w:rFonts w:cs="Times New Roman"/>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8">
    <w:nsid w:val="00000016"/>
    <w:multiLevelType w:val="multilevel"/>
    <w:tmpl w:val="00000016"/>
    <w:name w:val="WW8Num23"/>
    <w:lvl w:ilvl="0">
      <w:start w:val="1"/>
      <w:numFmt w:val="decimal"/>
      <w:lvlText w:val="%1."/>
      <w:lvlJc w:val="left"/>
      <w:pPr>
        <w:tabs>
          <w:tab w:val="num" w:pos="0"/>
        </w:tabs>
        <w:ind w:left="927" w:hanging="360"/>
      </w:pPr>
      <w:rPr>
        <w:rFonts w:cs="Times New Roman"/>
        <w:color w:val="000000"/>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9">
    <w:nsid w:val="00000017"/>
    <w:multiLevelType w:val="multilevel"/>
    <w:tmpl w:val="00000017"/>
    <w:name w:val="WW8Num24"/>
    <w:lvl w:ilvl="0">
      <w:start w:val="1"/>
      <w:numFmt w:val="decimal"/>
      <w:lvlText w:val="%1."/>
      <w:lvlJc w:val="left"/>
      <w:pPr>
        <w:tabs>
          <w:tab w:val="num" w:pos="0"/>
        </w:tabs>
        <w:ind w:left="1419" w:hanging="852"/>
      </w:pPr>
    </w:lvl>
    <w:lvl w:ilvl="1">
      <w:start w:val="1"/>
      <w:numFmt w:val="lowerLetter"/>
      <w:lvlText w:val="%2."/>
      <w:lvlJc w:val="left"/>
      <w:pPr>
        <w:tabs>
          <w:tab w:val="num" w:pos="0"/>
        </w:tabs>
        <w:ind w:left="1647" w:hanging="360"/>
      </w:pPr>
      <w:rPr>
        <w:lang w:val="uk-UA"/>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0">
    <w:nsid w:val="00000018"/>
    <w:multiLevelType w:val="multilevel"/>
    <w:tmpl w:val="00000018"/>
    <w:name w:val="WW8Num26"/>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9"/>
    <w:multiLevelType w:val="multilevel"/>
    <w:tmpl w:val="00000019"/>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A"/>
    <w:multiLevelType w:val="multilevel"/>
    <w:tmpl w:val="5E9AB55A"/>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caps w:val="0"/>
        <w:smallCaps w:val="0"/>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B"/>
    <w:multiLevelType w:val="multilevel"/>
    <w:tmpl w:val="F5741286"/>
    <w:name w:val="WW8Num31"/>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olor w:val="auto"/>
        <w:lang w:val="uk-UA"/>
      </w:rPr>
    </w:lvl>
    <w:lvl w:ilvl="2">
      <w:start w:val="1"/>
      <w:numFmt w:val="decimal"/>
      <w:lvlText w:val="%3."/>
      <w:lvlJc w:val="left"/>
      <w:pPr>
        <w:tabs>
          <w:tab w:val="num" w:pos="1440"/>
        </w:tabs>
        <w:ind w:left="1440" w:hanging="360"/>
      </w:pPr>
      <w:rPr>
        <w:rFonts w:ascii="Times New Roman" w:eastAsia="SimSun" w:hAnsi="Times New Roman"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C"/>
    <w:multiLevelType w:val="multilevel"/>
    <w:tmpl w:val="0000001C"/>
    <w:name w:val="WW8Num32"/>
    <w:lvl w:ilvl="0">
      <w:start w:val="1"/>
      <w:numFmt w:val="decimal"/>
      <w:lvlText w:val="%1."/>
      <w:lvlJc w:val="left"/>
      <w:pPr>
        <w:tabs>
          <w:tab w:val="num" w:pos="720"/>
        </w:tabs>
        <w:ind w:left="720" w:hanging="360"/>
      </w:pPr>
    </w:lvl>
    <w:lvl w:ilvl="1">
      <w:start w:val="10"/>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E"/>
    <w:multiLevelType w:val="multilevel"/>
    <w:tmpl w:val="0000001E"/>
    <w:name w:val="WW8Num34"/>
    <w:lvl w:ilvl="0">
      <w:start w:val="1"/>
      <w:numFmt w:val="decimal"/>
      <w:lvlText w:val="%1."/>
      <w:lvlJc w:val="left"/>
      <w:pPr>
        <w:tabs>
          <w:tab w:val="num" w:pos="720"/>
        </w:tabs>
        <w:ind w:left="720" w:hanging="360"/>
      </w:pPr>
    </w:lvl>
    <w:lvl w:ilvl="1">
      <w:start w:val="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F"/>
    <w:multiLevelType w:val="multilevel"/>
    <w:tmpl w:val="0000001F"/>
    <w:name w:val="WW8Num35"/>
    <w:lvl w:ilvl="0">
      <w:start w:val="1"/>
      <w:numFmt w:val="decimal"/>
      <w:lvlText w:val="%1."/>
      <w:lvlJc w:val="left"/>
      <w:pPr>
        <w:tabs>
          <w:tab w:val="num" w:pos="0"/>
        </w:tabs>
        <w:ind w:left="1070" w:hanging="360"/>
      </w:pPr>
      <w:rPr>
        <w:rFonts w:hint="default"/>
        <w:lang w:val="uk-UA"/>
      </w:rPr>
    </w:lvl>
    <w:lvl w:ilvl="1">
      <w:start w:val="1"/>
      <w:numFmt w:val="decimal"/>
      <w:lvlText w:val="%1.%2."/>
      <w:lvlJc w:val="left"/>
      <w:pPr>
        <w:tabs>
          <w:tab w:val="num" w:pos="0"/>
        </w:tabs>
        <w:ind w:left="1140" w:hanging="420"/>
      </w:pPr>
      <w:rPr>
        <w:rFonts w:hint="default"/>
        <w:lang w:val="uk-UA"/>
      </w:rPr>
    </w:lvl>
    <w:lvl w:ilvl="2">
      <w:start w:val="1"/>
      <w:numFmt w:val="decimal"/>
      <w:lvlText w:val="%1.%2.%3."/>
      <w:lvlJc w:val="left"/>
      <w:pPr>
        <w:tabs>
          <w:tab w:val="num" w:pos="0"/>
        </w:tabs>
        <w:ind w:left="1440" w:hanging="720"/>
      </w:pPr>
      <w:rPr>
        <w:rFonts w:hint="default"/>
        <w:lang w:val="uk-UA"/>
      </w:rPr>
    </w:lvl>
    <w:lvl w:ilvl="3">
      <w:start w:val="1"/>
      <w:numFmt w:val="decimal"/>
      <w:lvlText w:val="%1.%2.%3.%4."/>
      <w:lvlJc w:val="left"/>
      <w:pPr>
        <w:tabs>
          <w:tab w:val="num" w:pos="0"/>
        </w:tabs>
        <w:ind w:left="1440" w:hanging="720"/>
      </w:pPr>
      <w:rPr>
        <w:rFonts w:hint="default"/>
        <w:lang w:val="uk-UA"/>
      </w:rPr>
    </w:lvl>
    <w:lvl w:ilvl="4">
      <w:start w:val="1"/>
      <w:numFmt w:val="decimal"/>
      <w:lvlText w:val="%1.%2.%3.%4.%5."/>
      <w:lvlJc w:val="left"/>
      <w:pPr>
        <w:tabs>
          <w:tab w:val="num" w:pos="0"/>
        </w:tabs>
        <w:ind w:left="1800" w:hanging="1080"/>
      </w:pPr>
      <w:rPr>
        <w:rFonts w:hint="default"/>
        <w:lang w:val="uk-UA"/>
      </w:rPr>
    </w:lvl>
    <w:lvl w:ilvl="5">
      <w:start w:val="1"/>
      <w:numFmt w:val="decimal"/>
      <w:lvlText w:val="%1.%2.%3.%4.%5.%6."/>
      <w:lvlJc w:val="left"/>
      <w:pPr>
        <w:tabs>
          <w:tab w:val="num" w:pos="0"/>
        </w:tabs>
        <w:ind w:left="1800" w:hanging="1080"/>
      </w:pPr>
      <w:rPr>
        <w:rFonts w:hint="default"/>
        <w:lang w:val="uk-UA"/>
      </w:rPr>
    </w:lvl>
    <w:lvl w:ilvl="6">
      <w:start w:val="1"/>
      <w:numFmt w:val="decimal"/>
      <w:lvlText w:val="%1.%2.%3.%4.%5.%6.%7."/>
      <w:lvlJc w:val="left"/>
      <w:pPr>
        <w:tabs>
          <w:tab w:val="num" w:pos="0"/>
        </w:tabs>
        <w:ind w:left="2160" w:hanging="1440"/>
      </w:pPr>
      <w:rPr>
        <w:rFonts w:hint="default"/>
        <w:lang w:val="uk-UA"/>
      </w:rPr>
    </w:lvl>
    <w:lvl w:ilvl="7">
      <w:start w:val="1"/>
      <w:numFmt w:val="decimal"/>
      <w:lvlText w:val="%1.%2.%3.%4.%5.%6.%7.%8."/>
      <w:lvlJc w:val="left"/>
      <w:pPr>
        <w:tabs>
          <w:tab w:val="num" w:pos="0"/>
        </w:tabs>
        <w:ind w:left="2160" w:hanging="1440"/>
      </w:pPr>
      <w:rPr>
        <w:rFonts w:hint="default"/>
        <w:lang w:val="uk-UA"/>
      </w:rPr>
    </w:lvl>
    <w:lvl w:ilvl="8">
      <w:start w:val="1"/>
      <w:numFmt w:val="decimal"/>
      <w:lvlText w:val="%1.%2.%3.%4.%5.%6.%7.%8.%9."/>
      <w:lvlJc w:val="left"/>
      <w:pPr>
        <w:tabs>
          <w:tab w:val="num" w:pos="0"/>
        </w:tabs>
        <w:ind w:left="2520" w:hanging="1800"/>
      </w:pPr>
      <w:rPr>
        <w:rFonts w:hint="default"/>
        <w:lang w:val="uk-UA"/>
      </w:rPr>
    </w:lvl>
  </w:abstractNum>
  <w:abstractNum w:abstractNumId="27">
    <w:nsid w:val="07A75170"/>
    <w:multiLevelType w:val="hybridMultilevel"/>
    <w:tmpl w:val="25301FFE"/>
    <w:lvl w:ilvl="0" w:tplc="9EB2AC00">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8">
    <w:nsid w:val="0BB95DD5"/>
    <w:multiLevelType w:val="multilevel"/>
    <w:tmpl w:val="18E0AD66"/>
    <w:lvl w:ilvl="0">
      <w:start w:val="3"/>
      <w:numFmt w:val="decimal"/>
      <w:lvlText w:val="%1"/>
      <w:lvlJc w:val="left"/>
      <w:pPr>
        <w:ind w:left="480" w:hanging="480"/>
      </w:pPr>
    </w:lvl>
    <w:lvl w:ilvl="1">
      <w:start w:val="1"/>
      <w:numFmt w:val="decimal"/>
      <w:lvlText w:val="%1.%2"/>
      <w:lvlJc w:val="left"/>
      <w:pPr>
        <w:ind w:left="660" w:hanging="480"/>
      </w:p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2880" w:hanging="1440"/>
      </w:pPr>
    </w:lvl>
  </w:abstractNum>
  <w:abstractNum w:abstractNumId="29">
    <w:nsid w:val="0DE40327"/>
    <w:multiLevelType w:val="hybridMultilevel"/>
    <w:tmpl w:val="24A2A4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11C320D7"/>
    <w:multiLevelType w:val="hybridMultilevel"/>
    <w:tmpl w:val="4AF2778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1">
    <w:nsid w:val="16CE12D5"/>
    <w:multiLevelType w:val="multilevel"/>
    <w:tmpl w:val="5650A0B2"/>
    <w:lvl w:ilvl="0">
      <w:start w:val="6"/>
      <w:numFmt w:val="decimal"/>
      <w:lvlText w:val="%1"/>
      <w:lvlJc w:val="left"/>
      <w:pPr>
        <w:ind w:left="480" w:hanging="480"/>
      </w:pPr>
    </w:lvl>
    <w:lvl w:ilvl="1">
      <w:start w:val="4"/>
      <w:numFmt w:val="decimal"/>
      <w:lvlText w:val="%1.%2"/>
      <w:lvlJc w:val="left"/>
      <w:pPr>
        <w:ind w:left="622" w:hanging="48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32">
    <w:nsid w:val="19550CA5"/>
    <w:multiLevelType w:val="multilevel"/>
    <w:tmpl w:val="83EC5A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1A8942FD"/>
    <w:multiLevelType w:val="multilevel"/>
    <w:tmpl w:val="D7B6FBB6"/>
    <w:lvl w:ilvl="0">
      <w:start w:val="1"/>
      <w:numFmt w:val="decimal"/>
      <w:lvlText w:val="%1."/>
      <w:lvlJc w:val="left"/>
      <w:pPr>
        <w:ind w:left="1335" w:hanging="360"/>
      </w:pPr>
      <w:rPr>
        <w:b/>
      </w:rPr>
    </w:lvl>
    <w:lvl w:ilvl="1">
      <w:start w:val="3"/>
      <w:numFmt w:val="decimal"/>
      <w:isLgl/>
      <w:lvlText w:val="%1.%2."/>
      <w:lvlJc w:val="left"/>
      <w:pPr>
        <w:ind w:left="1695" w:hanging="720"/>
      </w:pPr>
      <w:rPr>
        <w:b/>
      </w:rPr>
    </w:lvl>
    <w:lvl w:ilvl="2">
      <w:start w:val="1"/>
      <w:numFmt w:val="decimal"/>
      <w:isLgl/>
      <w:lvlText w:val="%1.%2.%3."/>
      <w:lvlJc w:val="left"/>
      <w:pPr>
        <w:ind w:left="1695" w:hanging="720"/>
      </w:pPr>
      <w:rPr>
        <w:b/>
      </w:rPr>
    </w:lvl>
    <w:lvl w:ilvl="3">
      <w:start w:val="1"/>
      <w:numFmt w:val="decimal"/>
      <w:isLgl/>
      <w:lvlText w:val="%1.%2.%3.%4."/>
      <w:lvlJc w:val="left"/>
      <w:pPr>
        <w:ind w:left="2055" w:hanging="1080"/>
      </w:pPr>
      <w:rPr>
        <w:b/>
      </w:rPr>
    </w:lvl>
    <w:lvl w:ilvl="4">
      <w:start w:val="1"/>
      <w:numFmt w:val="decimal"/>
      <w:isLgl/>
      <w:lvlText w:val="%1.%2.%3.%4.%5."/>
      <w:lvlJc w:val="left"/>
      <w:pPr>
        <w:ind w:left="2055" w:hanging="1080"/>
      </w:pPr>
      <w:rPr>
        <w:b/>
      </w:rPr>
    </w:lvl>
    <w:lvl w:ilvl="5">
      <w:start w:val="1"/>
      <w:numFmt w:val="decimal"/>
      <w:isLgl/>
      <w:lvlText w:val="%1.%2.%3.%4.%5.%6."/>
      <w:lvlJc w:val="left"/>
      <w:pPr>
        <w:ind w:left="2415" w:hanging="1440"/>
      </w:pPr>
      <w:rPr>
        <w:b/>
      </w:rPr>
    </w:lvl>
    <w:lvl w:ilvl="6">
      <w:start w:val="1"/>
      <w:numFmt w:val="decimal"/>
      <w:isLgl/>
      <w:lvlText w:val="%1.%2.%3.%4.%5.%6.%7."/>
      <w:lvlJc w:val="left"/>
      <w:pPr>
        <w:ind w:left="2775" w:hanging="1800"/>
      </w:pPr>
      <w:rPr>
        <w:b/>
      </w:rPr>
    </w:lvl>
    <w:lvl w:ilvl="7">
      <w:start w:val="1"/>
      <w:numFmt w:val="decimal"/>
      <w:isLgl/>
      <w:lvlText w:val="%1.%2.%3.%4.%5.%6.%7.%8."/>
      <w:lvlJc w:val="left"/>
      <w:pPr>
        <w:ind w:left="2775" w:hanging="1800"/>
      </w:pPr>
      <w:rPr>
        <w:b/>
      </w:rPr>
    </w:lvl>
    <w:lvl w:ilvl="8">
      <w:start w:val="1"/>
      <w:numFmt w:val="decimal"/>
      <w:isLgl/>
      <w:lvlText w:val="%1.%2.%3.%4.%5.%6.%7.%8.%9."/>
      <w:lvlJc w:val="left"/>
      <w:pPr>
        <w:ind w:left="3135" w:hanging="2160"/>
      </w:pPr>
      <w:rPr>
        <w:b/>
      </w:rPr>
    </w:lvl>
  </w:abstractNum>
  <w:abstractNum w:abstractNumId="34">
    <w:nsid w:val="1CF21522"/>
    <w:multiLevelType w:val="hybridMultilevel"/>
    <w:tmpl w:val="CFE4FAEE"/>
    <w:lvl w:ilvl="0" w:tplc="6AB87B3C">
      <w:start w:val="22"/>
      <w:numFmt w:val="bullet"/>
      <w:lvlText w:val="-"/>
      <w:lvlJc w:val="left"/>
      <w:pPr>
        <w:tabs>
          <w:tab w:val="num" w:pos="780"/>
        </w:tabs>
        <w:ind w:left="780" w:hanging="360"/>
      </w:pPr>
      <w:rPr>
        <w:rFonts w:ascii="Times New Roman" w:eastAsia="Arial Unicode MS" w:hAnsi="Times New Roman" w:cs="Times New Roman"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5">
    <w:nsid w:val="1F1E08F9"/>
    <w:multiLevelType w:val="hybridMultilevel"/>
    <w:tmpl w:val="C186BBB8"/>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6">
    <w:nsid w:val="225E2E48"/>
    <w:multiLevelType w:val="hybridMultilevel"/>
    <w:tmpl w:val="876E09E2"/>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nsid w:val="228B5605"/>
    <w:multiLevelType w:val="hybridMultilevel"/>
    <w:tmpl w:val="73E2033A"/>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8">
    <w:nsid w:val="2332760C"/>
    <w:multiLevelType w:val="hybridMultilevel"/>
    <w:tmpl w:val="F0488ACA"/>
    <w:lvl w:ilvl="0" w:tplc="8FDC5DE0">
      <w:start w:val="1"/>
      <w:numFmt w:val="decimal"/>
      <w:lvlText w:val="%1."/>
      <w:lvlJc w:val="left"/>
      <w:pPr>
        <w:ind w:left="1728" w:hanging="102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39">
    <w:nsid w:val="2BD54C07"/>
    <w:multiLevelType w:val="hybridMultilevel"/>
    <w:tmpl w:val="20469F14"/>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2FF50C51"/>
    <w:multiLevelType w:val="hybridMultilevel"/>
    <w:tmpl w:val="461CF42A"/>
    <w:lvl w:ilvl="0" w:tplc="DB7EFCEA">
      <w:start w:val="1"/>
      <w:numFmt w:val="decimal"/>
      <w:lvlText w:val="%1)"/>
      <w:lvlJc w:val="left"/>
      <w:pPr>
        <w:ind w:left="136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1">
    <w:nsid w:val="396F21A5"/>
    <w:multiLevelType w:val="hybridMultilevel"/>
    <w:tmpl w:val="043A8F38"/>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3AB5753F"/>
    <w:multiLevelType w:val="hybridMultilevel"/>
    <w:tmpl w:val="7AD82602"/>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419E7CE2"/>
    <w:multiLevelType w:val="hybridMultilevel"/>
    <w:tmpl w:val="70D28968"/>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49BC6D4D"/>
    <w:multiLevelType w:val="hybridMultilevel"/>
    <w:tmpl w:val="8C96F670"/>
    <w:lvl w:ilvl="0" w:tplc="930E299C">
      <w:start w:val="1"/>
      <w:numFmt w:val="decimal"/>
      <w:lvlText w:val="%1."/>
      <w:lvlJc w:val="left"/>
      <w:pPr>
        <w:tabs>
          <w:tab w:val="num" w:pos="1084"/>
        </w:tabs>
        <w:ind w:left="1084" w:hanging="360"/>
      </w:pPr>
      <w:rPr>
        <w:rFonts w:hint="default"/>
      </w:rPr>
    </w:lvl>
    <w:lvl w:ilvl="1" w:tplc="04190019" w:tentative="1">
      <w:start w:val="1"/>
      <w:numFmt w:val="lowerLetter"/>
      <w:lvlText w:val="%2."/>
      <w:lvlJc w:val="left"/>
      <w:pPr>
        <w:tabs>
          <w:tab w:val="num" w:pos="1804"/>
        </w:tabs>
        <w:ind w:left="1804" w:hanging="360"/>
      </w:pPr>
    </w:lvl>
    <w:lvl w:ilvl="2" w:tplc="0419001B" w:tentative="1">
      <w:start w:val="1"/>
      <w:numFmt w:val="lowerRoman"/>
      <w:lvlText w:val="%3."/>
      <w:lvlJc w:val="right"/>
      <w:pPr>
        <w:tabs>
          <w:tab w:val="num" w:pos="2524"/>
        </w:tabs>
        <w:ind w:left="2524" w:hanging="180"/>
      </w:pPr>
    </w:lvl>
    <w:lvl w:ilvl="3" w:tplc="0419000F" w:tentative="1">
      <w:start w:val="1"/>
      <w:numFmt w:val="decimal"/>
      <w:lvlText w:val="%4."/>
      <w:lvlJc w:val="left"/>
      <w:pPr>
        <w:tabs>
          <w:tab w:val="num" w:pos="3244"/>
        </w:tabs>
        <w:ind w:left="3244" w:hanging="360"/>
      </w:pPr>
    </w:lvl>
    <w:lvl w:ilvl="4" w:tplc="04190019" w:tentative="1">
      <w:start w:val="1"/>
      <w:numFmt w:val="lowerLetter"/>
      <w:lvlText w:val="%5."/>
      <w:lvlJc w:val="left"/>
      <w:pPr>
        <w:tabs>
          <w:tab w:val="num" w:pos="3964"/>
        </w:tabs>
        <w:ind w:left="3964" w:hanging="360"/>
      </w:pPr>
    </w:lvl>
    <w:lvl w:ilvl="5" w:tplc="0419001B" w:tentative="1">
      <w:start w:val="1"/>
      <w:numFmt w:val="lowerRoman"/>
      <w:lvlText w:val="%6."/>
      <w:lvlJc w:val="right"/>
      <w:pPr>
        <w:tabs>
          <w:tab w:val="num" w:pos="4684"/>
        </w:tabs>
        <w:ind w:left="4684" w:hanging="180"/>
      </w:pPr>
    </w:lvl>
    <w:lvl w:ilvl="6" w:tplc="0419000F" w:tentative="1">
      <w:start w:val="1"/>
      <w:numFmt w:val="decimal"/>
      <w:lvlText w:val="%7."/>
      <w:lvlJc w:val="left"/>
      <w:pPr>
        <w:tabs>
          <w:tab w:val="num" w:pos="5404"/>
        </w:tabs>
        <w:ind w:left="5404" w:hanging="360"/>
      </w:pPr>
    </w:lvl>
    <w:lvl w:ilvl="7" w:tplc="04190019" w:tentative="1">
      <w:start w:val="1"/>
      <w:numFmt w:val="lowerLetter"/>
      <w:lvlText w:val="%8."/>
      <w:lvlJc w:val="left"/>
      <w:pPr>
        <w:tabs>
          <w:tab w:val="num" w:pos="6124"/>
        </w:tabs>
        <w:ind w:left="6124" w:hanging="360"/>
      </w:pPr>
    </w:lvl>
    <w:lvl w:ilvl="8" w:tplc="0419001B" w:tentative="1">
      <w:start w:val="1"/>
      <w:numFmt w:val="lowerRoman"/>
      <w:lvlText w:val="%9."/>
      <w:lvlJc w:val="right"/>
      <w:pPr>
        <w:tabs>
          <w:tab w:val="num" w:pos="6844"/>
        </w:tabs>
        <w:ind w:left="6844" w:hanging="180"/>
      </w:pPr>
    </w:lvl>
  </w:abstractNum>
  <w:abstractNum w:abstractNumId="45">
    <w:nsid w:val="4BC64063"/>
    <w:multiLevelType w:val="multilevel"/>
    <w:tmpl w:val="99246CDE"/>
    <w:lvl w:ilvl="0">
      <w:start w:val="6"/>
      <w:numFmt w:val="decimal"/>
      <w:lvlText w:val="%1"/>
      <w:lvlJc w:val="left"/>
      <w:pPr>
        <w:ind w:left="480" w:hanging="480"/>
      </w:pPr>
    </w:lvl>
    <w:lvl w:ilvl="1">
      <w:start w:val="1"/>
      <w:numFmt w:val="decimal"/>
      <w:lvlText w:val="%1.%2"/>
      <w:lvlJc w:val="left"/>
      <w:pPr>
        <w:ind w:left="660" w:hanging="480"/>
      </w:p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46">
    <w:nsid w:val="4BCC0408"/>
    <w:multiLevelType w:val="hybridMultilevel"/>
    <w:tmpl w:val="CFE05832"/>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7">
    <w:nsid w:val="54906673"/>
    <w:multiLevelType w:val="hybridMultilevel"/>
    <w:tmpl w:val="0C22CB1A"/>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5A1C1B35"/>
    <w:multiLevelType w:val="multilevel"/>
    <w:tmpl w:val="09A08250"/>
    <w:lvl w:ilvl="0">
      <w:start w:val="5"/>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9">
    <w:nsid w:val="69D4327D"/>
    <w:multiLevelType w:val="multilevel"/>
    <w:tmpl w:val="206647E8"/>
    <w:lvl w:ilvl="0">
      <w:start w:val="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0">
    <w:nsid w:val="6C6D5608"/>
    <w:multiLevelType w:val="multilevel"/>
    <w:tmpl w:val="54245164"/>
    <w:lvl w:ilvl="0">
      <w:start w:val="1"/>
      <w:numFmt w:val="bullet"/>
      <w:lvlText w:val=""/>
      <w:lvlJc w:val="left"/>
      <w:pPr>
        <w:tabs>
          <w:tab w:val="num" w:pos="786"/>
        </w:tabs>
        <w:ind w:left="786" w:hanging="360"/>
      </w:pPr>
      <w:rPr>
        <w:rFonts w:ascii="Symbol" w:hAnsi="Symbol" w:hint="default"/>
        <w:sz w:val="20"/>
      </w:rPr>
    </w:lvl>
    <w:lvl w:ilvl="1">
      <w:start w:val="1"/>
      <w:numFmt w:val="decimal"/>
      <w:lvlText w:val="%2."/>
      <w:lvlJc w:val="left"/>
      <w:pPr>
        <w:ind w:left="1211"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1">
    <w:nsid w:val="6DEE18E0"/>
    <w:multiLevelType w:val="hybridMultilevel"/>
    <w:tmpl w:val="75ACDF54"/>
    <w:lvl w:ilvl="0" w:tplc="0F9C4452">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2">
    <w:nsid w:val="6E410855"/>
    <w:multiLevelType w:val="hybridMultilevel"/>
    <w:tmpl w:val="C5B64A74"/>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6F2522A3"/>
    <w:multiLevelType w:val="hybridMultilevel"/>
    <w:tmpl w:val="0E761AE4"/>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4">
    <w:nsid w:val="73026777"/>
    <w:multiLevelType w:val="hybridMultilevel"/>
    <w:tmpl w:val="36084856"/>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75022DE2"/>
    <w:multiLevelType w:val="hybridMultilevel"/>
    <w:tmpl w:val="C5DE63F2"/>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6">
    <w:nsid w:val="78965DFD"/>
    <w:multiLevelType w:val="hybridMultilevel"/>
    <w:tmpl w:val="DA7C4974"/>
    <w:lvl w:ilvl="0" w:tplc="D4240BBC">
      <w:start w:val="1"/>
      <w:numFmt w:val="decimal"/>
      <w:lvlText w:val="%1."/>
      <w:lvlJc w:val="left"/>
      <w:pPr>
        <w:tabs>
          <w:tab w:val="num" w:pos="360"/>
        </w:tabs>
        <w:ind w:left="360" w:hanging="360"/>
      </w:pPr>
      <w:rPr>
        <w:rFonts w:hint="default"/>
        <w:b w:val="0"/>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57">
    <w:nsid w:val="7A3818F8"/>
    <w:multiLevelType w:val="hybridMultilevel"/>
    <w:tmpl w:val="EB86004C"/>
    <w:lvl w:ilvl="0" w:tplc="A9580B76">
      <w:start w:val="1"/>
      <w:numFmt w:val="decimal"/>
      <w:lvlText w:val="%1."/>
      <w:lvlJc w:val="left"/>
      <w:pPr>
        <w:ind w:left="1068" w:hanging="360"/>
      </w:pPr>
      <w:rPr>
        <w:rFonts w:ascii="Times New Roman" w:eastAsia="Times New Roman" w:hAnsi="Times New Roman" w:cs="Times New Roman"/>
        <w:color w:val="auto"/>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8">
    <w:nsid w:val="7B51322D"/>
    <w:multiLevelType w:val="hybridMultilevel"/>
    <w:tmpl w:val="76F4E874"/>
    <w:lvl w:ilvl="0" w:tplc="093805B0">
      <w:start w:val="2"/>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num w:numId="1">
    <w:abstractNumId w:val="51"/>
  </w:num>
  <w:num w:numId="2">
    <w:abstractNumId w:val="40"/>
  </w:num>
  <w:num w:numId="3">
    <w:abstractNumId w:val="58"/>
  </w:num>
  <w:num w:numId="4">
    <w:abstractNumId w:val="27"/>
  </w:num>
  <w:num w:numId="5">
    <w:abstractNumId w:val="32"/>
  </w:num>
  <w:num w:numId="6">
    <w:abstractNumId w:val="29"/>
  </w:num>
  <w:num w:numId="7">
    <w:abstractNumId w:val="44"/>
  </w:num>
  <w:num w:numId="8">
    <w:abstractNumId w:val="3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9"/>
  </w:num>
  <w:num w:numId="10">
    <w:abstractNumId w:val="42"/>
  </w:num>
  <w:num w:numId="11">
    <w:abstractNumId w:val="54"/>
  </w:num>
  <w:num w:numId="12">
    <w:abstractNumId w:val="34"/>
  </w:num>
  <w:num w:numId="13">
    <w:abstractNumId w:val="43"/>
  </w:num>
  <w:num w:numId="14">
    <w:abstractNumId w:val="37"/>
  </w:num>
  <w:num w:numId="15">
    <w:abstractNumId w:val="35"/>
  </w:num>
  <w:num w:numId="16">
    <w:abstractNumId w:val="41"/>
  </w:num>
  <w:num w:numId="17">
    <w:abstractNumId w:val="52"/>
  </w:num>
  <w:num w:numId="18">
    <w:abstractNumId w:val="47"/>
  </w:num>
  <w:num w:numId="19">
    <w:abstractNumId w:val="36"/>
  </w:num>
  <w:num w:numId="20">
    <w:abstractNumId w:val="46"/>
  </w:num>
  <w:num w:numId="21">
    <w:abstractNumId w:val="53"/>
  </w:num>
  <w:num w:numId="22">
    <w:abstractNumId w:val="55"/>
  </w:num>
  <w:num w:numId="23">
    <w:abstractNumId w:val="56"/>
  </w:num>
  <w:num w:numId="24">
    <w:abstractNumId w:val="38"/>
  </w:num>
  <w:num w:numId="25">
    <w:abstractNumId w:val="50"/>
    <w:lvlOverride w:ilvl="0"/>
    <w:lvlOverride w:ilvl="1">
      <w:startOverride w:val="1"/>
    </w:lvlOverride>
    <w:lvlOverride w:ilvl="2"/>
    <w:lvlOverride w:ilvl="3"/>
    <w:lvlOverride w:ilvl="4"/>
    <w:lvlOverride w:ilvl="5"/>
    <w:lvlOverride w:ilvl="6"/>
    <w:lvlOverride w:ilvl="7"/>
    <w:lvlOverride w:ilvl="8"/>
  </w:num>
  <w:num w:numId="26">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savePreviewPicture/>
  <w:compat>
    <w:useFELayout/>
    <w:compatSetting w:name="compatibilityMode" w:uri="http://schemas.microsoft.com/office/word" w:val="12"/>
  </w:compat>
  <w:rsids>
    <w:rsidRoot w:val="00442923"/>
    <w:rsid w:val="000025FF"/>
    <w:rsid w:val="00023DDF"/>
    <w:rsid w:val="00036BAF"/>
    <w:rsid w:val="000668E0"/>
    <w:rsid w:val="00067305"/>
    <w:rsid w:val="000675AF"/>
    <w:rsid w:val="000B1BA9"/>
    <w:rsid w:val="000E2C75"/>
    <w:rsid w:val="000E5F4D"/>
    <w:rsid w:val="00106E39"/>
    <w:rsid w:val="00107879"/>
    <w:rsid w:val="00140C8B"/>
    <w:rsid w:val="00152BE8"/>
    <w:rsid w:val="00196ECE"/>
    <w:rsid w:val="001A3663"/>
    <w:rsid w:val="001D014F"/>
    <w:rsid w:val="001E767E"/>
    <w:rsid w:val="001F0134"/>
    <w:rsid w:val="00203856"/>
    <w:rsid w:val="002040D9"/>
    <w:rsid w:val="00213277"/>
    <w:rsid w:val="0022771D"/>
    <w:rsid w:val="0023190E"/>
    <w:rsid w:val="002366C8"/>
    <w:rsid w:val="00237333"/>
    <w:rsid w:val="00264EF8"/>
    <w:rsid w:val="00293DD7"/>
    <w:rsid w:val="002A085B"/>
    <w:rsid w:val="002A52D1"/>
    <w:rsid w:val="002F3029"/>
    <w:rsid w:val="003145B4"/>
    <w:rsid w:val="00364D76"/>
    <w:rsid w:val="00375C60"/>
    <w:rsid w:val="00380D83"/>
    <w:rsid w:val="003843FC"/>
    <w:rsid w:val="00396BED"/>
    <w:rsid w:val="003C5158"/>
    <w:rsid w:val="003D5EC8"/>
    <w:rsid w:val="003E190A"/>
    <w:rsid w:val="003E57FE"/>
    <w:rsid w:val="003E5E47"/>
    <w:rsid w:val="003F107B"/>
    <w:rsid w:val="003F5F5A"/>
    <w:rsid w:val="004135C8"/>
    <w:rsid w:val="00442923"/>
    <w:rsid w:val="00450109"/>
    <w:rsid w:val="00454D9D"/>
    <w:rsid w:val="00456832"/>
    <w:rsid w:val="00484E06"/>
    <w:rsid w:val="00490DEC"/>
    <w:rsid w:val="0049273E"/>
    <w:rsid w:val="004A1328"/>
    <w:rsid w:val="004C6F40"/>
    <w:rsid w:val="004D0DCF"/>
    <w:rsid w:val="00535F54"/>
    <w:rsid w:val="00552289"/>
    <w:rsid w:val="00553F96"/>
    <w:rsid w:val="0056460E"/>
    <w:rsid w:val="005671F1"/>
    <w:rsid w:val="00572BD7"/>
    <w:rsid w:val="00574515"/>
    <w:rsid w:val="00575D5D"/>
    <w:rsid w:val="005A41F3"/>
    <w:rsid w:val="005D25BB"/>
    <w:rsid w:val="0061440A"/>
    <w:rsid w:val="00616E88"/>
    <w:rsid w:val="00632F5A"/>
    <w:rsid w:val="006355AC"/>
    <w:rsid w:val="006365B2"/>
    <w:rsid w:val="00650C29"/>
    <w:rsid w:val="006A1528"/>
    <w:rsid w:val="006E6404"/>
    <w:rsid w:val="00750454"/>
    <w:rsid w:val="00774B28"/>
    <w:rsid w:val="00776EDF"/>
    <w:rsid w:val="0079362E"/>
    <w:rsid w:val="007A27ED"/>
    <w:rsid w:val="007B646F"/>
    <w:rsid w:val="007C1D5C"/>
    <w:rsid w:val="007C698D"/>
    <w:rsid w:val="007E27DD"/>
    <w:rsid w:val="00803C75"/>
    <w:rsid w:val="00816648"/>
    <w:rsid w:val="00820740"/>
    <w:rsid w:val="00834FCD"/>
    <w:rsid w:val="00837B1E"/>
    <w:rsid w:val="00853AC2"/>
    <w:rsid w:val="00876747"/>
    <w:rsid w:val="008815EC"/>
    <w:rsid w:val="00883282"/>
    <w:rsid w:val="008965CE"/>
    <w:rsid w:val="008C3E16"/>
    <w:rsid w:val="008C4630"/>
    <w:rsid w:val="00901DE4"/>
    <w:rsid w:val="00902D0B"/>
    <w:rsid w:val="009310D4"/>
    <w:rsid w:val="009332A5"/>
    <w:rsid w:val="00944B87"/>
    <w:rsid w:val="00951419"/>
    <w:rsid w:val="009728FA"/>
    <w:rsid w:val="009B21EB"/>
    <w:rsid w:val="009D1B2F"/>
    <w:rsid w:val="009F03AE"/>
    <w:rsid w:val="009F7A38"/>
    <w:rsid w:val="00A11696"/>
    <w:rsid w:val="00A15258"/>
    <w:rsid w:val="00A223E5"/>
    <w:rsid w:val="00A41D53"/>
    <w:rsid w:val="00A55425"/>
    <w:rsid w:val="00A5623F"/>
    <w:rsid w:val="00A60908"/>
    <w:rsid w:val="00AA3DC3"/>
    <w:rsid w:val="00AC7F01"/>
    <w:rsid w:val="00AD1649"/>
    <w:rsid w:val="00B00BCF"/>
    <w:rsid w:val="00B065E5"/>
    <w:rsid w:val="00B1668E"/>
    <w:rsid w:val="00B470E0"/>
    <w:rsid w:val="00B871DD"/>
    <w:rsid w:val="00BB0063"/>
    <w:rsid w:val="00BB254B"/>
    <w:rsid w:val="00BE3E63"/>
    <w:rsid w:val="00BE6174"/>
    <w:rsid w:val="00BF2AA5"/>
    <w:rsid w:val="00BF39D4"/>
    <w:rsid w:val="00C10B8B"/>
    <w:rsid w:val="00C163E3"/>
    <w:rsid w:val="00C3255D"/>
    <w:rsid w:val="00C54A32"/>
    <w:rsid w:val="00C938B9"/>
    <w:rsid w:val="00CA4B46"/>
    <w:rsid w:val="00CD0478"/>
    <w:rsid w:val="00CE1106"/>
    <w:rsid w:val="00CF1BBF"/>
    <w:rsid w:val="00D10247"/>
    <w:rsid w:val="00D104B4"/>
    <w:rsid w:val="00D769E3"/>
    <w:rsid w:val="00D810A5"/>
    <w:rsid w:val="00D8483E"/>
    <w:rsid w:val="00DB1A2A"/>
    <w:rsid w:val="00DC341A"/>
    <w:rsid w:val="00DC4AC3"/>
    <w:rsid w:val="00DD0A76"/>
    <w:rsid w:val="00DF4062"/>
    <w:rsid w:val="00DF7E6E"/>
    <w:rsid w:val="00E14E6D"/>
    <w:rsid w:val="00E56832"/>
    <w:rsid w:val="00E638A3"/>
    <w:rsid w:val="00E65156"/>
    <w:rsid w:val="00EC625E"/>
    <w:rsid w:val="00EE6C06"/>
    <w:rsid w:val="00EF2F95"/>
    <w:rsid w:val="00F15A87"/>
    <w:rsid w:val="00F41781"/>
    <w:rsid w:val="00F62B08"/>
    <w:rsid w:val="00F71ED0"/>
    <w:rsid w:val="00F8162A"/>
    <w:rsid w:val="00F85E47"/>
    <w:rsid w:val="00FB7869"/>
    <w:rsid w:val="00FE38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D9"/>
  </w:style>
  <w:style w:type="paragraph" w:styleId="1">
    <w:name w:val="heading 1"/>
    <w:basedOn w:val="a"/>
    <w:next w:val="a"/>
    <w:link w:val="10"/>
    <w:qFormat/>
    <w:rsid w:val="00106E39"/>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unhideWhenUsed/>
    <w:qFormat/>
    <w:rsid w:val="00AA3DC3"/>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nhideWhenUsed/>
    <w:qFormat/>
    <w:rsid w:val="00106E39"/>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106E39"/>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A55425"/>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A5542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6E39"/>
    <w:rPr>
      <w:rFonts w:ascii="Times New Roman" w:eastAsia="Times New Roman" w:hAnsi="Times New Roman" w:cs="Times New Roman"/>
      <w:b/>
      <w:color w:val="000000"/>
      <w:sz w:val="28"/>
      <w:szCs w:val="20"/>
      <w:lang w:val="ru-RU" w:eastAsia="ru-RU"/>
    </w:rPr>
  </w:style>
  <w:style w:type="character" w:customStyle="1" w:styleId="30">
    <w:name w:val="Заголовок 3 Знак"/>
    <w:basedOn w:val="a0"/>
    <w:link w:val="3"/>
    <w:rsid w:val="00106E39"/>
    <w:rPr>
      <w:rFonts w:ascii="Antiqua" w:eastAsia="Times New Roman" w:hAnsi="Antiqua" w:cs="Times New Roman"/>
      <w:b/>
      <w:i/>
      <w:sz w:val="26"/>
      <w:szCs w:val="20"/>
      <w:lang w:eastAsia="ru-RU"/>
    </w:rPr>
  </w:style>
  <w:style w:type="character" w:customStyle="1" w:styleId="40">
    <w:name w:val="Заголовок 4 Знак"/>
    <w:basedOn w:val="a0"/>
    <w:link w:val="4"/>
    <w:rsid w:val="00106E39"/>
    <w:rPr>
      <w:rFonts w:ascii="Times New Roman" w:eastAsia="Arial Unicode MS" w:hAnsi="Times New Roman" w:cs="Times New Roman"/>
      <w:b/>
      <w:bCs/>
      <w:color w:val="000000"/>
      <w:sz w:val="28"/>
      <w:szCs w:val="28"/>
    </w:rPr>
  </w:style>
  <w:style w:type="character" w:styleId="a3">
    <w:name w:val="Hyperlink"/>
    <w:basedOn w:val="a0"/>
    <w:unhideWhenUsed/>
    <w:rsid w:val="00106E39"/>
    <w:rPr>
      <w:color w:val="0000FF"/>
      <w:u w:val="single"/>
    </w:rPr>
  </w:style>
  <w:style w:type="character" w:styleId="a4">
    <w:name w:val="FollowedHyperlink"/>
    <w:basedOn w:val="a0"/>
    <w:uiPriority w:val="99"/>
    <w:semiHidden/>
    <w:unhideWhenUsed/>
    <w:rsid w:val="00106E39"/>
    <w:rPr>
      <w:color w:val="800080" w:themeColor="followedHyperlink"/>
      <w:u w:val="single"/>
    </w:rPr>
  </w:style>
  <w:style w:type="character" w:customStyle="1" w:styleId="HTML">
    <w:name w:val="Стандартный HTML Знак"/>
    <w:aliases w:val="Знак2 Знак, Знак2 Знак"/>
    <w:basedOn w:val="a0"/>
    <w:link w:val="HTML0"/>
    <w:uiPriority w:val="99"/>
    <w:locked/>
    <w:rsid w:val="00106E39"/>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106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semiHidden/>
    <w:rsid w:val="00106E39"/>
    <w:rPr>
      <w:rFonts w:ascii="Consolas" w:hAnsi="Consolas"/>
      <w:sz w:val="20"/>
      <w:szCs w:val="20"/>
    </w:rPr>
  </w:style>
  <w:style w:type="paragraph" w:styleId="a5">
    <w:name w:val="Normal (Web)"/>
    <w:basedOn w:val="a"/>
    <w:link w:val="a6"/>
    <w:uiPriority w:val="99"/>
    <w:unhideWhenUsed/>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106E3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06E39"/>
  </w:style>
  <w:style w:type="paragraph" w:styleId="a9">
    <w:name w:val="footer"/>
    <w:basedOn w:val="a"/>
    <w:link w:val="aa"/>
    <w:unhideWhenUsed/>
    <w:rsid w:val="00106E39"/>
    <w:pPr>
      <w:tabs>
        <w:tab w:val="center" w:pos="4677"/>
        <w:tab w:val="right" w:pos="9355"/>
      </w:tabs>
      <w:spacing w:after="0" w:line="240" w:lineRule="auto"/>
    </w:pPr>
  </w:style>
  <w:style w:type="character" w:customStyle="1" w:styleId="aa">
    <w:name w:val="Нижний колонтитул Знак"/>
    <w:basedOn w:val="a0"/>
    <w:link w:val="a9"/>
    <w:rsid w:val="00106E39"/>
  </w:style>
  <w:style w:type="paragraph" w:styleId="ab">
    <w:name w:val="Body Text"/>
    <w:basedOn w:val="a"/>
    <w:link w:val="ac"/>
    <w:unhideWhenUsed/>
    <w:rsid w:val="00106E39"/>
    <w:pPr>
      <w:spacing w:after="120"/>
    </w:pPr>
  </w:style>
  <w:style w:type="character" w:customStyle="1" w:styleId="ac">
    <w:name w:val="Основной текст Знак"/>
    <w:basedOn w:val="a0"/>
    <w:link w:val="ab"/>
    <w:rsid w:val="00106E39"/>
  </w:style>
  <w:style w:type="paragraph" w:styleId="ad">
    <w:name w:val="Body Text Indent"/>
    <w:basedOn w:val="a"/>
    <w:link w:val="11"/>
    <w:unhideWhenUsed/>
    <w:rsid w:val="00106E39"/>
    <w:pPr>
      <w:spacing w:after="120" w:line="240" w:lineRule="auto"/>
      <w:ind w:left="283"/>
    </w:pPr>
    <w:rPr>
      <w:rFonts w:ascii="Times New Roman" w:eastAsia="Times New Roman" w:hAnsi="Times New Roman" w:cs="Times New Roman"/>
      <w:sz w:val="20"/>
      <w:szCs w:val="20"/>
      <w:lang w:eastAsia="ru-RU"/>
    </w:rPr>
  </w:style>
  <w:style w:type="character" w:customStyle="1" w:styleId="ae">
    <w:name w:val="Основной текст с отступом Знак"/>
    <w:basedOn w:val="a0"/>
    <w:rsid w:val="00106E39"/>
  </w:style>
  <w:style w:type="paragraph" w:styleId="21">
    <w:name w:val="Body Text 2"/>
    <w:basedOn w:val="a"/>
    <w:link w:val="22"/>
    <w:semiHidden/>
    <w:unhideWhenUsed/>
    <w:rsid w:val="00106E39"/>
    <w:pPr>
      <w:spacing w:after="120" w:line="480" w:lineRule="auto"/>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semiHidden/>
    <w:rsid w:val="00106E39"/>
    <w:rPr>
      <w:rFonts w:ascii="Times New Roman" w:eastAsia="Times New Roman" w:hAnsi="Times New Roman" w:cs="Times New Roman"/>
      <w:sz w:val="28"/>
      <w:szCs w:val="20"/>
      <w:lang w:eastAsia="ru-RU"/>
    </w:rPr>
  </w:style>
  <w:style w:type="paragraph" w:styleId="af">
    <w:name w:val="Plain Text"/>
    <w:basedOn w:val="a"/>
    <w:link w:val="af0"/>
    <w:uiPriority w:val="99"/>
    <w:unhideWhenUsed/>
    <w:rsid w:val="00106E39"/>
    <w:pPr>
      <w:spacing w:after="0" w:line="240" w:lineRule="auto"/>
    </w:pPr>
    <w:rPr>
      <w:rFonts w:ascii="Courier New" w:eastAsia="Times New Roman" w:hAnsi="Courier New" w:cs="Courier New"/>
      <w:sz w:val="20"/>
      <w:szCs w:val="20"/>
      <w:lang w:val="ru-RU" w:eastAsia="ru-RU"/>
    </w:rPr>
  </w:style>
  <w:style w:type="character" w:customStyle="1" w:styleId="af0">
    <w:name w:val="Текст Знак"/>
    <w:basedOn w:val="a0"/>
    <w:link w:val="af"/>
    <w:uiPriority w:val="99"/>
    <w:rsid w:val="00106E39"/>
    <w:rPr>
      <w:rFonts w:ascii="Courier New" w:eastAsia="Times New Roman" w:hAnsi="Courier New" w:cs="Courier New"/>
      <w:sz w:val="20"/>
      <w:szCs w:val="20"/>
      <w:lang w:val="ru-RU" w:eastAsia="ru-RU"/>
    </w:rPr>
  </w:style>
  <w:style w:type="character" w:customStyle="1" w:styleId="af1">
    <w:name w:val="Без интервала Знак"/>
    <w:link w:val="af2"/>
    <w:uiPriority w:val="99"/>
    <w:locked/>
    <w:rsid w:val="00106E39"/>
    <w:rPr>
      <w:rFonts w:ascii="Calibri" w:eastAsia="Calibri" w:hAnsi="Calibri" w:cs="Times New Roman"/>
      <w:lang w:eastAsia="en-US"/>
    </w:rPr>
  </w:style>
  <w:style w:type="paragraph" w:styleId="af2">
    <w:name w:val="No Spacing"/>
    <w:link w:val="af1"/>
    <w:qFormat/>
    <w:rsid w:val="00106E39"/>
    <w:pPr>
      <w:spacing w:after="0" w:line="240" w:lineRule="auto"/>
    </w:pPr>
    <w:rPr>
      <w:rFonts w:ascii="Calibri" w:eastAsia="Calibri" w:hAnsi="Calibri" w:cs="Times New Roman"/>
      <w:lang w:eastAsia="en-US"/>
    </w:rPr>
  </w:style>
  <w:style w:type="character" w:customStyle="1" w:styleId="af3">
    <w:name w:val="Абзац списка Знак"/>
    <w:link w:val="af4"/>
    <w:uiPriority w:val="34"/>
    <w:locked/>
    <w:rsid w:val="00106E39"/>
    <w:rPr>
      <w:rFonts w:ascii="Times New Roman" w:eastAsia="Times New Roman" w:hAnsi="Times New Roman" w:cs="Times New Roman"/>
      <w:sz w:val="20"/>
      <w:szCs w:val="20"/>
      <w:lang w:eastAsia="ru-RU"/>
    </w:rPr>
  </w:style>
  <w:style w:type="paragraph" w:styleId="af4">
    <w:name w:val="List Paragraph"/>
    <w:basedOn w:val="a"/>
    <w:link w:val="af3"/>
    <w:uiPriority w:val="34"/>
    <w:qFormat/>
    <w:rsid w:val="00106E3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entr">
    <w:name w:val="centr"/>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rsid w:val="00106E39"/>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rvps2">
    <w:name w:val="rvps2"/>
    <w:basedOn w:val="a"/>
    <w:rsid w:val="00106E3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5">
    <w:name w:val="Назва документа"/>
    <w:basedOn w:val="a"/>
    <w:next w:val="a"/>
    <w:rsid w:val="00106E39"/>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Pro">
    <w:name w:val="Pro"/>
    <w:basedOn w:val="a"/>
    <w:uiPriority w:val="99"/>
    <w:rsid w:val="00106E3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rsid w:val="00106E39"/>
    <w:pPr>
      <w:ind w:left="720"/>
    </w:pPr>
    <w:rPr>
      <w:rFonts w:ascii="Calibri" w:eastAsia="Times New Roman" w:hAnsi="Calibri" w:cs="Calibri"/>
      <w:lang w:val="ru-RU" w:eastAsia="en-US"/>
    </w:rPr>
  </w:style>
  <w:style w:type="paragraph" w:customStyle="1" w:styleId="Just">
    <w:name w:val="Just"/>
    <w:rsid w:val="00106E39"/>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2">
    <w:name w:val="Без интервала1"/>
    <w:rsid w:val="00106E39"/>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106E39"/>
    <w:rPr>
      <w:b/>
      <w:bCs/>
      <w:sz w:val="18"/>
      <w:szCs w:val="18"/>
      <w:shd w:val="clear" w:color="auto" w:fill="FFFFFF"/>
    </w:rPr>
  </w:style>
  <w:style w:type="paragraph" w:customStyle="1" w:styleId="Heading10">
    <w:name w:val="Heading #1"/>
    <w:basedOn w:val="a"/>
    <w:link w:val="Heading1"/>
    <w:rsid w:val="00106E39"/>
    <w:pPr>
      <w:shd w:val="clear" w:color="auto" w:fill="FFFFFF"/>
      <w:spacing w:after="0" w:line="229" w:lineRule="exact"/>
      <w:jc w:val="center"/>
      <w:outlineLvl w:val="0"/>
    </w:pPr>
    <w:rPr>
      <w:b/>
      <w:bCs/>
      <w:sz w:val="18"/>
      <w:szCs w:val="18"/>
    </w:rPr>
  </w:style>
  <w:style w:type="character" w:customStyle="1" w:styleId="Bodytext">
    <w:name w:val="Body text_"/>
    <w:link w:val="13"/>
    <w:locked/>
    <w:rsid w:val="00106E39"/>
    <w:rPr>
      <w:sz w:val="19"/>
      <w:szCs w:val="19"/>
      <w:shd w:val="clear" w:color="auto" w:fill="FFFFFF"/>
    </w:rPr>
  </w:style>
  <w:style w:type="paragraph" w:customStyle="1" w:styleId="13">
    <w:name w:val="Основной текст1"/>
    <w:basedOn w:val="a"/>
    <w:link w:val="Bodytext"/>
    <w:rsid w:val="00106E39"/>
    <w:pPr>
      <w:shd w:val="clear" w:color="auto" w:fill="FFFFFF"/>
      <w:spacing w:before="180" w:after="420" w:line="219" w:lineRule="exact"/>
      <w:jc w:val="both"/>
    </w:pPr>
    <w:rPr>
      <w:sz w:val="19"/>
      <w:szCs w:val="19"/>
    </w:rPr>
  </w:style>
  <w:style w:type="character" w:customStyle="1" w:styleId="Bodytext2">
    <w:name w:val="Body text (2)_"/>
    <w:link w:val="Bodytext20"/>
    <w:locked/>
    <w:rsid w:val="00106E39"/>
    <w:rPr>
      <w:b/>
      <w:bCs/>
      <w:sz w:val="18"/>
      <w:szCs w:val="18"/>
      <w:shd w:val="clear" w:color="auto" w:fill="FFFFFF"/>
    </w:rPr>
  </w:style>
  <w:style w:type="paragraph" w:customStyle="1" w:styleId="Bodytext20">
    <w:name w:val="Body text (2)"/>
    <w:basedOn w:val="a"/>
    <w:link w:val="Bodytext2"/>
    <w:rsid w:val="00106E39"/>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106E39"/>
    <w:rPr>
      <w:sz w:val="19"/>
      <w:szCs w:val="19"/>
      <w:shd w:val="clear" w:color="auto" w:fill="FFFFFF"/>
    </w:rPr>
  </w:style>
  <w:style w:type="paragraph" w:customStyle="1" w:styleId="Heading120">
    <w:name w:val="Heading #1 (2)"/>
    <w:basedOn w:val="a"/>
    <w:link w:val="Heading12"/>
    <w:rsid w:val="00106E39"/>
    <w:pPr>
      <w:shd w:val="clear" w:color="auto" w:fill="FFFFFF"/>
      <w:spacing w:before="240" w:after="240" w:line="241" w:lineRule="exact"/>
      <w:jc w:val="center"/>
      <w:outlineLvl w:val="0"/>
    </w:pPr>
    <w:rPr>
      <w:sz w:val="19"/>
      <w:szCs w:val="19"/>
    </w:rPr>
  </w:style>
  <w:style w:type="character" w:customStyle="1" w:styleId="af6">
    <w:name w:val="Основной текст_"/>
    <w:link w:val="23"/>
    <w:locked/>
    <w:rsid w:val="00106E39"/>
    <w:rPr>
      <w:sz w:val="18"/>
      <w:szCs w:val="18"/>
      <w:shd w:val="clear" w:color="auto" w:fill="FFFFFF"/>
    </w:rPr>
  </w:style>
  <w:style w:type="paragraph" w:customStyle="1" w:styleId="23">
    <w:name w:val="Основной текст2"/>
    <w:basedOn w:val="a"/>
    <w:link w:val="af6"/>
    <w:rsid w:val="00106E39"/>
    <w:pPr>
      <w:shd w:val="clear" w:color="auto" w:fill="FFFFFF"/>
      <w:spacing w:before="480" w:after="480" w:line="0" w:lineRule="atLeast"/>
      <w:jc w:val="both"/>
    </w:pPr>
    <w:rPr>
      <w:sz w:val="18"/>
      <w:szCs w:val="18"/>
    </w:rPr>
  </w:style>
  <w:style w:type="paragraph" w:customStyle="1" w:styleId="af7">
    <w:name w:val="Нормальний текст"/>
    <w:basedOn w:val="a"/>
    <w:rsid w:val="00106E39"/>
    <w:pPr>
      <w:spacing w:before="120" w:after="0" w:line="240" w:lineRule="auto"/>
      <w:ind w:firstLine="567"/>
    </w:pPr>
    <w:rPr>
      <w:rFonts w:ascii="Antiqua" w:eastAsia="Times New Roman" w:hAnsi="Antiqua" w:cs="Times New Roman"/>
      <w:sz w:val="26"/>
      <w:szCs w:val="20"/>
      <w:lang w:eastAsia="ru-RU"/>
    </w:rPr>
  </w:style>
  <w:style w:type="paragraph" w:customStyle="1" w:styleId="14">
    <w:name w:val="Верхний колонтитул1"/>
    <w:basedOn w:val="a"/>
    <w:rsid w:val="00106E39"/>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4">
    <w:name w:val="Без интервала2"/>
    <w:rsid w:val="00106E39"/>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106E39"/>
  </w:style>
  <w:style w:type="character" w:customStyle="1" w:styleId="apple-converted-space">
    <w:name w:val="apple-converted-space"/>
    <w:basedOn w:val="a0"/>
    <w:rsid w:val="00106E39"/>
  </w:style>
  <w:style w:type="character" w:customStyle="1" w:styleId="11">
    <w:name w:val="Основной текст с отступом Знак1"/>
    <w:basedOn w:val="a0"/>
    <w:link w:val="ad"/>
    <w:semiHidden/>
    <w:locked/>
    <w:rsid w:val="00106E39"/>
    <w:rPr>
      <w:rFonts w:ascii="Times New Roman" w:eastAsia="Times New Roman" w:hAnsi="Times New Roman" w:cs="Times New Roman"/>
      <w:sz w:val="20"/>
      <w:szCs w:val="20"/>
      <w:lang w:eastAsia="ru-RU"/>
    </w:rPr>
  </w:style>
  <w:style w:type="character" w:customStyle="1" w:styleId="rvts0">
    <w:name w:val="rvts0"/>
    <w:rsid w:val="00106E39"/>
    <w:rPr>
      <w:rFonts w:ascii="Times New Roman" w:hAnsi="Times New Roman" w:cs="Times New Roman" w:hint="default"/>
    </w:rPr>
  </w:style>
  <w:style w:type="character" w:customStyle="1" w:styleId="FontStyle23">
    <w:name w:val="Font Style23"/>
    <w:basedOn w:val="a0"/>
    <w:rsid w:val="00106E39"/>
    <w:rPr>
      <w:rFonts w:ascii="Times New Roman" w:hAnsi="Times New Roman" w:cs="Times New Roman" w:hint="default"/>
      <w:sz w:val="24"/>
      <w:szCs w:val="24"/>
    </w:rPr>
  </w:style>
  <w:style w:type="character" w:customStyle="1" w:styleId="d">
    <w:name w:val="d"/>
    <w:basedOn w:val="a0"/>
    <w:rsid w:val="00106E39"/>
  </w:style>
  <w:style w:type="character" w:customStyle="1" w:styleId="m">
    <w:name w:val="m"/>
    <w:basedOn w:val="a0"/>
    <w:rsid w:val="00106E39"/>
  </w:style>
  <w:style w:type="character" w:customStyle="1" w:styleId="y">
    <w:name w:val="y"/>
    <w:basedOn w:val="a0"/>
    <w:rsid w:val="00106E39"/>
  </w:style>
  <w:style w:type="table" w:styleId="af8">
    <w:name w:val="Table Grid"/>
    <w:basedOn w:val="a1"/>
    <w:uiPriority w:val="59"/>
    <w:rsid w:val="00106E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31">
    <w:name w:val="Body Text Indent 3"/>
    <w:basedOn w:val="a"/>
    <w:link w:val="32"/>
    <w:uiPriority w:val="99"/>
    <w:semiHidden/>
    <w:unhideWhenUsed/>
    <w:rsid w:val="004C6F40"/>
    <w:pPr>
      <w:spacing w:after="120"/>
      <w:ind w:left="283"/>
    </w:pPr>
    <w:rPr>
      <w:sz w:val="16"/>
      <w:szCs w:val="16"/>
    </w:rPr>
  </w:style>
  <w:style w:type="character" w:customStyle="1" w:styleId="32">
    <w:name w:val="Основной текст с отступом 3 Знак"/>
    <w:basedOn w:val="a0"/>
    <w:link w:val="31"/>
    <w:uiPriority w:val="99"/>
    <w:semiHidden/>
    <w:rsid w:val="004C6F40"/>
    <w:rPr>
      <w:sz w:val="16"/>
      <w:szCs w:val="16"/>
    </w:rPr>
  </w:style>
  <w:style w:type="paragraph" w:customStyle="1" w:styleId="15">
    <w:name w:val="Обычный1"/>
    <w:uiPriority w:val="99"/>
    <w:rsid w:val="004C6F40"/>
    <w:pPr>
      <w:spacing w:after="0"/>
    </w:pPr>
    <w:rPr>
      <w:rFonts w:ascii="Arial" w:eastAsia="Times New Roman" w:hAnsi="Arial" w:cs="Arial"/>
      <w:color w:val="000000"/>
      <w:lang w:val="ru-RU" w:eastAsia="ru-RU"/>
    </w:rPr>
  </w:style>
  <w:style w:type="character" w:customStyle="1" w:styleId="st42">
    <w:name w:val="st42"/>
    <w:uiPriority w:val="99"/>
    <w:rsid w:val="004C6F40"/>
    <w:rPr>
      <w:rFonts w:ascii="Times New Roman" w:hAnsi="Times New Roman" w:cs="Times New Roman" w:hint="default"/>
      <w:color w:val="000000"/>
    </w:rPr>
  </w:style>
  <w:style w:type="paragraph" w:styleId="25">
    <w:name w:val="Body Text Indent 2"/>
    <w:basedOn w:val="a"/>
    <w:link w:val="26"/>
    <w:uiPriority w:val="99"/>
    <w:unhideWhenUsed/>
    <w:rsid w:val="00A41D53"/>
    <w:pPr>
      <w:spacing w:after="120" w:line="480" w:lineRule="auto"/>
      <w:ind w:left="283"/>
    </w:pPr>
  </w:style>
  <w:style w:type="character" w:customStyle="1" w:styleId="26">
    <w:name w:val="Основной текст с отступом 2 Знак"/>
    <w:basedOn w:val="a0"/>
    <w:link w:val="25"/>
    <w:uiPriority w:val="99"/>
    <w:rsid w:val="00A41D53"/>
  </w:style>
  <w:style w:type="paragraph" w:styleId="af9">
    <w:name w:val="Title"/>
    <w:basedOn w:val="a"/>
    <w:link w:val="afa"/>
    <w:qFormat/>
    <w:rsid w:val="00A41D53"/>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a">
    <w:name w:val="Название Знак"/>
    <w:basedOn w:val="a0"/>
    <w:link w:val="af9"/>
    <w:rsid w:val="00A41D53"/>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sid w:val="00A554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rsid w:val="00A55425"/>
    <w:rPr>
      <w:rFonts w:asciiTheme="majorHAnsi" w:eastAsiaTheme="majorEastAsia" w:hAnsiTheme="majorHAnsi" w:cstheme="majorBidi"/>
      <w:i/>
      <w:iCs/>
      <w:color w:val="404040" w:themeColor="text1" w:themeTint="BF"/>
    </w:rPr>
  </w:style>
  <w:style w:type="character" w:customStyle="1" w:styleId="a6">
    <w:name w:val="Обычный (веб) Знак"/>
    <w:link w:val="a5"/>
    <w:uiPriority w:val="99"/>
    <w:locked/>
    <w:rsid w:val="00A55425"/>
    <w:rPr>
      <w:rFonts w:ascii="Times New Roman" w:eastAsia="Times New Roman" w:hAnsi="Times New Roman" w:cs="Times New Roman"/>
      <w:sz w:val="24"/>
      <w:szCs w:val="24"/>
      <w:lang w:val="ru-RU" w:eastAsia="ru-RU"/>
    </w:rPr>
  </w:style>
  <w:style w:type="paragraph" w:styleId="afb">
    <w:name w:val="caption"/>
    <w:basedOn w:val="a"/>
    <w:next w:val="a"/>
    <w:unhideWhenUsed/>
    <w:qFormat/>
    <w:rsid w:val="00A55425"/>
    <w:pPr>
      <w:spacing w:after="0" w:line="240" w:lineRule="auto"/>
      <w:jc w:val="center"/>
    </w:pPr>
    <w:rPr>
      <w:rFonts w:ascii="Calibri" w:eastAsia="SimSun" w:hAnsi="Calibri" w:cs="Times New Roman"/>
      <w:sz w:val="26"/>
      <w:szCs w:val="20"/>
      <w:lang w:eastAsia="zh-CN"/>
    </w:rPr>
  </w:style>
  <w:style w:type="paragraph" w:customStyle="1" w:styleId="afc">
    <w:name w:val="Содержимое таблицы"/>
    <w:basedOn w:val="a"/>
    <w:uiPriority w:val="99"/>
    <w:rsid w:val="00A55425"/>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A55425"/>
    <w:rPr>
      <w:rFonts w:ascii="Times New Roman" w:hAnsi="Times New Roman" w:cs="Times New Roman" w:hint="default"/>
      <w:b/>
      <w:bCs w:val="0"/>
      <w:sz w:val="24"/>
    </w:rPr>
  </w:style>
  <w:style w:type="character" w:customStyle="1" w:styleId="WW8Num1z6">
    <w:name w:val="WW8Num1z6"/>
    <w:rsid w:val="00A55425"/>
  </w:style>
  <w:style w:type="paragraph" w:customStyle="1" w:styleId="16">
    <w:name w:val="Обычный (веб)1"/>
    <w:basedOn w:val="a"/>
    <w:rsid w:val="003145B4"/>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d">
    <w:name w:val="Текст в заданном формате"/>
    <w:basedOn w:val="a"/>
    <w:rsid w:val="003145B4"/>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3145B4"/>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3145B4"/>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31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3145B4"/>
    <w:pPr>
      <w:suppressAutoHyphens/>
      <w:spacing w:after="120" w:line="100" w:lineRule="atLeast"/>
      <w:ind w:left="283"/>
    </w:pPr>
    <w:rPr>
      <w:rFonts w:ascii="Calibri" w:eastAsia="SimSun" w:hAnsi="Calibri" w:cs="Times New Roman"/>
      <w:kern w:val="1"/>
      <w:sz w:val="16"/>
      <w:szCs w:val="16"/>
      <w:lang w:eastAsia="ar-SA"/>
    </w:rPr>
  </w:style>
  <w:style w:type="character" w:customStyle="1" w:styleId="20">
    <w:name w:val="Заголовок 2 Знак"/>
    <w:basedOn w:val="a0"/>
    <w:link w:val="2"/>
    <w:rsid w:val="00AA3DC3"/>
    <w:rPr>
      <w:rFonts w:ascii="Times New Roman" w:eastAsia="Times New Roman" w:hAnsi="Times New Roman" w:cs="Times New Roman"/>
      <w:b/>
      <w:bCs/>
      <w:sz w:val="24"/>
      <w:szCs w:val="24"/>
      <w:lang w:eastAsia="ru-RU"/>
    </w:rPr>
  </w:style>
  <w:style w:type="paragraph" w:styleId="afe">
    <w:name w:val="annotation text"/>
    <w:basedOn w:val="a"/>
    <w:link w:val="aff"/>
    <w:uiPriority w:val="99"/>
    <w:semiHidden/>
    <w:unhideWhenUsed/>
    <w:rsid w:val="00AA3DC3"/>
    <w:pPr>
      <w:spacing w:line="240" w:lineRule="auto"/>
    </w:pPr>
    <w:rPr>
      <w:rFonts w:ascii="Calibri" w:eastAsia="Times New Roman" w:hAnsi="Calibri" w:cs="Times New Roman"/>
      <w:sz w:val="20"/>
      <w:szCs w:val="20"/>
    </w:rPr>
  </w:style>
  <w:style w:type="character" w:customStyle="1" w:styleId="aff">
    <w:name w:val="Текст примечания Знак"/>
    <w:basedOn w:val="a0"/>
    <w:link w:val="afe"/>
    <w:uiPriority w:val="99"/>
    <w:semiHidden/>
    <w:rsid w:val="00AA3DC3"/>
    <w:rPr>
      <w:rFonts w:ascii="Calibri" w:eastAsia="Times New Roman" w:hAnsi="Calibri" w:cs="Times New Roman"/>
      <w:sz w:val="20"/>
      <w:szCs w:val="20"/>
    </w:rPr>
  </w:style>
  <w:style w:type="paragraph" w:styleId="aff0">
    <w:name w:val="annotation subject"/>
    <w:basedOn w:val="afe"/>
    <w:next w:val="afe"/>
    <w:link w:val="aff1"/>
    <w:uiPriority w:val="99"/>
    <w:semiHidden/>
    <w:unhideWhenUsed/>
    <w:rsid w:val="00AA3DC3"/>
    <w:rPr>
      <w:b/>
      <w:bCs/>
    </w:rPr>
  </w:style>
  <w:style w:type="character" w:customStyle="1" w:styleId="aff1">
    <w:name w:val="Тема примечания Знак"/>
    <w:basedOn w:val="aff"/>
    <w:link w:val="aff0"/>
    <w:uiPriority w:val="99"/>
    <w:semiHidden/>
    <w:rsid w:val="00AA3DC3"/>
    <w:rPr>
      <w:rFonts w:ascii="Calibri" w:eastAsia="Times New Roman" w:hAnsi="Calibri" w:cs="Times New Roman"/>
      <w:b/>
      <w:bCs/>
      <w:sz w:val="20"/>
      <w:szCs w:val="20"/>
    </w:rPr>
  </w:style>
  <w:style w:type="paragraph" w:styleId="aff2">
    <w:name w:val="Balloon Text"/>
    <w:basedOn w:val="a"/>
    <w:link w:val="aff3"/>
    <w:uiPriority w:val="99"/>
    <w:semiHidden/>
    <w:unhideWhenUsed/>
    <w:rsid w:val="00AA3DC3"/>
    <w:pPr>
      <w:spacing w:after="0" w:line="240" w:lineRule="auto"/>
    </w:pPr>
    <w:rPr>
      <w:rFonts w:ascii="Tahoma" w:eastAsia="Times New Roman" w:hAnsi="Tahoma" w:cs="Tahoma"/>
      <w:sz w:val="16"/>
      <w:szCs w:val="16"/>
    </w:rPr>
  </w:style>
  <w:style w:type="character" w:customStyle="1" w:styleId="aff3">
    <w:name w:val="Текст выноски Знак"/>
    <w:basedOn w:val="a0"/>
    <w:link w:val="aff2"/>
    <w:uiPriority w:val="99"/>
    <w:semiHidden/>
    <w:rsid w:val="00AA3DC3"/>
    <w:rPr>
      <w:rFonts w:ascii="Tahoma" w:eastAsia="Times New Roman" w:hAnsi="Tahoma" w:cs="Tahoma"/>
      <w:sz w:val="16"/>
      <w:szCs w:val="16"/>
    </w:rPr>
  </w:style>
  <w:style w:type="character" w:customStyle="1" w:styleId="140">
    <w:name w:val="Стиль 14 пт Знак"/>
    <w:link w:val="141"/>
    <w:locked/>
    <w:rsid w:val="00AA3DC3"/>
    <w:rPr>
      <w:rFonts w:ascii="Times New Roman" w:eastAsia="Times New Roman" w:hAnsi="Times New Roman" w:cs="Times New Roman"/>
      <w:sz w:val="24"/>
      <w:szCs w:val="24"/>
      <w:lang w:val="ru-RU" w:eastAsia="ru-RU"/>
    </w:rPr>
  </w:style>
  <w:style w:type="paragraph" w:customStyle="1" w:styleId="141">
    <w:name w:val="Стиль 14 пт"/>
    <w:basedOn w:val="a5"/>
    <w:link w:val="140"/>
    <w:rsid w:val="00AA3DC3"/>
  </w:style>
  <w:style w:type="character" w:customStyle="1" w:styleId="18">
    <w:name w:val="Стиль 18 пт полужирный Знак"/>
    <w:link w:val="180"/>
    <w:locked/>
    <w:rsid w:val="00AA3DC3"/>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AA3DC3"/>
    <w:pPr>
      <w:tabs>
        <w:tab w:val="left" w:pos="2310"/>
      </w:tabs>
      <w:spacing w:after="0" w:line="240" w:lineRule="auto"/>
    </w:pPr>
    <w:rPr>
      <w:rFonts w:ascii="Times New Roman" w:eastAsia="Times New Roman" w:hAnsi="Times New Roman" w:cs="Times New Roman"/>
      <w:b/>
      <w:sz w:val="28"/>
      <w:szCs w:val="28"/>
      <w:lang w:eastAsia="ru-RU"/>
    </w:rPr>
  </w:style>
  <w:style w:type="character" w:styleId="aff4">
    <w:name w:val="annotation reference"/>
    <w:uiPriority w:val="99"/>
    <w:semiHidden/>
    <w:unhideWhenUsed/>
    <w:rsid w:val="00AA3DC3"/>
    <w:rPr>
      <w:rFonts w:ascii="Times New Roman" w:hAnsi="Times New Roman" w:cs="Times New Roman" w:hint="default"/>
      <w:sz w:val="16"/>
      <w:szCs w:val="16"/>
    </w:rPr>
  </w:style>
  <w:style w:type="character" w:customStyle="1" w:styleId="rvts44">
    <w:name w:val="rvts44"/>
    <w:rsid w:val="00AA3DC3"/>
  </w:style>
  <w:style w:type="character" w:customStyle="1" w:styleId="90">
    <w:name w:val="Основной текст + 9"/>
    <w:aliases w:val="5 pt"/>
    <w:basedOn w:val="a0"/>
    <w:rsid w:val="00AA3DC3"/>
    <w:rPr>
      <w:color w:val="000000"/>
      <w:spacing w:val="0"/>
      <w:w w:val="100"/>
      <w:position w:val="0"/>
      <w:sz w:val="19"/>
      <w:szCs w:val="19"/>
      <w:shd w:val="clear" w:color="auto" w:fill="FFFFFF"/>
      <w:lang w:val="uk-UA"/>
    </w:rPr>
  </w:style>
  <w:style w:type="character" w:styleId="aff5">
    <w:name w:val="Strong"/>
    <w:basedOn w:val="a0"/>
    <w:uiPriority w:val="22"/>
    <w:qFormat/>
    <w:rsid w:val="00AA3DC3"/>
    <w:rPr>
      <w:b/>
      <w:bCs/>
    </w:rPr>
  </w:style>
  <w:style w:type="character" w:styleId="aff6">
    <w:name w:val="Emphasis"/>
    <w:basedOn w:val="a0"/>
    <w:qFormat/>
    <w:rsid w:val="000668E0"/>
    <w:rPr>
      <w:i/>
      <w:iCs/>
    </w:rPr>
  </w:style>
  <w:style w:type="paragraph" w:customStyle="1" w:styleId="17">
    <w:name w:val="Основной текст1"/>
    <w:basedOn w:val="a"/>
    <w:rsid w:val="00F71ED0"/>
    <w:pPr>
      <w:shd w:val="clear" w:color="auto" w:fill="FFFFFF"/>
      <w:spacing w:before="180" w:after="420" w:line="219" w:lineRule="exact"/>
      <w:jc w:val="both"/>
    </w:pPr>
    <w:rPr>
      <w:sz w:val="19"/>
      <w:szCs w:val="19"/>
    </w:rPr>
  </w:style>
  <w:style w:type="character" w:styleId="aff7">
    <w:name w:val="line number"/>
    <w:basedOn w:val="a0"/>
    <w:uiPriority w:val="99"/>
    <w:semiHidden/>
    <w:unhideWhenUsed/>
    <w:rsid w:val="00F71ED0"/>
  </w:style>
  <w:style w:type="character" w:customStyle="1" w:styleId="27">
    <w:name w:val="Стиль2"/>
    <w:basedOn w:val="aff7"/>
    <w:rsid w:val="00F71ED0"/>
  </w:style>
  <w:style w:type="table" w:customStyle="1" w:styleId="19">
    <w:name w:val="Сетка таблицы1"/>
    <w:basedOn w:val="a1"/>
    <w:rsid w:val="00F71ED0"/>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
    <w:name w:val="Нет списка1"/>
    <w:next w:val="a2"/>
    <w:semiHidden/>
    <w:rsid w:val="006E6404"/>
  </w:style>
  <w:style w:type="numbering" w:customStyle="1" w:styleId="28">
    <w:name w:val="Нет списка2"/>
    <w:next w:val="a2"/>
    <w:semiHidden/>
    <w:rsid w:val="006E64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27897">
      <w:bodyDiv w:val="1"/>
      <w:marLeft w:val="0"/>
      <w:marRight w:val="0"/>
      <w:marTop w:val="0"/>
      <w:marBottom w:val="0"/>
      <w:divBdr>
        <w:top w:val="none" w:sz="0" w:space="0" w:color="auto"/>
        <w:left w:val="none" w:sz="0" w:space="0" w:color="auto"/>
        <w:bottom w:val="none" w:sz="0" w:space="0" w:color="auto"/>
        <w:right w:val="none" w:sz="0" w:space="0" w:color="auto"/>
      </w:divBdr>
    </w:div>
    <w:div w:id="46758540">
      <w:bodyDiv w:val="1"/>
      <w:marLeft w:val="0"/>
      <w:marRight w:val="0"/>
      <w:marTop w:val="0"/>
      <w:marBottom w:val="0"/>
      <w:divBdr>
        <w:top w:val="none" w:sz="0" w:space="0" w:color="auto"/>
        <w:left w:val="none" w:sz="0" w:space="0" w:color="auto"/>
        <w:bottom w:val="none" w:sz="0" w:space="0" w:color="auto"/>
        <w:right w:val="none" w:sz="0" w:space="0" w:color="auto"/>
      </w:divBdr>
    </w:div>
    <w:div w:id="61099256">
      <w:bodyDiv w:val="1"/>
      <w:marLeft w:val="0"/>
      <w:marRight w:val="0"/>
      <w:marTop w:val="0"/>
      <w:marBottom w:val="0"/>
      <w:divBdr>
        <w:top w:val="none" w:sz="0" w:space="0" w:color="auto"/>
        <w:left w:val="none" w:sz="0" w:space="0" w:color="auto"/>
        <w:bottom w:val="none" w:sz="0" w:space="0" w:color="auto"/>
        <w:right w:val="none" w:sz="0" w:space="0" w:color="auto"/>
      </w:divBdr>
    </w:div>
    <w:div w:id="125899679">
      <w:bodyDiv w:val="1"/>
      <w:marLeft w:val="0"/>
      <w:marRight w:val="0"/>
      <w:marTop w:val="0"/>
      <w:marBottom w:val="0"/>
      <w:divBdr>
        <w:top w:val="none" w:sz="0" w:space="0" w:color="auto"/>
        <w:left w:val="none" w:sz="0" w:space="0" w:color="auto"/>
        <w:bottom w:val="none" w:sz="0" w:space="0" w:color="auto"/>
        <w:right w:val="none" w:sz="0" w:space="0" w:color="auto"/>
      </w:divBdr>
    </w:div>
    <w:div w:id="145441746">
      <w:bodyDiv w:val="1"/>
      <w:marLeft w:val="0"/>
      <w:marRight w:val="0"/>
      <w:marTop w:val="0"/>
      <w:marBottom w:val="0"/>
      <w:divBdr>
        <w:top w:val="none" w:sz="0" w:space="0" w:color="auto"/>
        <w:left w:val="none" w:sz="0" w:space="0" w:color="auto"/>
        <w:bottom w:val="none" w:sz="0" w:space="0" w:color="auto"/>
        <w:right w:val="none" w:sz="0" w:space="0" w:color="auto"/>
      </w:divBdr>
    </w:div>
    <w:div w:id="157697319">
      <w:bodyDiv w:val="1"/>
      <w:marLeft w:val="0"/>
      <w:marRight w:val="0"/>
      <w:marTop w:val="0"/>
      <w:marBottom w:val="0"/>
      <w:divBdr>
        <w:top w:val="none" w:sz="0" w:space="0" w:color="auto"/>
        <w:left w:val="none" w:sz="0" w:space="0" w:color="auto"/>
        <w:bottom w:val="none" w:sz="0" w:space="0" w:color="auto"/>
        <w:right w:val="none" w:sz="0" w:space="0" w:color="auto"/>
      </w:divBdr>
    </w:div>
    <w:div w:id="266546753">
      <w:bodyDiv w:val="1"/>
      <w:marLeft w:val="0"/>
      <w:marRight w:val="0"/>
      <w:marTop w:val="0"/>
      <w:marBottom w:val="0"/>
      <w:divBdr>
        <w:top w:val="none" w:sz="0" w:space="0" w:color="auto"/>
        <w:left w:val="none" w:sz="0" w:space="0" w:color="auto"/>
        <w:bottom w:val="none" w:sz="0" w:space="0" w:color="auto"/>
        <w:right w:val="none" w:sz="0" w:space="0" w:color="auto"/>
      </w:divBdr>
    </w:div>
    <w:div w:id="307327685">
      <w:bodyDiv w:val="1"/>
      <w:marLeft w:val="0"/>
      <w:marRight w:val="0"/>
      <w:marTop w:val="0"/>
      <w:marBottom w:val="0"/>
      <w:divBdr>
        <w:top w:val="none" w:sz="0" w:space="0" w:color="auto"/>
        <w:left w:val="none" w:sz="0" w:space="0" w:color="auto"/>
        <w:bottom w:val="none" w:sz="0" w:space="0" w:color="auto"/>
        <w:right w:val="none" w:sz="0" w:space="0" w:color="auto"/>
      </w:divBdr>
    </w:div>
    <w:div w:id="329332304">
      <w:bodyDiv w:val="1"/>
      <w:marLeft w:val="0"/>
      <w:marRight w:val="0"/>
      <w:marTop w:val="0"/>
      <w:marBottom w:val="0"/>
      <w:divBdr>
        <w:top w:val="none" w:sz="0" w:space="0" w:color="auto"/>
        <w:left w:val="none" w:sz="0" w:space="0" w:color="auto"/>
        <w:bottom w:val="none" w:sz="0" w:space="0" w:color="auto"/>
        <w:right w:val="none" w:sz="0" w:space="0" w:color="auto"/>
      </w:divBdr>
    </w:div>
    <w:div w:id="423575745">
      <w:bodyDiv w:val="1"/>
      <w:marLeft w:val="0"/>
      <w:marRight w:val="0"/>
      <w:marTop w:val="0"/>
      <w:marBottom w:val="0"/>
      <w:divBdr>
        <w:top w:val="none" w:sz="0" w:space="0" w:color="auto"/>
        <w:left w:val="none" w:sz="0" w:space="0" w:color="auto"/>
        <w:bottom w:val="none" w:sz="0" w:space="0" w:color="auto"/>
        <w:right w:val="none" w:sz="0" w:space="0" w:color="auto"/>
      </w:divBdr>
    </w:div>
    <w:div w:id="504132379">
      <w:bodyDiv w:val="1"/>
      <w:marLeft w:val="0"/>
      <w:marRight w:val="0"/>
      <w:marTop w:val="0"/>
      <w:marBottom w:val="0"/>
      <w:divBdr>
        <w:top w:val="none" w:sz="0" w:space="0" w:color="auto"/>
        <w:left w:val="none" w:sz="0" w:space="0" w:color="auto"/>
        <w:bottom w:val="none" w:sz="0" w:space="0" w:color="auto"/>
        <w:right w:val="none" w:sz="0" w:space="0" w:color="auto"/>
      </w:divBdr>
    </w:div>
    <w:div w:id="579560601">
      <w:bodyDiv w:val="1"/>
      <w:marLeft w:val="0"/>
      <w:marRight w:val="0"/>
      <w:marTop w:val="0"/>
      <w:marBottom w:val="0"/>
      <w:divBdr>
        <w:top w:val="none" w:sz="0" w:space="0" w:color="auto"/>
        <w:left w:val="none" w:sz="0" w:space="0" w:color="auto"/>
        <w:bottom w:val="none" w:sz="0" w:space="0" w:color="auto"/>
        <w:right w:val="none" w:sz="0" w:space="0" w:color="auto"/>
      </w:divBdr>
    </w:div>
    <w:div w:id="680157107">
      <w:bodyDiv w:val="1"/>
      <w:marLeft w:val="0"/>
      <w:marRight w:val="0"/>
      <w:marTop w:val="0"/>
      <w:marBottom w:val="0"/>
      <w:divBdr>
        <w:top w:val="none" w:sz="0" w:space="0" w:color="auto"/>
        <w:left w:val="none" w:sz="0" w:space="0" w:color="auto"/>
        <w:bottom w:val="none" w:sz="0" w:space="0" w:color="auto"/>
        <w:right w:val="none" w:sz="0" w:space="0" w:color="auto"/>
      </w:divBdr>
    </w:div>
    <w:div w:id="697659359">
      <w:bodyDiv w:val="1"/>
      <w:marLeft w:val="0"/>
      <w:marRight w:val="0"/>
      <w:marTop w:val="0"/>
      <w:marBottom w:val="0"/>
      <w:divBdr>
        <w:top w:val="none" w:sz="0" w:space="0" w:color="auto"/>
        <w:left w:val="none" w:sz="0" w:space="0" w:color="auto"/>
        <w:bottom w:val="none" w:sz="0" w:space="0" w:color="auto"/>
        <w:right w:val="none" w:sz="0" w:space="0" w:color="auto"/>
      </w:divBdr>
    </w:div>
    <w:div w:id="704791219">
      <w:bodyDiv w:val="1"/>
      <w:marLeft w:val="0"/>
      <w:marRight w:val="0"/>
      <w:marTop w:val="0"/>
      <w:marBottom w:val="0"/>
      <w:divBdr>
        <w:top w:val="none" w:sz="0" w:space="0" w:color="auto"/>
        <w:left w:val="none" w:sz="0" w:space="0" w:color="auto"/>
        <w:bottom w:val="none" w:sz="0" w:space="0" w:color="auto"/>
        <w:right w:val="none" w:sz="0" w:space="0" w:color="auto"/>
      </w:divBdr>
    </w:div>
    <w:div w:id="783617569">
      <w:bodyDiv w:val="1"/>
      <w:marLeft w:val="0"/>
      <w:marRight w:val="0"/>
      <w:marTop w:val="0"/>
      <w:marBottom w:val="0"/>
      <w:divBdr>
        <w:top w:val="none" w:sz="0" w:space="0" w:color="auto"/>
        <w:left w:val="none" w:sz="0" w:space="0" w:color="auto"/>
        <w:bottom w:val="none" w:sz="0" w:space="0" w:color="auto"/>
        <w:right w:val="none" w:sz="0" w:space="0" w:color="auto"/>
      </w:divBdr>
    </w:div>
    <w:div w:id="834491437">
      <w:bodyDiv w:val="1"/>
      <w:marLeft w:val="0"/>
      <w:marRight w:val="0"/>
      <w:marTop w:val="0"/>
      <w:marBottom w:val="0"/>
      <w:divBdr>
        <w:top w:val="none" w:sz="0" w:space="0" w:color="auto"/>
        <w:left w:val="none" w:sz="0" w:space="0" w:color="auto"/>
        <w:bottom w:val="none" w:sz="0" w:space="0" w:color="auto"/>
        <w:right w:val="none" w:sz="0" w:space="0" w:color="auto"/>
      </w:divBdr>
    </w:div>
    <w:div w:id="914165350">
      <w:bodyDiv w:val="1"/>
      <w:marLeft w:val="0"/>
      <w:marRight w:val="0"/>
      <w:marTop w:val="0"/>
      <w:marBottom w:val="0"/>
      <w:divBdr>
        <w:top w:val="none" w:sz="0" w:space="0" w:color="auto"/>
        <w:left w:val="none" w:sz="0" w:space="0" w:color="auto"/>
        <w:bottom w:val="none" w:sz="0" w:space="0" w:color="auto"/>
        <w:right w:val="none" w:sz="0" w:space="0" w:color="auto"/>
      </w:divBdr>
    </w:div>
    <w:div w:id="937174398">
      <w:bodyDiv w:val="1"/>
      <w:marLeft w:val="0"/>
      <w:marRight w:val="0"/>
      <w:marTop w:val="0"/>
      <w:marBottom w:val="0"/>
      <w:divBdr>
        <w:top w:val="none" w:sz="0" w:space="0" w:color="auto"/>
        <w:left w:val="none" w:sz="0" w:space="0" w:color="auto"/>
        <w:bottom w:val="none" w:sz="0" w:space="0" w:color="auto"/>
        <w:right w:val="none" w:sz="0" w:space="0" w:color="auto"/>
      </w:divBdr>
    </w:div>
    <w:div w:id="948854414">
      <w:bodyDiv w:val="1"/>
      <w:marLeft w:val="0"/>
      <w:marRight w:val="0"/>
      <w:marTop w:val="0"/>
      <w:marBottom w:val="0"/>
      <w:divBdr>
        <w:top w:val="none" w:sz="0" w:space="0" w:color="auto"/>
        <w:left w:val="none" w:sz="0" w:space="0" w:color="auto"/>
        <w:bottom w:val="none" w:sz="0" w:space="0" w:color="auto"/>
        <w:right w:val="none" w:sz="0" w:space="0" w:color="auto"/>
      </w:divBdr>
    </w:div>
    <w:div w:id="1004433527">
      <w:bodyDiv w:val="1"/>
      <w:marLeft w:val="0"/>
      <w:marRight w:val="0"/>
      <w:marTop w:val="0"/>
      <w:marBottom w:val="0"/>
      <w:divBdr>
        <w:top w:val="none" w:sz="0" w:space="0" w:color="auto"/>
        <w:left w:val="none" w:sz="0" w:space="0" w:color="auto"/>
        <w:bottom w:val="none" w:sz="0" w:space="0" w:color="auto"/>
        <w:right w:val="none" w:sz="0" w:space="0" w:color="auto"/>
      </w:divBdr>
    </w:div>
    <w:div w:id="1042167462">
      <w:bodyDiv w:val="1"/>
      <w:marLeft w:val="0"/>
      <w:marRight w:val="0"/>
      <w:marTop w:val="0"/>
      <w:marBottom w:val="0"/>
      <w:divBdr>
        <w:top w:val="none" w:sz="0" w:space="0" w:color="auto"/>
        <w:left w:val="none" w:sz="0" w:space="0" w:color="auto"/>
        <w:bottom w:val="none" w:sz="0" w:space="0" w:color="auto"/>
        <w:right w:val="none" w:sz="0" w:space="0" w:color="auto"/>
      </w:divBdr>
    </w:div>
    <w:div w:id="1099636884">
      <w:bodyDiv w:val="1"/>
      <w:marLeft w:val="0"/>
      <w:marRight w:val="0"/>
      <w:marTop w:val="0"/>
      <w:marBottom w:val="0"/>
      <w:divBdr>
        <w:top w:val="none" w:sz="0" w:space="0" w:color="auto"/>
        <w:left w:val="none" w:sz="0" w:space="0" w:color="auto"/>
        <w:bottom w:val="none" w:sz="0" w:space="0" w:color="auto"/>
        <w:right w:val="none" w:sz="0" w:space="0" w:color="auto"/>
      </w:divBdr>
    </w:div>
    <w:div w:id="1122917898">
      <w:bodyDiv w:val="1"/>
      <w:marLeft w:val="0"/>
      <w:marRight w:val="0"/>
      <w:marTop w:val="0"/>
      <w:marBottom w:val="0"/>
      <w:divBdr>
        <w:top w:val="none" w:sz="0" w:space="0" w:color="auto"/>
        <w:left w:val="none" w:sz="0" w:space="0" w:color="auto"/>
        <w:bottom w:val="none" w:sz="0" w:space="0" w:color="auto"/>
        <w:right w:val="none" w:sz="0" w:space="0" w:color="auto"/>
      </w:divBdr>
    </w:div>
    <w:div w:id="1156265497">
      <w:bodyDiv w:val="1"/>
      <w:marLeft w:val="0"/>
      <w:marRight w:val="0"/>
      <w:marTop w:val="0"/>
      <w:marBottom w:val="0"/>
      <w:divBdr>
        <w:top w:val="none" w:sz="0" w:space="0" w:color="auto"/>
        <w:left w:val="none" w:sz="0" w:space="0" w:color="auto"/>
        <w:bottom w:val="none" w:sz="0" w:space="0" w:color="auto"/>
        <w:right w:val="none" w:sz="0" w:space="0" w:color="auto"/>
      </w:divBdr>
    </w:div>
    <w:div w:id="1173108387">
      <w:bodyDiv w:val="1"/>
      <w:marLeft w:val="0"/>
      <w:marRight w:val="0"/>
      <w:marTop w:val="0"/>
      <w:marBottom w:val="0"/>
      <w:divBdr>
        <w:top w:val="none" w:sz="0" w:space="0" w:color="auto"/>
        <w:left w:val="none" w:sz="0" w:space="0" w:color="auto"/>
        <w:bottom w:val="none" w:sz="0" w:space="0" w:color="auto"/>
        <w:right w:val="none" w:sz="0" w:space="0" w:color="auto"/>
      </w:divBdr>
    </w:div>
    <w:div w:id="1236471108">
      <w:bodyDiv w:val="1"/>
      <w:marLeft w:val="0"/>
      <w:marRight w:val="0"/>
      <w:marTop w:val="0"/>
      <w:marBottom w:val="0"/>
      <w:divBdr>
        <w:top w:val="none" w:sz="0" w:space="0" w:color="auto"/>
        <w:left w:val="none" w:sz="0" w:space="0" w:color="auto"/>
        <w:bottom w:val="none" w:sz="0" w:space="0" w:color="auto"/>
        <w:right w:val="none" w:sz="0" w:space="0" w:color="auto"/>
      </w:divBdr>
    </w:div>
    <w:div w:id="1357585969">
      <w:bodyDiv w:val="1"/>
      <w:marLeft w:val="0"/>
      <w:marRight w:val="0"/>
      <w:marTop w:val="0"/>
      <w:marBottom w:val="0"/>
      <w:divBdr>
        <w:top w:val="none" w:sz="0" w:space="0" w:color="auto"/>
        <w:left w:val="none" w:sz="0" w:space="0" w:color="auto"/>
        <w:bottom w:val="none" w:sz="0" w:space="0" w:color="auto"/>
        <w:right w:val="none" w:sz="0" w:space="0" w:color="auto"/>
      </w:divBdr>
    </w:div>
    <w:div w:id="1381396911">
      <w:bodyDiv w:val="1"/>
      <w:marLeft w:val="0"/>
      <w:marRight w:val="0"/>
      <w:marTop w:val="0"/>
      <w:marBottom w:val="0"/>
      <w:divBdr>
        <w:top w:val="none" w:sz="0" w:space="0" w:color="auto"/>
        <w:left w:val="none" w:sz="0" w:space="0" w:color="auto"/>
        <w:bottom w:val="none" w:sz="0" w:space="0" w:color="auto"/>
        <w:right w:val="none" w:sz="0" w:space="0" w:color="auto"/>
      </w:divBdr>
    </w:div>
    <w:div w:id="1452285036">
      <w:bodyDiv w:val="1"/>
      <w:marLeft w:val="0"/>
      <w:marRight w:val="0"/>
      <w:marTop w:val="0"/>
      <w:marBottom w:val="0"/>
      <w:divBdr>
        <w:top w:val="none" w:sz="0" w:space="0" w:color="auto"/>
        <w:left w:val="none" w:sz="0" w:space="0" w:color="auto"/>
        <w:bottom w:val="none" w:sz="0" w:space="0" w:color="auto"/>
        <w:right w:val="none" w:sz="0" w:space="0" w:color="auto"/>
      </w:divBdr>
    </w:div>
    <w:div w:id="1512259738">
      <w:bodyDiv w:val="1"/>
      <w:marLeft w:val="0"/>
      <w:marRight w:val="0"/>
      <w:marTop w:val="0"/>
      <w:marBottom w:val="0"/>
      <w:divBdr>
        <w:top w:val="none" w:sz="0" w:space="0" w:color="auto"/>
        <w:left w:val="none" w:sz="0" w:space="0" w:color="auto"/>
        <w:bottom w:val="none" w:sz="0" w:space="0" w:color="auto"/>
        <w:right w:val="none" w:sz="0" w:space="0" w:color="auto"/>
      </w:divBdr>
    </w:div>
    <w:div w:id="1558928920">
      <w:bodyDiv w:val="1"/>
      <w:marLeft w:val="0"/>
      <w:marRight w:val="0"/>
      <w:marTop w:val="0"/>
      <w:marBottom w:val="0"/>
      <w:divBdr>
        <w:top w:val="none" w:sz="0" w:space="0" w:color="auto"/>
        <w:left w:val="none" w:sz="0" w:space="0" w:color="auto"/>
        <w:bottom w:val="none" w:sz="0" w:space="0" w:color="auto"/>
        <w:right w:val="none" w:sz="0" w:space="0" w:color="auto"/>
      </w:divBdr>
    </w:div>
    <w:div w:id="1578396102">
      <w:bodyDiv w:val="1"/>
      <w:marLeft w:val="0"/>
      <w:marRight w:val="0"/>
      <w:marTop w:val="0"/>
      <w:marBottom w:val="0"/>
      <w:divBdr>
        <w:top w:val="none" w:sz="0" w:space="0" w:color="auto"/>
        <w:left w:val="none" w:sz="0" w:space="0" w:color="auto"/>
        <w:bottom w:val="none" w:sz="0" w:space="0" w:color="auto"/>
        <w:right w:val="none" w:sz="0" w:space="0" w:color="auto"/>
      </w:divBdr>
    </w:div>
    <w:div w:id="1580208157">
      <w:bodyDiv w:val="1"/>
      <w:marLeft w:val="0"/>
      <w:marRight w:val="0"/>
      <w:marTop w:val="0"/>
      <w:marBottom w:val="0"/>
      <w:divBdr>
        <w:top w:val="none" w:sz="0" w:space="0" w:color="auto"/>
        <w:left w:val="none" w:sz="0" w:space="0" w:color="auto"/>
        <w:bottom w:val="none" w:sz="0" w:space="0" w:color="auto"/>
        <w:right w:val="none" w:sz="0" w:space="0" w:color="auto"/>
      </w:divBdr>
    </w:div>
    <w:div w:id="1591423617">
      <w:bodyDiv w:val="1"/>
      <w:marLeft w:val="0"/>
      <w:marRight w:val="0"/>
      <w:marTop w:val="0"/>
      <w:marBottom w:val="0"/>
      <w:divBdr>
        <w:top w:val="none" w:sz="0" w:space="0" w:color="auto"/>
        <w:left w:val="none" w:sz="0" w:space="0" w:color="auto"/>
        <w:bottom w:val="none" w:sz="0" w:space="0" w:color="auto"/>
        <w:right w:val="none" w:sz="0" w:space="0" w:color="auto"/>
      </w:divBdr>
    </w:div>
    <w:div w:id="1623146918">
      <w:bodyDiv w:val="1"/>
      <w:marLeft w:val="0"/>
      <w:marRight w:val="0"/>
      <w:marTop w:val="0"/>
      <w:marBottom w:val="0"/>
      <w:divBdr>
        <w:top w:val="none" w:sz="0" w:space="0" w:color="auto"/>
        <w:left w:val="none" w:sz="0" w:space="0" w:color="auto"/>
        <w:bottom w:val="none" w:sz="0" w:space="0" w:color="auto"/>
        <w:right w:val="none" w:sz="0" w:space="0" w:color="auto"/>
      </w:divBdr>
    </w:div>
    <w:div w:id="1623152990">
      <w:bodyDiv w:val="1"/>
      <w:marLeft w:val="0"/>
      <w:marRight w:val="0"/>
      <w:marTop w:val="0"/>
      <w:marBottom w:val="0"/>
      <w:divBdr>
        <w:top w:val="none" w:sz="0" w:space="0" w:color="auto"/>
        <w:left w:val="none" w:sz="0" w:space="0" w:color="auto"/>
        <w:bottom w:val="none" w:sz="0" w:space="0" w:color="auto"/>
        <w:right w:val="none" w:sz="0" w:space="0" w:color="auto"/>
      </w:divBdr>
    </w:div>
    <w:div w:id="1637106847">
      <w:bodyDiv w:val="1"/>
      <w:marLeft w:val="0"/>
      <w:marRight w:val="0"/>
      <w:marTop w:val="0"/>
      <w:marBottom w:val="0"/>
      <w:divBdr>
        <w:top w:val="none" w:sz="0" w:space="0" w:color="auto"/>
        <w:left w:val="none" w:sz="0" w:space="0" w:color="auto"/>
        <w:bottom w:val="none" w:sz="0" w:space="0" w:color="auto"/>
        <w:right w:val="none" w:sz="0" w:space="0" w:color="auto"/>
      </w:divBdr>
    </w:div>
    <w:div w:id="1676834952">
      <w:bodyDiv w:val="1"/>
      <w:marLeft w:val="0"/>
      <w:marRight w:val="0"/>
      <w:marTop w:val="0"/>
      <w:marBottom w:val="0"/>
      <w:divBdr>
        <w:top w:val="none" w:sz="0" w:space="0" w:color="auto"/>
        <w:left w:val="none" w:sz="0" w:space="0" w:color="auto"/>
        <w:bottom w:val="none" w:sz="0" w:space="0" w:color="auto"/>
        <w:right w:val="none" w:sz="0" w:space="0" w:color="auto"/>
      </w:divBdr>
    </w:div>
    <w:div w:id="1811171156">
      <w:bodyDiv w:val="1"/>
      <w:marLeft w:val="0"/>
      <w:marRight w:val="0"/>
      <w:marTop w:val="0"/>
      <w:marBottom w:val="0"/>
      <w:divBdr>
        <w:top w:val="none" w:sz="0" w:space="0" w:color="auto"/>
        <w:left w:val="none" w:sz="0" w:space="0" w:color="auto"/>
        <w:bottom w:val="none" w:sz="0" w:space="0" w:color="auto"/>
        <w:right w:val="none" w:sz="0" w:space="0" w:color="auto"/>
      </w:divBdr>
    </w:div>
    <w:div w:id="1825924256">
      <w:bodyDiv w:val="1"/>
      <w:marLeft w:val="0"/>
      <w:marRight w:val="0"/>
      <w:marTop w:val="0"/>
      <w:marBottom w:val="0"/>
      <w:divBdr>
        <w:top w:val="none" w:sz="0" w:space="0" w:color="auto"/>
        <w:left w:val="none" w:sz="0" w:space="0" w:color="auto"/>
        <w:bottom w:val="none" w:sz="0" w:space="0" w:color="auto"/>
        <w:right w:val="none" w:sz="0" w:space="0" w:color="auto"/>
      </w:divBdr>
    </w:div>
    <w:div w:id="2001881345">
      <w:bodyDiv w:val="1"/>
      <w:marLeft w:val="0"/>
      <w:marRight w:val="0"/>
      <w:marTop w:val="0"/>
      <w:marBottom w:val="0"/>
      <w:divBdr>
        <w:top w:val="none" w:sz="0" w:space="0" w:color="auto"/>
        <w:left w:val="none" w:sz="0" w:space="0" w:color="auto"/>
        <w:bottom w:val="none" w:sz="0" w:space="0" w:color="auto"/>
        <w:right w:val="none" w:sz="0" w:space="0" w:color="auto"/>
      </w:divBdr>
    </w:div>
    <w:div w:id="2007978691">
      <w:bodyDiv w:val="1"/>
      <w:marLeft w:val="0"/>
      <w:marRight w:val="0"/>
      <w:marTop w:val="0"/>
      <w:marBottom w:val="0"/>
      <w:divBdr>
        <w:top w:val="none" w:sz="0" w:space="0" w:color="auto"/>
        <w:left w:val="none" w:sz="0" w:space="0" w:color="auto"/>
        <w:bottom w:val="none" w:sz="0" w:space="0" w:color="auto"/>
        <w:right w:val="none" w:sz="0" w:space="0" w:color="auto"/>
      </w:divBdr>
    </w:div>
    <w:div w:id="2024621721">
      <w:bodyDiv w:val="1"/>
      <w:marLeft w:val="0"/>
      <w:marRight w:val="0"/>
      <w:marTop w:val="0"/>
      <w:marBottom w:val="0"/>
      <w:divBdr>
        <w:top w:val="none" w:sz="0" w:space="0" w:color="auto"/>
        <w:left w:val="none" w:sz="0" w:space="0" w:color="auto"/>
        <w:bottom w:val="none" w:sz="0" w:space="0" w:color="auto"/>
        <w:right w:val="none" w:sz="0" w:space="0" w:color="auto"/>
      </w:divBdr>
    </w:div>
    <w:div w:id="2042514601">
      <w:bodyDiv w:val="1"/>
      <w:marLeft w:val="0"/>
      <w:marRight w:val="0"/>
      <w:marTop w:val="0"/>
      <w:marBottom w:val="0"/>
      <w:divBdr>
        <w:top w:val="none" w:sz="0" w:space="0" w:color="auto"/>
        <w:left w:val="none" w:sz="0" w:space="0" w:color="auto"/>
        <w:bottom w:val="none" w:sz="0" w:space="0" w:color="auto"/>
        <w:right w:val="none" w:sz="0" w:space="0" w:color="auto"/>
      </w:divBdr>
    </w:div>
    <w:div w:id="2050833526">
      <w:bodyDiv w:val="1"/>
      <w:marLeft w:val="0"/>
      <w:marRight w:val="0"/>
      <w:marTop w:val="0"/>
      <w:marBottom w:val="0"/>
      <w:divBdr>
        <w:top w:val="none" w:sz="0" w:space="0" w:color="auto"/>
        <w:left w:val="none" w:sz="0" w:space="0" w:color="auto"/>
        <w:bottom w:val="none" w:sz="0" w:space="0" w:color="auto"/>
        <w:right w:val="none" w:sz="0" w:space="0" w:color="auto"/>
      </w:divBdr>
    </w:div>
    <w:div w:id="2132170261">
      <w:bodyDiv w:val="1"/>
      <w:marLeft w:val="0"/>
      <w:marRight w:val="0"/>
      <w:marTop w:val="0"/>
      <w:marBottom w:val="0"/>
      <w:divBdr>
        <w:top w:val="none" w:sz="0" w:space="0" w:color="auto"/>
        <w:left w:val="none" w:sz="0" w:space="0" w:color="auto"/>
        <w:bottom w:val="none" w:sz="0" w:space="0" w:color="auto"/>
        <w:right w:val="none" w:sz="0" w:space="0" w:color="auto"/>
      </w:divBdr>
    </w:div>
    <w:div w:id="214168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7ACDB-DBFF-42E4-BCFF-C6292976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235</Words>
  <Characters>1340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Users</cp:lastModifiedBy>
  <cp:revision>2</cp:revision>
  <cp:lastPrinted>2018-11-15T12:44:00Z</cp:lastPrinted>
  <dcterms:created xsi:type="dcterms:W3CDTF">2019-08-06T05:54:00Z</dcterms:created>
  <dcterms:modified xsi:type="dcterms:W3CDTF">2019-08-06T05:54:00Z</dcterms:modified>
</cp:coreProperties>
</file>