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B73" w:rsidRDefault="007F4B73" w:rsidP="005A656A">
      <w:pPr>
        <w:jc w:val="both"/>
        <w:rPr>
          <w:rStyle w:val="rvts6"/>
          <w:color w:val="000000"/>
          <w:spacing w:val="-2"/>
          <w:kern w:val="1"/>
          <w:lang w:val="uk-UA"/>
        </w:rPr>
      </w:pPr>
    </w:p>
    <w:p w:rsidR="007F4B73" w:rsidRDefault="007F4B73" w:rsidP="005A656A">
      <w:pPr>
        <w:jc w:val="both"/>
        <w:rPr>
          <w:rStyle w:val="rvts6"/>
          <w:color w:val="000000"/>
          <w:spacing w:val="-2"/>
          <w:kern w:val="1"/>
          <w:lang w:val="uk-UA"/>
        </w:rPr>
      </w:pPr>
    </w:p>
    <w:p w:rsidR="007F4B73" w:rsidRDefault="007F4B73" w:rsidP="005A656A">
      <w:pPr>
        <w:pStyle w:val="4"/>
        <w:spacing w:before="0" w:after="0"/>
        <w:jc w:val="both"/>
        <w:rPr>
          <w:rStyle w:val="rvts6"/>
          <w:color w:val="000000"/>
          <w:lang w:val="uk-UA"/>
        </w:rPr>
      </w:pPr>
      <w:r>
        <w:rPr>
          <w:rStyle w:val="rvts6"/>
          <w:color w:val="000000"/>
          <w:lang w:val="uk-UA"/>
        </w:rPr>
        <w:t xml:space="preserve">                                                       Проєкт  рішення</w:t>
      </w:r>
    </w:p>
    <w:p w:rsidR="007F4B73" w:rsidRPr="007F4B73" w:rsidRDefault="007F4B73" w:rsidP="007F4B73">
      <w:pPr>
        <w:pStyle w:val="a0"/>
        <w:rPr>
          <w:lang w:val="uk-UA"/>
        </w:rPr>
      </w:pPr>
    </w:p>
    <w:p w:rsidR="005A656A" w:rsidRDefault="005A656A" w:rsidP="005A656A">
      <w:pPr>
        <w:pStyle w:val="4"/>
        <w:spacing w:before="0" w:after="0"/>
        <w:jc w:val="both"/>
        <w:rPr>
          <w:color w:val="000000"/>
        </w:rPr>
      </w:pPr>
      <w:bookmarkStart w:id="0" w:name="_GoBack"/>
      <w:r>
        <w:rPr>
          <w:rStyle w:val="rvts6"/>
          <w:rFonts w:eastAsia="Times New Roman" w:cs="Times New Roman"/>
          <w:color w:val="000000"/>
          <w:spacing w:val="-2"/>
          <w:kern w:val="1"/>
          <w:lang w:val="uk-UA"/>
        </w:rPr>
        <w:t>Про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надання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дозволу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попередню</w:t>
      </w:r>
      <w:proofErr w:type="spellEnd"/>
      <w:r>
        <w:rPr>
          <w:color w:val="000000"/>
        </w:rPr>
        <w:t xml:space="preserve"> </w:t>
      </w:r>
    </w:p>
    <w:p w:rsidR="005A656A" w:rsidRDefault="005A656A" w:rsidP="005A656A">
      <w:pPr>
        <w:pStyle w:val="2"/>
        <w:shd w:val="clear" w:color="auto" w:fill="auto"/>
        <w:spacing w:after="0" w:line="240" w:lineRule="auto"/>
        <w:ind w:right="250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оплату </w:t>
      </w:r>
      <w:proofErr w:type="spellStart"/>
      <w:r>
        <w:rPr>
          <w:color w:val="000000"/>
          <w:sz w:val="24"/>
          <w:szCs w:val="24"/>
        </w:rPr>
        <w:t>товарів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робіт</w:t>
      </w:r>
      <w:proofErr w:type="spellEnd"/>
      <w:r>
        <w:rPr>
          <w:color w:val="000000"/>
          <w:sz w:val="24"/>
          <w:szCs w:val="24"/>
        </w:rPr>
        <w:t xml:space="preserve"> і </w:t>
      </w:r>
      <w:proofErr w:type="spellStart"/>
      <w:r>
        <w:rPr>
          <w:color w:val="000000"/>
          <w:sz w:val="24"/>
          <w:szCs w:val="24"/>
        </w:rPr>
        <w:t>послуг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що</w:t>
      </w:r>
      <w:proofErr w:type="spellEnd"/>
      <w:r>
        <w:rPr>
          <w:color w:val="000000"/>
          <w:sz w:val="24"/>
          <w:szCs w:val="24"/>
        </w:rPr>
        <w:t xml:space="preserve"> </w:t>
      </w:r>
    </w:p>
    <w:p w:rsidR="005A656A" w:rsidRDefault="005A656A" w:rsidP="005A656A">
      <w:pPr>
        <w:pStyle w:val="2"/>
        <w:shd w:val="clear" w:color="auto" w:fill="auto"/>
        <w:spacing w:after="0" w:line="240" w:lineRule="auto"/>
        <w:ind w:right="2500" w:firstLine="0"/>
        <w:jc w:val="both"/>
        <w:rPr>
          <w:lang w:val="uk-UA"/>
        </w:rPr>
      </w:pPr>
      <w:proofErr w:type="spellStart"/>
      <w:r>
        <w:rPr>
          <w:color w:val="000000"/>
          <w:sz w:val="24"/>
          <w:szCs w:val="24"/>
        </w:rPr>
        <w:t>закуповуються</w:t>
      </w:r>
      <w:proofErr w:type="spellEnd"/>
      <w:r>
        <w:rPr>
          <w:color w:val="000000"/>
          <w:sz w:val="24"/>
          <w:szCs w:val="24"/>
        </w:rPr>
        <w:t xml:space="preserve"> за </w:t>
      </w:r>
      <w:proofErr w:type="spellStart"/>
      <w:r>
        <w:rPr>
          <w:color w:val="000000"/>
          <w:sz w:val="24"/>
          <w:szCs w:val="24"/>
        </w:rPr>
        <w:t>кошти</w:t>
      </w:r>
      <w:proofErr w:type="spellEnd"/>
      <w:r>
        <w:rPr>
          <w:color w:val="000000"/>
          <w:sz w:val="24"/>
          <w:szCs w:val="24"/>
          <w:lang w:val="uk-UA"/>
        </w:rPr>
        <w:t xml:space="preserve"> селищного бюджету</w:t>
      </w:r>
    </w:p>
    <w:bookmarkEnd w:id="0"/>
    <w:p w:rsidR="005A656A" w:rsidRDefault="005A656A" w:rsidP="005A656A">
      <w:pPr>
        <w:jc w:val="both"/>
        <w:rPr>
          <w:bCs/>
          <w:lang w:val="uk-UA"/>
        </w:rPr>
      </w:pPr>
    </w:p>
    <w:p w:rsidR="005A656A" w:rsidRDefault="005A656A" w:rsidP="005A656A">
      <w:pPr>
        <w:jc w:val="both"/>
        <w:rPr>
          <w:bCs/>
          <w:lang w:val="uk-UA"/>
        </w:rPr>
      </w:pPr>
    </w:p>
    <w:p w:rsidR="007F4B73" w:rsidRDefault="005A656A" w:rsidP="007F4B73">
      <w:pPr>
        <w:jc w:val="both"/>
        <w:rPr>
          <w:lang w:val="uk-UA"/>
        </w:rPr>
      </w:pPr>
      <w:r>
        <w:rPr>
          <w:lang w:val="uk-UA"/>
        </w:rPr>
        <w:tab/>
      </w:r>
      <w:r w:rsidRPr="007F4B73">
        <w:rPr>
          <w:lang w:val="uk-UA"/>
        </w:rPr>
        <w:t>Відповідно до Постанови Кабінету Міністрів України  від 4 грудня 2019 р.  № 1070  «Деякі питання здійснення розпорядниками (одержувачами) бюджетних коштів попередньої оплати товарів, робіт і послуг, що закуповуються за бюджетні кошти », керуючись статтею 26, пунктом 16 частини 4 статті 42 Закону України «Про місцеве сам</w:t>
      </w:r>
      <w:r w:rsidR="007F4B73" w:rsidRPr="007F4B73">
        <w:rPr>
          <w:lang w:val="uk-UA"/>
        </w:rPr>
        <w:t xml:space="preserve">оврядування в Україні», </w:t>
      </w:r>
      <w:r w:rsidR="007F4B73">
        <w:rPr>
          <w:lang w:val="uk-UA"/>
        </w:rPr>
        <w:t xml:space="preserve"> селищна рада</w:t>
      </w:r>
    </w:p>
    <w:p w:rsidR="007F4B73" w:rsidRDefault="007F4B73" w:rsidP="007F4B73">
      <w:pPr>
        <w:jc w:val="both"/>
        <w:rPr>
          <w:lang w:val="uk-UA"/>
        </w:rPr>
      </w:pPr>
    </w:p>
    <w:p w:rsidR="005A656A" w:rsidRPr="007F4B73" w:rsidRDefault="005A656A" w:rsidP="007F4B73">
      <w:pPr>
        <w:jc w:val="both"/>
      </w:pPr>
      <w:r w:rsidRPr="007F4B73">
        <w:rPr>
          <w:b/>
          <w:bCs/>
          <w:lang w:val="uk-UA"/>
        </w:rPr>
        <w:t>В И Р І Ш И Л А  :</w:t>
      </w:r>
    </w:p>
    <w:p w:rsidR="005A656A" w:rsidRPr="007F4B73" w:rsidRDefault="005A656A" w:rsidP="005A656A">
      <w:pPr>
        <w:ind w:firstLine="720"/>
        <w:jc w:val="both"/>
        <w:rPr>
          <w:lang w:val="uk-UA"/>
        </w:rPr>
      </w:pPr>
    </w:p>
    <w:p w:rsidR="005A656A" w:rsidRPr="007F4B73" w:rsidRDefault="005A656A" w:rsidP="007F4B73">
      <w:pPr>
        <w:ind w:firstLine="708"/>
        <w:jc w:val="both"/>
        <w:rPr>
          <w:color w:val="000000"/>
          <w:lang w:val="uk-UA"/>
        </w:rPr>
      </w:pPr>
      <w:r w:rsidRPr="007F4B73">
        <w:rPr>
          <w:lang w:val="uk-UA"/>
        </w:rPr>
        <w:t>1. Надати дозвіл</w:t>
      </w:r>
      <w:r w:rsidRPr="007F4B73">
        <w:rPr>
          <w:color w:val="000000"/>
          <w:lang w:val="uk-UA"/>
        </w:rPr>
        <w:t xml:space="preserve"> Савинський селищній раді в особі </w:t>
      </w:r>
      <w:proofErr w:type="spellStart"/>
      <w:r w:rsidRPr="007F4B73">
        <w:rPr>
          <w:color w:val="000000"/>
          <w:lang w:val="uk-UA"/>
        </w:rPr>
        <w:t>Савинського</w:t>
      </w:r>
      <w:proofErr w:type="spellEnd"/>
      <w:r w:rsidRPr="007F4B73">
        <w:rPr>
          <w:color w:val="000000"/>
          <w:lang w:val="uk-UA"/>
        </w:rPr>
        <w:t xml:space="preserve"> селищного голови у 2022 році передбачати у договорах про закупівлю товарів, робіт і послуг за бюджетні кошти попередню оплату та здійснювати її лише у разі закупівлі:</w:t>
      </w:r>
    </w:p>
    <w:p w:rsidR="005A656A" w:rsidRPr="007F4B73" w:rsidRDefault="005A656A" w:rsidP="005A656A">
      <w:pPr>
        <w:pStyle w:val="2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</w:rPr>
      </w:pPr>
      <w:r w:rsidRPr="007F4B73">
        <w:rPr>
          <w:b w:val="0"/>
          <w:color w:val="000000"/>
          <w:sz w:val="24"/>
          <w:szCs w:val="24"/>
          <w:lang w:val="uk-UA"/>
        </w:rPr>
        <w:t xml:space="preserve">1) </w:t>
      </w:r>
      <w:r w:rsidRPr="007F4B73">
        <w:rPr>
          <w:b w:val="0"/>
          <w:color w:val="000000"/>
          <w:sz w:val="24"/>
          <w:szCs w:val="24"/>
        </w:rPr>
        <w:t xml:space="preserve">на строк не </w:t>
      </w:r>
      <w:proofErr w:type="spellStart"/>
      <w:r w:rsidRPr="007F4B73">
        <w:rPr>
          <w:b w:val="0"/>
          <w:color w:val="000000"/>
          <w:sz w:val="24"/>
          <w:szCs w:val="24"/>
        </w:rPr>
        <w:t>більше</w:t>
      </w:r>
      <w:proofErr w:type="spellEnd"/>
      <w:r w:rsidRPr="007F4B73">
        <w:rPr>
          <w:b w:val="0"/>
          <w:color w:val="000000"/>
          <w:sz w:val="24"/>
          <w:szCs w:val="24"/>
        </w:rPr>
        <w:t xml:space="preserve"> одного </w:t>
      </w:r>
      <w:proofErr w:type="spellStart"/>
      <w:r w:rsidRPr="007F4B73">
        <w:rPr>
          <w:b w:val="0"/>
          <w:color w:val="000000"/>
          <w:sz w:val="24"/>
          <w:szCs w:val="24"/>
        </w:rPr>
        <w:t>місяця</w:t>
      </w:r>
      <w:proofErr w:type="spellEnd"/>
      <w:r w:rsidRPr="007F4B73">
        <w:rPr>
          <w:b w:val="0"/>
          <w:color w:val="000000"/>
          <w:sz w:val="24"/>
          <w:szCs w:val="24"/>
        </w:rPr>
        <w:t>:</w:t>
      </w:r>
    </w:p>
    <w:p w:rsidR="005A656A" w:rsidRPr="007F4B73" w:rsidRDefault="005A656A" w:rsidP="005A656A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20"/>
        <w:jc w:val="both"/>
        <w:rPr>
          <w:color w:val="000000"/>
          <w:sz w:val="24"/>
          <w:szCs w:val="24"/>
        </w:rPr>
      </w:pPr>
      <w:r w:rsidRPr="007F4B73">
        <w:rPr>
          <w:color w:val="000000"/>
          <w:sz w:val="24"/>
          <w:szCs w:val="24"/>
        </w:rPr>
        <w:t xml:space="preserve">      - </w:t>
      </w:r>
      <w:proofErr w:type="spellStart"/>
      <w:r w:rsidRPr="007F4B73">
        <w:rPr>
          <w:color w:val="000000"/>
          <w:sz w:val="24"/>
          <w:szCs w:val="24"/>
        </w:rPr>
        <w:t>послуг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пошти</w:t>
      </w:r>
      <w:proofErr w:type="spellEnd"/>
      <w:r w:rsidRPr="007F4B73">
        <w:rPr>
          <w:color w:val="000000"/>
          <w:sz w:val="24"/>
          <w:szCs w:val="24"/>
        </w:rPr>
        <w:t xml:space="preserve"> та </w:t>
      </w:r>
      <w:proofErr w:type="spellStart"/>
      <w:r w:rsidRPr="007F4B73">
        <w:rPr>
          <w:color w:val="000000"/>
          <w:sz w:val="24"/>
          <w:szCs w:val="24"/>
        </w:rPr>
        <w:t>зв’язку</w:t>
      </w:r>
      <w:proofErr w:type="spellEnd"/>
      <w:r w:rsidRPr="007F4B73">
        <w:rPr>
          <w:color w:val="000000"/>
          <w:sz w:val="24"/>
          <w:szCs w:val="24"/>
        </w:rPr>
        <w:t xml:space="preserve">; </w:t>
      </w:r>
    </w:p>
    <w:p w:rsidR="005A656A" w:rsidRPr="007F4B73" w:rsidRDefault="005A656A" w:rsidP="005A656A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20"/>
        <w:jc w:val="both"/>
        <w:rPr>
          <w:color w:val="000000"/>
          <w:sz w:val="24"/>
          <w:szCs w:val="24"/>
        </w:rPr>
      </w:pPr>
      <w:r w:rsidRPr="007F4B73">
        <w:rPr>
          <w:color w:val="000000"/>
          <w:sz w:val="24"/>
          <w:szCs w:val="24"/>
        </w:rPr>
        <w:tab/>
        <w:t xml:space="preserve">- </w:t>
      </w:r>
      <w:proofErr w:type="spellStart"/>
      <w:r w:rsidRPr="007F4B73">
        <w:rPr>
          <w:color w:val="000000"/>
          <w:sz w:val="24"/>
          <w:szCs w:val="24"/>
        </w:rPr>
        <w:t>товарів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робіт</w:t>
      </w:r>
      <w:proofErr w:type="spellEnd"/>
      <w:r w:rsidRPr="007F4B73">
        <w:rPr>
          <w:color w:val="000000"/>
          <w:sz w:val="24"/>
          <w:szCs w:val="24"/>
        </w:rPr>
        <w:t xml:space="preserve"> і </w:t>
      </w:r>
      <w:proofErr w:type="spellStart"/>
      <w:r w:rsidRPr="007F4B73">
        <w:rPr>
          <w:color w:val="000000"/>
          <w:sz w:val="24"/>
          <w:szCs w:val="24"/>
        </w:rPr>
        <w:t>послуг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пов’язаних</w:t>
      </w:r>
      <w:proofErr w:type="spellEnd"/>
      <w:r w:rsidRPr="007F4B73">
        <w:rPr>
          <w:color w:val="000000"/>
          <w:sz w:val="24"/>
          <w:szCs w:val="24"/>
        </w:rPr>
        <w:t xml:space="preserve"> з </w:t>
      </w:r>
      <w:proofErr w:type="spellStart"/>
      <w:r w:rsidRPr="007F4B73">
        <w:rPr>
          <w:color w:val="000000"/>
          <w:sz w:val="24"/>
          <w:szCs w:val="24"/>
        </w:rPr>
        <w:t>організацією</w:t>
      </w:r>
      <w:proofErr w:type="spellEnd"/>
      <w:r w:rsidRPr="007F4B73">
        <w:rPr>
          <w:color w:val="000000"/>
          <w:sz w:val="24"/>
          <w:szCs w:val="24"/>
        </w:rPr>
        <w:t xml:space="preserve"> та </w:t>
      </w:r>
      <w:proofErr w:type="spellStart"/>
      <w:r w:rsidRPr="007F4B73">
        <w:rPr>
          <w:color w:val="000000"/>
          <w:sz w:val="24"/>
          <w:szCs w:val="24"/>
        </w:rPr>
        <w:t>проведенням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офіційних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державних</w:t>
      </w:r>
      <w:proofErr w:type="spellEnd"/>
      <w:r w:rsidRPr="007F4B73">
        <w:rPr>
          <w:color w:val="000000"/>
          <w:sz w:val="24"/>
          <w:szCs w:val="24"/>
        </w:rPr>
        <w:t xml:space="preserve"> та </w:t>
      </w:r>
      <w:proofErr w:type="spellStart"/>
      <w:r w:rsidRPr="007F4B73">
        <w:rPr>
          <w:color w:val="000000"/>
          <w:sz w:val="24"/>
          <w:szCs w:val="24"/>
        </w:rPr>
        <w:t>міжнародних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заходів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з’їздів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конференцій</w:t>
      </w:r>
      <w:proofErr w:type="spellEnd"/>
      <w:r w:rsidRPr="007F4B73">
        <w:rPr>
          <w:color w:val="000000"/>
          <w:sz w:val="24"/>
          <w:szCs w:val="24"/>
        </w:rPr>
        <w:t xml:space="preserve">, а </w:t>
      </w:r>
      <w:proofErr w:type="spellStart"/>
      <w:r w:rsidRPr="007F4B73">
        <w:rPr>
          <w:color w:val="000000"/>
          <w:sz w:val="24"/>
          <w:szCs w:val="24"/>
        </w:rPr>
        <w:t>також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виборів</w:t>
      </w:r>
      <w:proofErr w:type="spellEnd"/>
      <w:r w:rsidRPr="007F4B73">
        <w:rPr>
          <w:color w:val="000000"/>
          <w:sz w:val="24"/>
          <w:szCs w:val="24"/>
        </w:rPr>
        <w:t xml:space="preserve"> і </w:t>
      </w:r>
      <w:proofErr w:type="spellStart"/>
      <w:r w:rsidRPr="007F4B73">
        <w:rPr>
          <w:color w:val="000000"/>
          <w:sz w:val="24"/>
          <w:szCs w:val="24"/>
        </w:rPr>
        <w:t>референдумі</w:t>
      </w:r>
      <w:proofErr w:type="gramStart"/>
      <w:r w:rsidRPr="007F4B73">
        <w:rPr>
          <w:color w:val="000000"/>
          <w:sz w:val="24"/>
          <w:szCs w:val="24"/>
        </w:rPr>
        <w:t>в</w:t>
      </w:r>
      <w:proofErr w:type="spellEnd"/>
      <w:proofErr w:type="gramEnd"/>
      <w:r w:rsidRPr="007F4B73">
        <w:rPr>
          <w:color w:val="000000"/>
          <w:sz w:val="24"/>
          <w:szCs w:val="24"/>
        </w:rPr>
        <w:t>;</w:t>
      </w:r>
    </w:p>
    <w:p w:rsidR="005A656A" w:rsidRPr="007F4B73" w:rsidRDefault="005A656A" w:rsidP="005A656A">
      <w:pPr>
        <w:pStyle w:val="1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color w:val="000000"/>
          <w:sz w:val="24"/>
          <w:szCs w:val="24"/>
        </w:rPr>
      </w:pPr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інших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товарів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вартістю</w:t>
      </w:r>
      <w:proofErr w:type="spellEnd"/>
      <w:r w:rsidRPr="007F4B73">
        <w:rPr>
          <w:color w:val="000000"/>
          <w:sz w:val="24"/>
          <w:szCs w:val="24"/>
        </w:rPr>
        <w:t xml:space="preserve"> не </w:t>
      </w:r>
      <w:proofErr w:type="spellStart"/>
      <w:r w:rsidRPr="007F4B73">
        <w:rPr>
          <w:color w:val="000000"/>
          <w:sz w:val="24"/>
          <w:szCs w:val="24"/>
        </w:rPr>
        <w:t>більш</w:t>
      </w:r>
      <w:proofErr w:type="spellEnd"/>
      <w:r w:rsidRPr="007F4B73">
        <w:rPr>
          <w:color w:val="000000"/>
          <w:sz w:val="24"/>
          <w:szCs w:val="24"/>
        </w:rPr>
        <w:t xml:space="preserve"> як 100 тис</w:t>
      </w:r>
      <w:proofErr w:type="gramStart"/>
      <w:r w:rsidRPr="007F4B73">
        <w:rPr>
          <w:color w:val="000000"/>
          <w:sz w:val="24"/>
          <w:szCs w:val="24"/>
        </w:rPr>
        <w:t>.</w:t>
      </w:r>
      <w:proofErr w:type="gramEnd"/>
      <w:r w:rsidRPr="007F4B73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7F4B73">
        <w:rPr>
          <w:color w:val="000000"/>
          <w:sz w:val="24"/>
          <w:szCs w:val="24"/>
        </w:rPr>
        <w:t>г</w:t>
      </w:r>
      <w:proofErr w:type="gramEnd"/>
      <w:r w:rsidRPr="007F4B73">
        <w:rPr>
          <w:color w:val="000000"/>
          <w:sz w:val="24"/>
          <w:szCs w:val="24"/>
        </w:rPr>
        <w:t>ривень</w:t>
      </w:r>
      <w:proofErr w:type="spellEnd"/>
      <w:r w:rsidRPr="007F4B73">
        <w:rPr>
          <w:color w:val="000000"/>
          <w:sz w:val="24"/>
          <w:szCs w:val="24"/>
        </w:rPr>
        <w:t>;</w:t>
      </w:r>
    </w:p>
    <w:p w:rsidR="005A656A" w:rsidRPr="007F4B73" w:rsidRDefault="005A656A" w:rsidP="005A656A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20"/>
        <w:jc w:val="both"/>
        <w:rPr>
          <w:color w:val="000000"/>
          <w:sz w:val="24"/>
          <w:szCs w:val="24"/>
          <w:lang w:val="uk-UA"/>
        </w:rPr>
      </w:pPr>
      <w:r w:rsidRPr="007F4B73">
        <w:rPr>
          <w:color w:val="000000"/>
          <w:sz w:val="24"/>
          <w:szCs w:val="24"/>
        </w:rPr>
        <w:tab/>
        <w:t xml:space="preserve">- </w:t>
      </w:r>
      <w:proofErr w:type="spellStart"/>
      <w:r w:rsidRPr="007F4B73">
        <w:rPr>
          <w:color w:val="000000"/>
          <w:sz w:val="24"/>
          <w:szCs w:val="24"/>
        </w:rPr>
        <w:t>інших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робіт</w:t>
      </w:r>
      <w:proofErr w:type="spellEnd"/>
      <w:r w:rsidRPr="007F4B73">
        <w:rPr>
          <w:color w:val="000000"/>
          <w:sz w:val="24"/>
          <w:szCs w:val="24"/>
        </w:rPr>
        <w:t xml:space="preserve"> та </w:t>
      </w:r>
      <w:proofErr w:type="spellStart"/>
      <w:r w:rsidRPr="007F4B73">
        <w:rPr>
          <w:color w:val="000000"/>
          <w:sz w:val="24"/>
          <w:szCs w:val="24"/>
        </w:rPr>
        <w:t>послуг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якщо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розмі</w:t>
      </w:r>
      <w:proofErr w:type="gramStart"/>
      <w:r w:rsidRPr="007F4B73">
        <w:rPr>
          <w:color w:val="000000"/>
          <w:sz w:val="24"/>
          <w:szCs w:val="24"/>
        </w:rPr>
        <w:t>р</w:t>
      </w:r>
      <w:proofErr w:type="spellEnd"/>
      <w:proofErr w:type="gram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такої</w:t>
      </w:r>
      <w:proofErr w:type="spellEnd"/>
      <w:r w:rsidRPr="007F4B73">
        <w:rPr>
          <w:color w:val="000000"/>
          <w:sz w:val="24"/>
          <w:szCs w:val="24"/>
        </w:rPr>
        <w:t xml:space="preserve"> оплати не </w:t>
      </w:r>
      <w:proofErr w:type="spellStart"/>
      <w:r w:rsidRPr="007F4B73">
        <w:rPr>
          <w:color w:val="000000"/>
          <w:sz w:val="24"/>
          <w:szCs w:val="24"/>
        </w:rPr>
        <w:t>перевищує</w:t>
      </w:r>
      <w:proofErr w:type="spellEnd"/>
      <w:r w:rsidRPr="007F4B73">
        <w:rPr>
          <w:color w:val="000000"/>
          <w:sz w:val="24"/>
          <w:szCs w:val="24"/>
        </w:rPr>
        <w:t xml:space="preserve"> 30 </w:t>
      </w:r>
      <w:proofErr w:type="spellStart"/>
      <w:r w:rsidRPr="007F4B73">
        <w:rPr>
          <w:color w:val="000000"/>
          <w:sz w:val="24"/>
          <w:szCs w:val="24"/>
        </w:rPr>
        <w:t>відсотків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їх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вартості</w:t>
      </w:r>
      <w:proofErr w:type="spellEnd"/>
      <w:r w:rsidRPr="007F4B73">
        <w:rPr>
          <w:color w:val="000000"/>
          <w:sz w:val="24"/>
          <w:szCs w:val="24"/>
          <w:lang w:val="uk-UA"/>
        </w:rPr>
        <w:t>;</w:t>
      </w:r>
    </w:p>
    <w:p w:rsidR="005A656A" w:rsidRPr="007F4B73" w:rsidRDefault="005A656A" w:rsidP="005A656A">
      <w:pPr>
        <w:pStyle w:val="2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</w:rPr>
      </w:pPr>
      <w:r w:rsidRPr="007F4B73">
        <w:rPr>
          <w:b w:val="0"/>
          <w:color w:val="000000"/>
          <w:sz w:val="24"/>
          <w:szCs w:val="24"/>
          <w:lang w:val="uk-UA"/>
        </w:rPr>
        <w:t xml:space="preserve">2) </w:t>
      </w:r>
      <w:r w:rsidRPr="007F4B73">
        <w:rPr>
          <w:b w:val="0"/>
          <w:color w:val="000000"/>
          <w:sz w:val="24"/>
          <w:szCs w:val="24"/>
        </w:rPr>
        <w:t xml:space="preserve">на строк не </w:t>
      </w:r>
      <w:proofErr w:type="spellStart"/>
      <w:r w:rsidRPr="007F4B73">
        <w:rPr>
          <w:b w:val="0"/>
          <w:color w:val="000000"/>
          <w:sz w:val="24"/>
          <w:szCs w:val="24"/>
        </w:rPr>
        <w:t>більше</w:t>
      </w:r>
      <w:proofErr w:type="spellEnd"/>
      <w:r w:rsidRPr="007F4B73">
        <w:rPr>
          <w:b w:val="0"/>
          <w:color w:val="000000"/>
          <w:sz w:val="24"/>
          <w:szCs w:val="24"/>
        </w:rPr>
        <w:t xml:space="preserve"> </w:t>
      </w:r>
      <w:proofErr w:type="spellStart"/>
      <w:r w:rsidRPr="007F4B73">
        <w:rPr>
          <w:b w:val="0"/>
          <w:color w:val="000000"/>
          <w:sz w:val="24"/>
          <w:szCs w:val="24"/>
        </w:rPr>
        <w:t>трьох</w:t>
      </w:r>
      <w:proofErr w:type="spellEnd"/>
      <w:r w:rsidRPr="007F4B73">
        <w:rPr>
          <w:b w:val="0"/>
          <w:color w:val="000000"/>
          <w:sz w:val="24"/>
          <w:szCs w:val="24"/>
        </w:rPr>
        <w:t xml:space="preserve"> </w:t>
      </w:r>
      <w:proofErr w:type="spellStart"/>
      <w:r w:rsidRPr="007F4B73">
        <w:rPr>
          <w:b w:val="0"/>
          <w:color w:val="000000"/>
          <w:sz w:val="24"/>
          <w:szCs w:val="24"/>
        </w:rPr>
        <w:t>місяців</w:t>
      </w:r>
      <w:proofErr w:type="spellEnd"/>
      <w:r w:rsidRPr="007F4B73">
        <w:rPr>
          <w:b w:val="0"/>
          <w:color w:val="000000"/>
          <w:sz w:val="24"/>
          <w:szCs w:val="24"/>
        </w:rPr>
        <w:t>:</w:t>
      </w:r>
    </w:p>
    <w:p w:rsidR="005A656A" w:rsidRPr="007F4B73" w:rsidRDefault="005A656A" w:rsidP="005A656A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ind w:left="0" w:right="20" w:firstLine="0"/>
        <w:jc w:val="both"/>
        <w:rPr>
          <w:color w:val="000000"/>
          <w:sz w:val="24"/>
          <w:szCs w:val="24"/>
        </w:rPr>
      </w:pPr>
      <w:proofErr w:type="spellStart"/>
      <w:r w:rsidRPr="007F4B73">
        <w:rPr>
          <w:color w:val="000000"/>
          <w:sz w:val="24"/>
          <w:szCs w:val="24"/>
        </w:rPr>
        <w:t>робіт</w:t>
      </w:r>
      <w:proofErr w:type="spellEnd"/>
      <w:r w:rsidRPr="007F4B73">
        <w:rPr>
          <w:color w:val="000000"/>
          <w:sz w:val="24"/>
          <w:szCs w:val="24"/>
        </w:rPr>
        <w:t xml:space="preserve"> з </w:t>
      </w:r>
      <w:r w:rsidRPr="007F4B73">
        <w:rPr>
          <w:rStyle w:val="rvts0"/>
          <w:sz w:val="24"/>
          <w:szCs w:val="24"/>
        </w:rPr>
        <w:t xml:space="preserve">нового </w:t>
      </w:r>
      <w:proofErr w:type="spellStart"/>
      <w:r w:rsidRPr="007F4B73">
        <w:rPr>
          <w:rStyle w:val="rvts0"/>
          <w:sz w:val="24"/>
          <w:szCs w:val="24"/>
        </w:rPr>
        <w:t>будівництва</w:t>
      </w:r>
      <w:proofErr w:type="spellEnd"/>
      <w:r w:rsidRPr="007F4B73">
        <w:rPr>
          <w:rStyle w:val="rvts0"/>
          <w:sz w:val="24"/>
          <w:szCs w:val="24"/>
        </w:rPr>
        <w:t xml:space="preserve">, </w:t>
      </w:r>
      <w:proofErr w:type="spellStart"/>
      <w:r w:rsidRPr="007F4B73">
        <w:rPr>
          <w:rStyle w:val="rvts0"/>
          <w:sz w:val="24"/>
          <w:szCs w:val="24"/>
        </w:rPr>
        <w:t>реконструкції</w:t>
      </w:r>
      <w:proofErr w:type="spellEnd"/>
      <w:r w:rsidRPr="007F4B73">
        <w:rPr>
          <w:rStyle w:val="rvts0"/>
          <w:sz w:val="24"/>
          <w:szCs w:val="24"/>
        </w:rPr>
        <w:t xml:space="preserve">, </w:t>
      </w:r>
      <w:proofErr w:type="spellStart"/>
      <w:r w:rsidRPr="007F4B73">
        <w:rPr>
          <w:rStyle w:val="rvts0"/>
          <w:sz w:val="24"/>
          <w:szCs w:val="24"/>
        </w:rPr>
        <w:t>реставрації</w:t>
      </w:r>
      <w:proofErr w:type="spellEnd"/>
      <w:r w:rsidRPr="007F4B73">
        <w:rPr>
          <w:rStyle w:val="rvts0"/>
          <w:sz w:val="24"/>
          <w:szCs w:val="24"/>
        </w:rPr>
        <w:t xml:space="preserve">, </w:t>
      </w:r>
      <w:proofErr w:type="spellStart"/>
      <w:r w:rsidRPr="007F4B73">
        <w:rPr>
          <w:rStyle w:val="rvts0"/>
          <w:sz w:val="24"/>
          <w:szCs w:val="24"/>
        </w:rPr>
        <w:t>капітального</w:t>
      </w:r>
      <w:proofErr w:type="spellEnd"/>
      <w:r w:rsidRPr="007F4B73">
        <w:rPr>
          <w:rStyle w:val="rvts0"/>
          <w:sz w:val="24"/>
          <w:szCs w:val="24"/>
        </w:rPr>
        <w:t xml:space="preserve"> ремонту та </w:t>
      </w:r>
      <w:proofErr w:type="spellStart"/>
      <w:proofErr w:type="gramStart"/>
      <w:r w:rsidRPr="007F4B73">
        <w:rPr>
          <w:rStyle w:val="rvts0"/>
          <w:sz w:val="24"/>
          <w:szCs w:val="24"/>
        </w:rPr>
        <w:t>техн</w:t>
      </w:r>
      <w:proofErr w:type="gramEnd"/>
      <w:r w:rsidRPr="007F4B73">
        <w:rPr>
          <w:rStyle w:val="rvts0"/>
          <w:sz w:val="24"/>
          <w:szCs w:val="24"/>
        </w:rPr>
        <w:t>ічного</w:t>
      </w:r>
      <w:proofErr w:type="spellEnd"/>
      <w:r w:rsidRPr="007F4B73">
        <w:rPr>
          <w:rStyle w:val="rvts0"/>
          <w:sz w:val="24"/>
          <w:szCs w:val="24"/>
        </w:rPr>
        <w:t xml:space="preserve"> </w:t>
      </w:r>
      <w:proofErr w:type="spellStart"/>
      <w:r w:rsidRPr="007F4B73">
        <w:rPr>
          <w:rStyle w:val="rvts0"/>
          <w:sz w:val="24"/>
          <w:szCs w:val="24"/>
        </w:rPr>
        <w:t>переоснащення</w:t>
      </w:r>
      <w:proofErr w:type="spellEnd"/>
      <w:r w:rsidRPr="007F4B73">
        <w:rPr>
          <w:rStyle w:val="rvts0"/>
          <w:sz w:val="24"/>
          <w:szCs w:val="24"/>
        </w:rPr>
        <w:t xml:space="preserve">, </w:t>
      </w:r>
      <w:proofErr w:type="spellStart"/>
      <w:r w:rsidRPr="007F4B73">
        <w:rPr>
          <w:rStyle w:val="rvts0"/>
          <w:sz w:val="24"/>
          <w:szCs w:val="24"/>
        </w:rPr>
        <w:t>придбання</w:t>
      </w:r>
      <w:proofErr w:type="spellEnd"/>
      <w:r w:rsidRPr="007F4B73">
        <w:rPr>
          <w:rStyle w:val="rvts0"/>
          <w:sz w:val="24"/>
          <w:szCs w:val="24"/>
        </w:rPr>
        <w:t xml:space="preserve"> </w:t>
      </w:r>
      <w:proofErr w:type="spellStart"/>
      <w:r w:rsidRPr="007F4B73">
        <w:rPr>
          <w:rStyle w:val="rvts0"/>
          <w:sz w:val="24"/>
          <w:szCs w:val="24"/>
        </w:rPr>
        <w:t>основних</w:t>
      </w:r>
      <w:proofErr w:type="spellEnd"/>
      <w:r w:rsidRPr="007F4B73">
        <w:rPr>
          <w:rStyle w:val="rvts0"/>
          <w:sz w:val="24"/>
          <w:szCs w:val="24"/>
        </w:rPr>
        <w:t xml:space="preserve"> </w:t>
      </w:r>
      <w:proofErr w:type="spellStart"/>
      <w:r w:rsidRPr="007F4B73">
        <w:rPr>
          <w:rStyle w:val="rvts0"/>
          <w:sz w:val="24"/>
          <w:szCs w:val="24"/>
        </w:rPr>
        <w:t>засобів</w:t>
      </w:r>
      <w:proofErr w:type="spellEnd"/>
      <w:r w:rsidRPr="007F4B73">
        <w:rPr>
          <w:rStyle w:val="rvts0"/>
          <w:sz w:val="24"/>
          <w:szCs w:val="24"/>
        </w:rPr>
        <w:t xml:space="preserve"> і </w:t>
      </w:r>
      <w:proofErr w:type="spellStart"/>
      <w:r w:rsidRPr="007F4B73">
        <w:rPr>
          <w:rStyle w:val="rvts0"/>
          <w:sz w:val="24"/>
          <w:szCs w:val="24"/>
        </w:rPr>
        <w:t>житла</w:t>
      </w:r>
      <w:proofErr w:type="spellEnd"/>
      <w:r w:rsidRPr="007F4B73">
        <w:rPr>
          <w:rStyle w:val="rvts0"/>
          <w:sz w:val="24"/>
          <w:szCs w:val="24"/>
        </w:rPr>
        <w:t>;</w:t>
      </w:r>
    </w:p>
    <w:p w:rsidR="005A656A" w:rsidRPr="007F4B73" w:rsidRDefault="005A656A" w:rsidP="005A656A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ind w:left="0" w:right="20" w:firstLine="0"/>
        <w:jc w:val="both"/>
        <w:rPr>
          <w:sz w:val="24"/>
          <w:szCs w:val="24"/>
          <w:lang w:val="uk-UA"/>
        </w:rPr>
      </w:pPr>
      <w:proofErr w:type="spellStart"/>
      <w:r w:rsidRPr="007F4B73">
        <w:rPr>
          <w:color w:val="000000"/>
          <w:sz w:val="24"/>
          <w:szCs w:val="24"/>
        </w:rPr>
        <w:t>програмного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забезпечення</w:t>
      </w:r>
      <w:proofErr w:type="spellEnd"/>
      <w:r w:rsidRPr="007F4B73">
        <w:rPr>
          <w:color w:val="000000"/>
          <w:sz w:val="24"/>
          <w:szCs w:val="24"/>
        </w:rPr>
        <w:t xml:space="preserve"> (</w:t>
      </w:r>
      <w:proofErr w:type="spellStart"/>
      <w:r w:rsidRPr="007F4B73">
        <w:rPr>
          <w:color w:val="000000"/>
          <w:sz w:val="24"/>
          <w:szCs w:val="24"/>
        </w:rPr>
        <w:t>програмних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продуктів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proofErr w:type="spellStart"/>
      <w:r w:rsidRPr="007F4B73">
        <w:rPr>
          <w:color w:val="000000"/>
          <w:sz w:val="24"/>
          <w:szCs w:val="24"/>
        </w:rPr>
        <w:t>інформаційних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продуктів</w:t>
      </w:r>
      <w:proofErr w:type="spellEnd"/>
      <w:r w:rsidRPr="007F4B73">
        <w:rPr>
          <w:color w:val="000000"/>
          <w:sz w:val="24"/>
          <w:szCs w:val="24"/>
        </w:rPr>
        <w:t xml:space="preserve">, </w:t>
      </w:r>
      <w:r w:rsidRPr="007F4B73">
        <w:rPr>
          <w:color w:val="000000"/>
          <w:sz w:val="24"/>
          <w:szCs w:val="24"/>
          <w:lang w:val="uk-UA"/>
        </w:rPr>
        <w:t xml:space="preserve">веб-сайтів, </w:t>
      </w:r>
      <w:proofErr w:type="spellStart"/>
      <w:r w:rsidRPr="007F4B73">
        <w:rPr>
          <w:color w:val="000000"/>
          <w:sz w:val="24"/>
          <w:szCs w:val="24"/>
        </w:rPr>
        <w:t>інформаційних</w:t>
      </w:r>
      <w:proofErr w:type="spellEnd"/>
      <w:r w:rsidRPr="007F4B73">
        <w:rPr>
          <w:color w:val="000000"/>
          <w:sz w:val="24"/>
          <w:szCs w:val="24"/>
        </w:rPr>
        <w:t xml:space="preserve"> систем та </w:t>
      </w:r>
      <w:proofErr w:type="spellStart"/>
      <w:r w:rsidRPr="007F4B73">
        <w:rPr>
          <w:color w:val="000000"/>
          <w:sz w:val="24"/>
          <w:szCs w:val="24"/>
        </w:rPr>
        <w:t>комплексів</w:t>
      </w:r>
      <w:proofErr w:type="spellEnd"/>
      <w:r w:rsidRPr="007F4B73">
        <w:rPr>
          <w:color w:val="000000"/>
          <w:sz w:val="24"/>
          <w:szCs w:val="24"/>
        </w:rPr>
        <w:t xml:space="preserve">, баз </w:t>
      </w:r>
      <w:proofErr w:type="spellStart"/>
      <w:r w:rsidRPr="007F4B73">
        <w:rPr>
          <w:color w:val="000000"/>
          <w:sz w:val="24"/>
          <w:szCs w:val="24"/>
        </w:rPr>
        <w:t>даних</w:t>
      </w:r>
      <w:proofErr w:type="spellEnd"/>
      <w:r w:rsidRPr="007F4B73">
        <w:rPr>
          <w:color w:val="000000"/>
          <w:sz w:val="24"/>
          <w:szCs w:val="24"/>
        </w:rPr>
        <w:t xml:space="preserve">) та </w:t>
      </w:r>
      <w:proofErr w:type="spellStart"/>
      <w:r w:rsidRPr="007F4B73">
        <w:rPr>
          <w:color w:val="000000"/>
          <w:sz w:val="24"/>
          <w:szCs w:val="24"/>
        </w:rPr>
        <w:t>робіт</w:t>
      </w:r>
      <w:proofErr w:type="spellEnd"/>
      <w:r w:rsidRPr="007F4B73">
        <w:rPr>
          <w:color w:val="000000"/>
          <w:sz w:val="24"/>
          <w:szCs w:val="24"/>
        </w:rPr>
        <w:t xml:space="preserve"> з </w:t>
      </w:r>
      <w:proofErr w:type="spellStart"/>
      <w:r w:rsidRPr="007F4B73">
        <w:rPr>
          <w:color w:val="000000"/>
          <w:sz w:val="24"/>
          <w:szCs w:val="24"/>
        </w:rPr>
        <w:t>його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створення</w:t>
      </w:r>
      <w:proofErr w:type="spellEnd"/>
      <w:r w:rsidRPr="007F4B73">
        <w:rPr>
          <w:color w:val="000000"/>
          <w:sz w:val="24"/>
          <w:szCs w:val="24"/>
          <w:lang w:val="uk-UA"/>
        </w:rPr>
        <w:t>;</w:t>
      </w:r>
    </w:p>
    <w:p w:rsidR="005A656A" w:rsidRPr="007F4B73" w:rsidRDefault="005A656A" w:rsidP="005A656A">
      <w:pPr>
        <w:pStyle w:val="rvps2"/>
        <w:spacing w:before="0" w:after="0"/>
        <w:jc w:val="both"/>
        <w:rPr>
          <w:rStyle w:val="rvts0"/>
        </w:rPr>
      </w:pPr>
      <w:r w:rsidRPr="007F4B73">
        <w:rPr>
          <w:lang w:val="uk-UA"/>
        </w:rPr>
        <w:t>3) н</w:t>
      </w:r>
      <w:r w:rsidRPr="007F4B73">
        <w:t xml:space="preserve">а строк не </w:t>
      </w:r>
      <w:proofErr w:type="spellStart"/>
      <w:r w:rsidRPr="007F4B73">
        <w:t>більше</w:t>
      </w:r>
      <w:proofErr w:type="spellEnd"/>
      <w:r w:rsidRPr="007F4B73">
        <w:t xml:space="preserve"> шести </w:t>
      </w:r>
      <w:proofErr w:type="spellStart"/>
      <w:r w:rsidRPr="007F4B73">
        <w:t>місяців</w:t>
      </w:r>
      <w:proofErr w:type="spellEnd"/>
      <w:r w:rsidRPr="007F4B73">
        <w:t>:</w:t>
      </w:r>
    </w:p>
    <w:p w:rsidR="005A656A" w:rsidRPr="007F4B73" w:rsidRDefault="005A656A" w:rsidP="005A656A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ind w:left="0" w:right="20" w:firstLine="0"/>
        <w:jc w:val="both"/>
        <w:rPr>
          <w:color w:val="000000"/>
          <w:sz w:val="24"/>
          <w:szCs w:val="24"/>
          <w:lang w:val="uk-UA"/>
        </w:rPr>
      </w:pPr>
      <w:proofErr w:type="spellStart"/>
      <w:r w:rsidRPr="007F4B73">
        <w:rPr>
          <w:rStyle w:val="rvts0"/>
          <w:sz w:val="24"/>
          <w:szCs w:val="24"/>
        </w:rPr>
        <w:t>послуг</w:t>
      </w:r>
      <w:proofErr w:type="spellEnd"/>
      <w:r w:rsidRPr="007F4B73">
        <w:rPr>
          <w:rStyle w:val="rvts0"/>
          <w:sz w:val="24"/>
          <w:szCs w:val="24"/>
        </w:rPr>
        <w:t xml:space="preserve"> з </w:t>
      </w:r>
      <w:proofErr w:type="spellStart"/>
      <w:r w:rsidRPr="007F4B73">
        <w:rPr>
          <w:rStyle w:val="rvts0"/>
          <w:sz w:val="24"/>
          <w:szCs w:val="24"/>
        </w:rPr>
        <w:t>енергопостачання</w:t>
      </w:r>
      <w:proofErr w:type="spellEnd"/>
      <w:r w:rsidRPr="007F4B73">
        <w:rPr>
          <w:rStyle w:val="rvts0"/>
          <w:sz w:val="24"/>
          <w:szCs w:val="24"/>
        </w:rPr>
        <w:t xml:space="preserve"> в межах </w:t>
      </w:r>
      <w:proofErr w:type="gramStart"/>
      <w:r w:rsidRPr="007F4B73">
        <w:rPr>
          <w:rStyle w:val="rvts0"/>
          <w:sz w:val="24"/>
          <w:szCs w:val="24"/>
        </w:rPr>
        <w:t>бюджетного</w:t>
      </w:r>
      <w:proofErr w:type="gramEnd"/>
      <w:r w:rsidRPr="007F4B73">
        <w:rPr>
          <w:rStyle w:val="rvts0"/>
          <w:sz w:val="24"/>
          <w:szCs w:val="24"/>
        </w:rPr>
        <w:t xml:space="preserve"> року;</w:t>
      </w:r>
    </w:p>
    <w:p w:rsidR="005A656A" w:rsidRPr="007F4B73" w:rsidRDefault="005A656A" w:rsidP="005A656A">
      <w:pPr>
        <w:pStyle w:val="2"/>
        <w:shd w:val="clear" w:color="auto" w:fill="auto"/>
        <w:spacing w:after="0" w:line="240" w:lineRule="auto"/>
        <w:ind w:firstLine="0"/>
        <w:jc w:val="both"/>
        <w:rPr>
          <w:color w:val="000000"/>
          <w:sz w:val="24"/>
          <w:szCs w:val="24"/>
        </w:rPr>
      </w:pPr>
      <w:r w:rsidRPr="007F4B73">
        <w:rPr>
          <w:b w:val="0"/>
          <w:color w:val="000000"/>
          <w:sz w:val="24"/>
          <w:szCs w:val="24"/>
          <w:lang w:val="uk-UA"/>
        </w:rPr>
        <w:t>4) н</w:t>
      </w:r>
      <w:r w:rsidRPr="007F4B73">
        <w:rPr>
          <w:b w:val="0"/>
          <w:color w:val="000000"/>
          <w:sz w:val="24"/>
          <w:szCs w:val="24"/>
        </w:rPr>
        <w:t xml:space="preserve">а строк не </w:t>
      </w:r>
      <w:proofErr w:type="spellStart"/>
      <w:r w:rsidRPr="007F4B73">
        <w:rPr>
          <w:b w:val="0"/>
          <w:color w:val="000000"/>
          <w:sz w:val="24"/>
          <w:szCs w:val="24"/>
        </w:rPr>
        <w:t>більше</w:t>
      </w:r>
      <w:proofErr w:type="spellEnd"/>
      <w:r w:rsidRPr="007F4B73">
        <w:rPr>
          <w:b w:val="0"/>
          <w:color w:val="000000"/>
          <w:sz w:val="24"/>
          <w:szCs w:val="24"/>
        </w:rPr>
        <w:t xml:space="preserve"> одного року:</w:t>
      </w:r>
    </w:p>
    <w:p w:rsidR="005A656A" w:rsidRPr="007F4B73" w:rsidRDefault="005A656A" w:rsidP="005A656A">
      <w:pPr>
        <w:pStyle w:val="1"/>
        <w:numPr>
          <w:ilvl w:val="0"/>
          <w:numId w:val="3"/>
        </w:numPr>
        <w:shd w:val="clear" w:color="auto" w:fill="auto"/>
        <w:tabs>
          <w:tab w:val="left" w:pos="567"/>
          <w:tab w:val="left" w:pos="851"/>
        </w:tabs>
        <w:spacing w:before="0" w:after="0" w:line="240" w:lineRule="auto"/>
        <w:ind w:left="0" w:right="20" w:firstLine="0"/>
        <w:jc w:val="both"/>
        <w:rPr>
          <w:b/>
          <w:bCs/>
          <w:color w:val="000000"/>
          <w:sz w:val="24"/>
          <w:szCs w:val="24"/>
          <w:lang w:val="uk-UA"/>
        </w:rPr>
      </w:pPr>
      <w:proofErr w:type="spellStart"/>
      <w:r w:rsidRPr="007F4B73">
        <w:rPr>
          <w:color w:val="000000"/>
          <w:sz w:val="24"/>
          <w:szCs w:val="24"/>
        </w:rPr>
        <w:t>періодичних</w:t>
      </w:r>
      <w:proofErr w:type="spellEnd"/>
      <w:r w:rsidRPr="007F4B73">
        <w:rPr>
          <w:color w:val="000000"/>
          <w:sz w:val="24"/>
          <w:szCs w:val="24"/>
        </w:rPr>
        <w:t xml:space="preserve"> </w:t>
      </w:r>
      <w:proofErr w:type="spellStart"/>
      <w:r w:rsidRPr="007F4B73">
        <w:rPr>
          <w:color w:val="000000"/>
          <w:sz w:val="24"/>
          <w:szCs w:val="24"/>
        </w:rPr>
        <w:t>видань</w:t>
      </w:r>
      <w:proofErr w:type="spellEnd"/>
      <w:r w:rsidRPr="007F4B73">
        <w:rPr>
          <w:color w:val="000000"/>
          <w:sz w:val="24"/>
          <w:szCs w:val="24"/>
          <w:lang w:val="uk-UA"/>
        </w:rPr>
        <w:t>.</w:t>
      </w:r>
    </w:p>
    <w:p w:rsidR="005A656A" w:rsidRPr="007F4B73" w:rsidRDefault="007F4B73" w:rsidP="005A656A">
      <w:pPr>
        <w:pStyle w:val="1"/>
        <w:shd w:val="clear" w:color="auto" w:fill="auto"/>
        <w:tabs>
          <w:tab w:val="left" w:pos="567"/>
          <w:tab w:val="left" w:pos="851"/>
        </w:tabs>
        <w:spacing w:before="0" w:after="0" w:line="240" w:lineRule="auto"/>
        <w:ind w:right="20" w:firstLine="0"/>
        <w:jc w:val="both"/>
        <w:rPr>
          <w:b/>
          <w:bCs/>
          <w:color w:val="000000"/>
          <w:sz w:val="24"/>
          <w:szCs w:val="24"/>
          <w:lang w:val="uk-UA" w:eastAsia="en-US" w:bidi="en-US"/>
        </w:rPr>
      </w:pPr>
      <w:r w:rsidRPr="007F4B73">
        <w:rPr>
          <w:b/>
          <w:bCs/>
          <w:color w:val="000000"/>
          <w:sz w:val="24"/>
          <w:szCs w:val="24"/>
          <w:lang w:val="uk-UA"/>
        </w:rPr>
        <w:tab/>
      </w:r>
      <w:r w:rsidR="005A656A" w:rsidRPr="007F4B73">
        <w:rPr>
          <w:b/>
          <w:bCs/>
          <w:color w:val="000000"/>
          <w:sz w:val="24"/>
          <w:szCs w:val="24"/>
          <w:lang w:val="uk-UA"/>
        </w:rPr>
        <w:t>2.</w:t>
      </w:r>
      <w:r w:rsidR="005A656A" w:rsidRPr="007F4B73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5A656A" w:rsidRPr="007F4B73">
        <w:rPr>
          <w:sz w:val="24"/>
          <w:szCs w:val="24"/>
        </w:rPr>
        <w:t>Здійснювати</w:t>
      </w:r>
      <w:proofErr w:type="spellEnd"/>
      <w:r w:rsidR="005A656A" w:rsidRPr="007F4B73">
        <w:rPr>
          <w:sz w:val="24"/>
          <w:szCs w:val="24"/>
        </w:rPr>
        <w:t xml:space="preserve"> </w:t>
      </w:r>
      <w:proofErr w:type="spellStart"/>
      <w:r w:rsidR="005A656A" w:rsidRPr="007F4B73">
        <w:rPr>
          <w:sz w:val="24"/>
          <w:szCs w:val="24"/>
        </w:rPr>
        <w:t>попередню</w:t>
      </w:r>
      <w:proofErr w:type="spellEnd"/>
      <w:r w:rsidR="005A656A" w:rsidRPr="007F4B73">
        <w:rPr>
          <w:sz w:val="24"/>
          <w:szCs w:val="24"/>
        </w:rPr>
        <w:t xml:space="preserve"> оплату </w:t>
      </w:r>
      <w:proofErr w:type="spellStart"/>
      <w:r w:rsidR="005A656A" w:rsidRPr="007F4B73">
        <w:rPr>
          <w:sz w:val="24"/>
          <w:szCs w:val="24"/>
        </w:rPr>
        <w:t>лише</w:t>
      </w:r>
      <w:proofErr w:type="spellEnd"/>
      <w:r w:rsidR="005A656A" w:rsidRPr="007F4B73">
        <w:rPr>
          <w:sz w:val="24"/>
          <w:szCs w:val="24"/>
        </w:rPr>
        <w:t xml:space="preserve"> тих </w:t>
      </w:r>
      <w:proofErr w:type="spellStart"/>
      <w:r w:rsidR="005A656A" w:rsidRPr="007F4B73">
        <w:rPr>
          <w:sz w:val="24"/>
          <w:szCs w:val="24"/>
        </w:rPr>
        <w:t>товарів</w:t>
      </w:r>
      <w:proofErr w:type="spellEnd"/>
      <w:r w:rsidR="005A656A" w:rsidRPr="007F4B73">
        <w:rPr>
          <w:sz w:val="24"/>
          <w:szCs w:val="24"/>
        </w:rPr>
        <w:t xml:space="preserve">, </w:t>
      </w:r>
      <w:proofErr w:type="spellStart"/>
      <w:r w:rsidR="005A656A" w:rsidRPr="007F4B73">
        <w:rPr>
          <w:sz w:val="24"/>
          <w:szCs w:val="24"/>
        </w:rPr>
        <w:t>робіт</w:t>
      </w:r>
      <w:proofErr w:type="spellEnd"/>
      <w:r w:rsidR="005A656A" w:rsidRPr="007F4B73">
        <w:rPr>
          <w:sz w:val="24"/>
          <w:szCs w:val="24"/>
        </w:rPr>
        <w:t xml:space="preserve"> і </w:t>
      </w:r>
      <w:proofErr w:type="spellStart"/>
      <w:r w:rsidR="005A656A" w:rsidRPr="007F4B73">
        <w:rPr>
          <w:sz w:val="24"/>
          <w:szCs w:val="24"/>
        </w:rPr>
        <w:t>послуг</w:t>
      </w:r>
      <w:proofErr w:type="spellEnd"/>
      <w:r w:rsidR="005A656A" w:rsidRPr="007F4B73">
        <w:rPr>
          <w:sz w:val="24"/>
          <w:szCs w:val="24"/>
        </w:rPr>
        <w:t xml:space="preserve">, </w:t>
      </w:r>
      <w:proofErr w:type="spellStart"/>
      <w:r w:rsidR="005A656A" w:rsidRPr="007F4B73">
        <w:rPr>
          <w:sz w:val="24"/>
          <w:szCs w:val="24"/>
        </w:rPr>
        <w:t>що</w:t>
      </w:r>
      <w:proofErr w:type="spellEnd"/>
      <w:r w:rsidR="005A656A" w:rsidRPr="007F4B73">
        <w:rPr>
          <w:sz w:val="24"/>
          <w:szCs w:val="24"/>
        </w:rPr>
        <w:t xml:space="preserve"> </w:t>
      </w:r>
      <w:proofErr w:type="spellStart"/>
      <w:r w:rsidR="005A656A" w:rsidRPr="007F4B73">
        <w:rPr>
          <w:sz w:val="24"/>
          <w:szCs w:val="24"/>
        </w:rPr>
        <w:t>згідно</w:t>
      </w:r>
      <w:proofErr w:type="spellEnd"/>
      <w:r w:rsidR="005A656A" w:rsidRPr="007F4B73">
        <w:rPr>
          <w:sz w:val="24"/>
          <w:szCs w:val="24"/>
        </w:rPr>
        <w:t xml:space="preserve"> з договорами </w:t>
      </w:r>
      <w:proofErr w:type="spellStart"/>
      <w:r w:rsidR="005A656A" w:rsidRPr="007F4B73">
        <w:rPr>
          <w:sz w:val="24"/>
          <w:szCs w:val="24"/>
        </w:rPr>
        <w:t>передбачається</w:t>
      </w:r>
      <w:proofErr w:type="spellEnd"/>
      <w:r w:rsidR="005A656A" w:rsidRPr="007F4B73">
        <w:rPr>
          <w:sz w:val="24"/>
          <w:szCs w:val="24"/>
        </w:rPr>
        <w:t xml:space="preserve"> </w:t>
      </w:r>
      <w:proofErr w:type="spellStart"/>
      <w:r w:rsidR="005A656A" w:rsidRPr="007F4B73">
        <w:rPr>
          <w:sz w:val="24"/>
          <w:szCs w:val="24"/>
        </w:rPr>
        <w:t>поставити</w:t>
      </w:r>
      <w:proofErr w:type="spellEnd"/>
      <w:r w:rsidR="005A656A" w:rsidRPr="007F4B73">
        <w:rPr>
          <w:sz w:val="24"/>
          <w:szCs w:val="24"/>
        </w:rPr>
        <w:t xml:space="preserve">, </w:t>
      </w:r>
      <w:proofErr w:type="spellStart"/>
      <w:r w:rsidR="005A656A" w:rsidRPr="007F4B73">
        <w:rPr>
          <w:sz w:val="24"/>
          <w:szCs w:val="24"/>
        </w:rPr>
        <w:t>виконати</w:t>
      </w:r>
      <w:proofErr w:type="spellEnd"/>
      <w:r w:rsidR="005A656A" w:rsidRPr="007F4B73">
        <w:rPr>
          <w:sz w:val="24"/>
          <w:szCs w:val="24"/>
        </w:rPr>
        <w:t xml:space="preserve"> і </w:t>
      </w:r>
      <w:proofErr w:type="spellStart"/>
      <w:r w:rsidR="005A656A" w:rsidRPr="007F4B73">
        <w:rPr>
          <w:sz w:val="24"/>
          <w:szCs w:val="24"/>
        </w:rPr>
        <w:t>надати</w:t>
      </w:r>
      <w:proofErr w:type="spellEnd"/>
      <w:r w:rsidR="005A656A" w:rsidRPr="007F4B73">
        <w:rPr>
          <w:sz w:val="24"/>
          <w:szCs w:val="24"/>
        </w:rPr>
        <w:t xml:space="preserve"> </w:t>
      </w:r>
      <w:proofErr w:type="spellStart"/>
      <w:r w:rsidR="005A656A" w:rsidRPr="007F4B73">
        <w:rPr>
          <w:sz w:val="24"/>
          <w:szCs w:val="24"/>
        </w:rPr>
        <w:t>протягом</w:t>
      </w:r>
      <w:proofErr w:type="spellEnd"/>
      <w:r w:rsidR="005A656A" w:rsidRPr="007F4B73">
        <w:rPr>
          <w:sz w:val="24"/>
          <w:szCs w:val="24"/>
        </w:rPr>
        <w:t xml:space="preserve"> поточного бюджетного року</w:t>
      </w:r>
      <w:r w:rsidR="005A656A" w:rsidRPr="007F4B73">
        <w:rPr>
          <w:sz w:val="24"/>
          <w:szCs w:val="24"/>
          <w:lang w:val="uk-UA"/>
        </w:rPr>
        <w:t xml:space="preserve">, </w:t>
      </w:r>
      <w:proofErr w:type="spellStart"/>
      <w:proofErr w:type="gramStart"/>
      <w:r w:rsidR="005A656A" w:rsidRPr="007F4B73">
        <w:rPr>
          <w:rStyle w:val="rvts0"/>
          <w:sz w:val="24"/>
          <w:szCs w:val="24"/>
        </w:rPr>
        <w:t>кр</w:t>
      </w:r>
      <w:proofErr w:type="gramEnd"/>
      <w:r w:rsidR="005A656A" w:rsidRPr="007F4B73">
        <w:rPr>
          <w:rStyle w:val="rvts0"/>
          <w:sz w:val="24"/>
          <w:szCs w:val="24"/>
        </w:rPr>
        <w:t>ім</w:t>
      </w:r>
      <w:proofErr w:type="spellEnd"/>
      <w:r w:rsidR="005A656A" w:rsidRPr="007F4B73">
        <w:rPr>
          <w:rStyle w:val="rvts0"/>
          <w:sz w:val="24"/>
          <w:szCs w:val="24"/>
        </w:rPr>
        <w:t xml:space="preserve"> </w:t>
      </w:r>
      <w:proofErr w:type="spellStart"/>
      <w:r w:rsidR="005A656A" w:rsidRPr="007F4B73">
        <w:rPr>
          <w:rStyle w:val="rvts0"/>
          <w:sz w:val="24"/>
          <w:szCs w:val="24"/>
        </w:rPr>
        <w:t>закупівлі</w:t>
      </w:r>
      <w:proofErr w:type="spellEnd"/>
      <w:r w:rsidR="005A656A" w:rsidRPr="007F4B73">
        <w:rPr>
          <w:rStyle w:val="rvts0"/>
          <w:sz w:val="24"/>
          <w:szCs w:val="24"/>
          <w:lang w:val="uk-UA"/>
        </w:rPr>
        <w:t xml:space="preserve"> </w:t>
      </w:r>
      <w:proofErr w:type="spellStart"/>
      <w:r w:rsidR="005A656A" w:rsidRPr="007F4B73">
        <w:rPr>
          <w:rStyle w:val="rvts0"/>
          <w:sz w:val="24"/>
          <w:szCs w:val="24"/>
        </w:rPr>
        <w:t>передплати</w:t>
      </w:r>
      <w:proofErr w:type="spellEnd"/>
      <w:r w:rsidR="005A656A" w:rsidRPr="007F4B73">
        <w:rPr>
          <w:rStyle w:val="rvts0"/>
          <w:sz w:val="24"/>
          <w:szCs w:val="24"/>
        </w:rPr>
        <w:t xml:space="preserve"> </w:t>
      </w:r>
      <w:proofErr w:type="spellStart"/>
      <w:r w:rsidR="005A656A" w:rsidRPr="007F4B73">
        <w:rPr>
          <w:rStyle w:val="rvts0"/>
          <w:sz w:val="24"/>
          <w:szCs w:val="24"/>
        </w:rPr>
        <w:t>періодичних</w:t>
      </w:r>
      <w:proofErr w:type="spellEnd"/>
      <w:r w:rsidR="005A656A" w:rsidRPr="007F4B73">
        <w:rPr>
          <w:rStyle w:val="rvts0"/>
          <w:sz w:val="24"/>
          <w:szCs w:val="24"/>
        </w:rPr>
        <w:t xml:space="preserve"> </w:t>
      </w:r>
      <w:proofErr w:type="spellStart"/>
      <w:r w:rsidR="005A656A" w:rsidRPr="007F4B73">
        <w:rPr>
          <w:rStyle w:val="rvts0"/>
          <w:sz w:val="24"/>
          <w:szCs w:val="24"/>
        </w:rPr>
        <w:t>видань</w:t>
      </w:r>
      <w:proofErr w:type="spellEnd"/>
      <w:r w:rsidR="005A656A" w:rsidRPr="007F4B73">
        <w:rPr>
          <w:sz w:val="24"/>
          <w:szCs w:val="24"/>
        </w:rPr>
        <w:t>.</w:t>
      </w:r>
    </w:p>
    <w:p w:rsidR="007F4B73" w:rsidRPr="007F4B73" w:rsidRDefault="005A656A" w:rsidP="007F4B73">
      <w:pPr>
        <w:pStyle w:val="a5"/>
        <w:shd w:val="clear" w:color="auto" w:fill="FFFFFF"/>
        <w:ind w:firstLine="708"/>
        <w:jc w:val="both"/>
        <w:textAlignment w:val="baseline"/>
        <w:rPr>
          <w:lang w:val="uk-UA"/>
        </w:rPr>
      </w:pPr>
      <w:r w:rsidRPr="007F4B73">
        <w:rPr>
          <w:b/>
          <w:bCs/>
          <w:color w:val="000000"/>
          <w:lang w:val="uk-UA" w:eastAsia="en-US" w:bidi="en-US"/>
        </w:rPr>
        <w:t xml:space="preserve">3. </w:t>
      </w:r>
      <w:r w:rsidRPr="007F4B73">
        <w:rPr>
          <w:lang w:val="uk-UA" w:eastAsia="en-US" w:bidi="en-US"/>
        </w:rPr>
        <w:t xml:space="preserve">Контроль за виконанням рішення покласти на постійну комісію </w:t>
      </w:r>
      <w:r w:rsidR="007F4B73" w:rsidRPr="007F4B73">
        <w:rPr>
          <w:lang w:val="uk-UA"/>
        </w:rPr>
        <w:t xml:space="preserve">з питань  бюджету, фінансів, соціально-економічного розвитку, інвестицій, управління комунальною власністю  </w:t>
      </w:r>
      <w:r w:rsidR="007F4B73" w:rsidRPr="007F4B73">
        <w:rPr>
          <w:lang w:val="uk-UA"/>
        </w:rPr>
        <w:t>(</w:t>
      </w:r>
      <w:r w:rsidR="007F4B73" w:rsidRPr="007F4B73">
        <w:rPr>
          <w:lang w:val="uk-UA"/>
        </w:rPr>
        <w:t>Юрій РУДЕНКО</w:t>
      </w:r>
      <w:r w:rsidR="007F4B73" w:rsidRPr="007F4B73">
        <w:rPr>
          <w:lang w:val="uk-UA"/>
        </w:rPr>
        <w:t>).</w:t>
      </w:r>
    </w:p>
    <w:p w:rsidR="005A656A" w:rsidRPr="007F4B73" w:rsidRDefault="005A656A" w:rsidP="007F4B73">
      <w:pPr>
        <w:ind w:firstLine="708"/>
        <w:jc w:val="both"/>
        <w:rPr>
          <w:lang w:val="uk-UA"/>
        </w:rPr>
      </w:pPr>
    </w:p>
    <w:p w:rsidR="005A656A" w:rsidRPr="007F4B73" w:rsidRDefault="007F4B73" w:rsidP="005A656A">
      <w:pPr>
        <w:rPr>
          <w:lang w:val="uk-UA"/>
        </w:rPr>
        <w:sectPr w:rsidR="005A656A" w:rsidRPr="007F4B73" w:rsidSect="007F4B73">
          <w:pgSz w:w="11906" w:h="16838"/>
          <w:pgMar w:top="1134" w:right="567" w:bottom="1134" w:left="1701" w:header="720" w:footer="720" w:gutter="0"/>
          <w:cols w:space="720"/>
          <w:docGrid w:linePitch="600" w:charSpace="32768"/>
        </w:sectPr>
      </w:pPr>
      <w:r w:rsidRPr="007F4B73">
        <w:rPr>
          <w:b/>
          <w:bCs/>
          <w:color w:val="000000"/>
          <w:lang w:val="uk-UA" w:eastAsia="en-US" w:bidi="en-US"/>
        </w:rPr>
        <w:t xml:space="preserve">              С</w:t>
      </w:r>
      <w:r w:rsidR="005A656A" w:rsidRPr="007F4B73">
        <w:rPr>
          <w:b/>
          <w:bCs/>
          <w:color w:val="000000"/>
          <w:lang w:val="uk-UA" w:eastAsia="en-US" w:bidi="en-US"/>
        </w:rPr>
        <w:t>елищний голова</w:t>
      </w:r>
      <w:r w:rsidR="005A656A" w:rsidRPr="007F4B73">
        <w:rPr>
          <w:b/>
          <w:bCs/>
          <w:color w:val="000000"/>
          <w:lang w:val="uk-UA" w:eastAsia="en-US" w:bidi="en-US"/>
        </w:rPr>
        <w:tab/>
      </w:r>
      <w:r w:rsidR="005A656A" w:rsidRPr="007F4B73">
        <w:rPr>
          <w:b/>
          <w:bCs/>
          <w:color w:val="000000"/>
          <w:lang w:val="uk-UA" w:eastAsia="en-US" w:bidi="en-US"/>
        </w:rPr>
        <w:tab/>
      </w:r>
      <w:r w:rsidR="005A656A" w:rsidRPr="007F4B73">
        <w:rPr>
          <w:b/>
          <w:bCs/>
          <w:color w:val="000000"/>
          <w:lang w:val="uk-UA" w:eastAsia="en-US" w:bidi="en-US"/>
        </w:rPr>
        <w:tab/>
      </w:r>
      <w:r w:rsidR="005A656A" w:rsidRPr="007F4B73">
        <w:rPr>
          <w:b/>
          <w:bCs/>
          <w:color w:val="000000"/>
          <w:lang w:val="uk-UA" w:eastAsia="en-US" w:bidi="en-US"/>
        </w:rPr>
        <w:tab/>
        <w:t>Юрій МАТВІЄНКО</w:t>
      </w:r>
    </w:p>
    <w:p w:rsidR="00544E5C" w:rsidRPr="005A656A" w:rsidRDefault="00544E5C">
      <w:pPr>
        <w:rPr>
          <w:lang w:val="uk-UA"/>
        </w:rPr>
      </w:pPr>
    </w:p>
    <w:sectPr w:rsidR="00544E5C" w:rsidRPr="005A6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lang w:val="uk-UA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val="uk-UA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lang w:val="uk-UA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lang w:val="uk-UA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lang w:val="uk-UA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lang w:val="uk-UA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lang w:val="uk-UA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lang w:val="uk-UA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lang w:val="uk-U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6A"/>
    <w:rsid w:val="00353442"/>
    <w:rsid w:val="00544E5C"/>
    <w:rsid w:val="005A656A"/>
    <w:rsid w:val="007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0"/>
    <w:link w:val="40"/>
    <w:qFormat/>
    <w:rsid w:val="005A656A"/>
    <w:pPr>
      <w:keepNext/>
      <w:numPr>
        <w:ilvl w:val="3"/>
        <w:numId w:val="1"/>
      </w:numPr>
      <w:spacing w:before="240" w:after="120"/>
      <w:outlineLvl w:val="3"/>
    </w:pPr>
    <w:rPr>
      <w:rFonts w:eastAsia="SimSun" w:cs="Arial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5A656A"/>
    <w:rPr>
      <w:rFonts w:ascii="Times New Roman" w:eastAsia="SimSun" w:hAnsi="Times New Roman" w:cs="Arial"/>
      <w:b/>
      <w:bCs/>
      <w:sz w:val="24"/>
      <w:szCs w:val="24"/>
      <w:lang w:eastAsia="ar-SA"/>
    </w:rPr>
  </w:style>
  <w:style w:type="character" w:customStyle="1" w:styleId="rvts6">
    <w:name w:val="rvts6"/>
    <w:basedOn w:val="a1"/>
    <w:rsid w:val="005A656A"/>
  </w:style>
  <w:style w:type="character" w:customStyle="1" w:styleId="rvts0">
    <w:name w:val="rvts0"/>
    <w:basedOn w:val="a1"/>
    <w:rsid w:val="005A656A"/>
  </w:style>
  <w:style w:type="paragraph" w:customStyle="1" w:styleId="2">
    <w:name w:val="Основний текст (2)"/>
    <w:basedOn w:val="a"/>
    <w:rsid w:val="005A656A"/>
    <w:pPr>
      <w:widowControl w:val="0"/>
      <w:shd w:val="clear" w:color="auto" w:fill="FFFFFF"/>
      <w:spacing w:after="180" w:line="278" w:lineRule="exact"/>
      <w:ind w:hanging="560"/>
    </w:pPr>
    <w:rPr>
      <w:b/>
      <w:bCs/>
      <w:sz w:val="23"/>
      <w:szCs w:val="23"/>
      <w:shd w:val="clear" w:color="auto" w:fill="FFFFFF"/>
    </w:rPr>
  </w:style>
  <w:style w:type="paragraph" w:customStyle="1" w:styleId="1">
    <w:name w:val="Основний текст1"/>
    <w:basedOn w:val="a"/>
    <w:rsid w:val="005A656A"/>
    <w:pPr>
      <w:widowControl w:val="0"/>
      <w:shd w:val="clear" w:color="auto" w:fill="FFFFFF"/>
      <w:spacing w:before="360" w:after="60" w:line="0" w:lineRule="atLeast"/>
      <w:ind w:hanging="340"/>
    </w:pPr>
    <w:rPr>
      <w:sz w:val="23"/>
      <w:szCs w:val="23"/>
      <w:shd w:val="clear" w:color="auto" w:fill="FFFFFF"/>
    </w:rPr>
  </w:style>
  <w:style w:type="paragraph" w:customStyle="1" w:styleId="rvps2">
    <w:name w:val="rvps2"/>
    <w:basedOn w:val="a"/>
    <w:rsid w:val="005A656A"/>
    <w:pPr>
      <w:spacing w:before="100" w:after="100"/>
    </w:pPr>
  </w:style>
  <w:style w:type="paragraph" w:styleId="a0">
    <w:name w:val="Body Text"/>
    <w:basedOn w:val="a"/>
    <w:link w:val="a4"/>
    <w:uiPriority w:val="99"/>
    <w:semiHidden/>
    <w:unhideWhenUsed/>
    <w:rsid w:val="005A656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A6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F4B73"/>
    <w:pPr>
      <w:suppressAutoHyphens w:val="0"/>
      <w:spacing w:before="30" w:after="15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0"/>
    <w:link w:val="40"/>
    <w:qFormat/>
    <w:rsid w:val="005A656A"/>
    <w:pPr>
      <w:keepNext/>
      <w:numPr>
        <w:ilvl w:val="3"/>
        <w:numId w:val="1"/>
      </w:numPr>
      <w:spacing w:before="240" w:after="120"/>
      <w:outlineLvl w:val="3"/>
    </w:pPr>
    <w:rPr>
      <w:rFonts w:eastAsia="SimSun" w:cs="Arial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5A656A"/>
    <w:rPr>
      <w:rFonts w:ascii="Times New Roman" w:eastAsia="SimSun" w:hAnsi="Times New Roman" w:cs="Arial"/>
      <w:b/>
      <w:bCs/>
      <w:sz w:val="24"/>
      <w:szCs w:val="24"/>
      <w:lang w:eastAsia="ar-SA"/>
    </w:rPr>
  </w:style>
  <w:style w:type="character" w:customStyle="1" w:styleId="rvts6">
    <w:name w:val="rvts6"/>
    <w:basedOn w:val="a1"/>
    <w:rsid w:val="005A656A"/>
  </w:style>
  <w:style w:type="character" w:customStyle="1" w:styleId="rvts0">
    <w:name w:val="rvts0"/>
    <w:basedOn w:val="a1"/>
    <w:rsid w:val="005A656A"/>
  </w:style>
  <w:style w:type="paragraph" w:customStyle="1" w:styleId="2">
    <w:name w:val="Основний текст (2)"/>
    <w:basedOn w:val="a"/>
    <w:rsid w:val="005A656A"/>
    <w:pPr>
      <w:widowControl w:val="0"/>
      <w:shd w:val="clear" w:color="auto" w:fill="FFFFFF"/>
      <w:spacing w:after="180" w:line="278" w:lineRule="exact"/>
      <w:ind w:hanging="560"/>
    </w:pPr>
    <w:rPr>
      <w:b/>
      <w:bCs/>
      <w:sz w:val="23"/>
      <w:szCs w:val="23"/>
      <w:shd w:val="clear" w:color="auto" w:fill="FFFFFF"/>
    </w:rPr>
  </w:style>
  <w:style w:type="paragraph" w:customStyle="1" w:styleId="1">
    <w:name w:val="Основний текст1"/>
    <w:basedOn w:val="a"/>
    <w:rsid w:val="005A656A"/>
    <w:pPr>
      <w:widowControl w:val="0"/>
      <w:shd w:val="clear" w:color="auto" w:fill="FFFFFF"/>
      <w:spacing w:before="360" w:after="60" w:line="0" w:lineRule="atLeast"/>
      <w:ind w:hanging="340"/>
    </w:pPr>
    <w:rPr>
      <w:sz w:val="23"/>
      <w:szCs w:val="23"/>
      <w:shd w:val="clear" w:color="auto" w:fill="FFFFFF"/>
    </w:rPr>
  </w:style>
  <w:style w:type="paragraph" w:customStyle="1" w:styleId="rvps2">
    <w:name w:val="rvps2"/>
    <w:basedOn w:val="a"/>
    <w:rsid w:val="005A656A"/>
    <w:pPr>
      <w:spacing w:before="100" w:after="100"/>
    </w:pPr>
  </w:style>
  <w:style w:type="paragraph" w:styleId="a0">
    <w:name w:val="Body Text"/>
    <w:basedOn w:val="a"/>
    <w:link w:val="a4"/>
    <w:uiPriority w:val="99"/>
    <w:semiHidden/>
    <w:unhideWhenUsed/>
    <w:rsid w:val="005A656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A65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F4B73"/>
    <w:pPr>
      <w:suppressAutoHyphens w:val="0"/>
      <w:spacing w:before="30" w:after="15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Юзер1</cp:lastModifiedBy>
  <cp:revision>3</cp:revision>
  <dcterms:created xsi:type="dcterms:W3CDTF">2021-12-21T12:20:00Z</dcterms:created>
  <dcterms:modified xsi:type="dcterms:W3CDTF">2021-12-21T13:39:00Z</dcterms:modified>
</cp:coreProperties>
</file>