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349" w:rsidRDefault="00DD3349" w:rsidP="00DD3349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 w:rsidRPr="001E4FE8">
        <w:rPr>
          <w:rFonts w:ascii="Academy" w:hAnsi="Academy" w:cs="Academy"/>
          <w:noProof/>
          <w:lang w:val="ru-RU" w:eastAsia="ru-RU"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49" w:rsidRPr="002C26E9" w:rsidRDefault="00DD3349" w:rsidP="00DD3349">
      <w:pPr>
        <w:jc w:val="center"/>
        <w:rPr>
          <w:bCs/>
          <w:caps/>
          <w:sz w:val="40"/>
          <w:szCs w:val="40"/>
        </w:rPr>
      </w:pPr>
    </w:p>
    <w:p w:rsidR="00DD3349" w:rsidRPr="00DD3349" w:rsidRDefault="00DD3349" w:rsidP="00DD3349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DD334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DD3349" w:rsidRDefault="00DD3349" w:rsidP="00DD3349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DD3349" w:rsidRDefault="00DD3349" w:rsidP="00DD3349">
      <w:pPr>
        <w:pStyle w:val="a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DD3349" w:rsidRDefault="00DD3349" w:rsidP="00DD3349">
      <w:pPr>
        <w:pStyle w:val="a4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(восьме скликання)</w:t>
      </w:r>
    </w:p>
    <w:p w:rsidR="00DD3349" w:rsidRDefault="00DD3349" w:rsidP="00DD3349">
      <w:pPr>
        <w:pStyle w:val="a4"/>
        <w:jc w:val="center"/>
        <w:rPr>
          <w:b/>
          <w:sz w:val="28"/>
          <w:szCs w:val="28"/>
        </w:rPr>
      </w:pPr>
    </w:p>
    <w:p w:rsidR="00DD3349" w:rsidRDefault="00DD3349" w:rsidP="00DD3349">
      <w:pPr>
        <w:pStyle w:val="a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DD3349" w:rsidRDefault="00DD3349" w:rsidP="00DD3349">
      <w:pPr>
        <w:pStyle w:val="a4"/>
        <w:rPr>
          <w:sz w:val="28"/>
          <w:szCs w:val="28"/>
        </w:rPr>
      </w:pPr>
    </w:p>
    <w:p w:rsidR="00DD3349" w:rsidRDefault="00DD3349" w:rsidP="00DD334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___________ 2021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№ПРОЕКТ</w:t>
      </w:r>
    </w:p>
    <w:p w:rsidR="00DD3349" w:rsidRDefault="00DD3349" w:rsidP="00DD3349">
      <w:pPr>
        <w:numPr>
          <w:ilvl w:val="0"/>
          <w:numId w:val="2"/>
        </w:numPr>
        <w:jc w:val="both"/>
        <w:rPr>
          <w:sz w:val="28"/>
          <w:szCs w:val="28"/>
        </w:rPr>
      </w:pPr>
    </w:p>
    <w:p w:rsidR="000D639D" w:rsidRDefault="00DD3349" w:rsidP="00DD3349">
      <w:pPr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Про </w:t>
      </w:r>
      <w:r w:rsidR="000D639D">
        <w:rPr>
          <w:rFonts w:eastAsia="Calibri"/>
          <w:bCs/>
          <w:iCs/>
          <w:sz w:val="28"/>
          <w:szCs w:val="28"/>
          <w:lang w:eastAsia="ar-SA"/>
        </w:rPr>
        <w:t xml:space="preserve">приведення у відповідність до Закону України </w:t>
      </w:r>
    </w:p>
    <w:p w:rsidR="000D639D" w:rsidRDefault="000D639D" w:rsidP="00DD3349">
      <w:pPr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«Про службу в органах місцевого самоврядування» </w:t>
      </w:r>
    </w:p>
    <w:p w:rsidR="00DD3349" w:rsidRDefault="00DD3349" w:rsidP="00DD3349">
      <w:pPr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рангу посадової особи органу місцевого самоврядування </w:t>
      </w:r>
    </w:p>
    <w:p w:rsidR="00DD3349" w:rsidRDefault="00E22016" w:rsidP="00DD3349">
      <w:pPr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>старости</w:t>
      </w:r>
      <w:r w:rsidR="00DD3349">
        <w:rPr>
          <w:rFonts w:eastAsia="Calibri"/>
          <w:bCs/>
          <w:iCs/>
          <w:sz w:val="28"/>
          <w:szCs w:val="28"/>
          <w:lang w:eastAsia="ar-SA"/>
        </w:rPr>
        <w:t xml:space="preserve"> Шпанівської сільської ради </w:t>
      </w:r>
    </w:p>
    <w:p w:rsidR="00DD3349" w:rsidRPr="00DD3349" w:rsidRDefault="00DD3349" w:rsidP="00DD3349">
      <w:pPr>
        <w:jc w:val="both"/>
        <w:rPr>
          <w:rStyle w:val="rvts0"/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територіальної громади </w:t>
      </w:r>
      <w:proofErr w:type="spellStart"/>
      <w:r>
        <w:rPr>
          <w:rFonts w:eastAsia="Calibri"/>
          <w:bCs/>
          <w:iCs/>
          <w:sz w:val="28"/>
          <w:szCs w:val="28"/>
          <w:lang w:eastAsia="ar-SA"/>
        </w:rPr>
        <w:t>с.Бармаки</w:t>
      </w:r>
      <w:proofErr w:type="spellEnd"/>
    </w:p>
    <w:p w:rsidR="00BF4577" w:rsidRPr="00BF4577" w:rsidRDefault="00BF4577" w:rsidP="00DC6256">
      <w:pPr>
        <w:autoSpaceDN w:val="0"/>
        <w:jc w:val="both"/>
        <w:textAlignment w:val="baseline"/>
        <w:rPr>
          <w:sz w:val="28"/>
          <w:szCs w:val="28"/>
        </w:rPr>
      </w:pPr>
    </w:p>
    <w:p w:rsidR="00DD3349" w:rsidRDefault="00BF4577" w:rsidP="00BF4577">
      <w:pPr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Відповідно до Закону У</w:t>
      </w:r>
      <w:r w:rsidR="00FE5704">
        <w:rPr>
          <w:sz w:val="28"/>
          <w:szCs w:val="28"/>
        </w:rPr>
        <w:t>країни</w:t>
      </w:r>
      <w:r>
        <w:rPr>
          <w:sz w:val="28"/>
          <w:szCs w:val="28"/>
        </w:rPr>
        <w:t xml:space="preserve"> «</w:t>
      </w:r>
      <w:r w:rsidRPr="00BF4577">
        <w:rPr>
          <w:sz w:val="28"/>
          <w:szCs w:val="28"/>
        </w:rPr>
        <w:t xml:space="preserve">Про внесення змін до деяких законодавчих актів України щодо розвитку інституту </w:t>
      </w:r>
      <w:proofErr w:type="spellStart"/>
      <w:r w:rsidRPr="00BF4577">
        <w:rPr>
          <w:sz w:val="28"/>
          <w:szCs w:val="28"/>
        </w:rPr>
        <w:t>старост</w:t>
      </w:r>
      <w:proofErr w:type="spellEnd"/>
      <w:r>
        <w:rPr>
          <w:sz w:val="28"/>
          <w:szCs w:val="28"/>
        </w:rPr>
        <w:t xml:space="preserve">», </w:t>
      </w:r>
      <w:r w:rsidR="00DD3349" w:rsidRPr="00287A73">
        <w:rPr>
          <w:sz w:val="28"/>
          <w:szCs w:val="28"/>
        </w:rPr>
        <w:t>статей 14, 15 Закону України «Про службу в органах місцевого самоврядування»</w:t>
      </w:r>
      <w:r w:rsidR="00DD3349">
        <w:rPr>
          <w:sz w:val="28"/>
          <w:szCs w:val="28"/>
        </w:rPr>
        <w:t xml:space="preserve">, </w:t>
      </w:r>
      <w:r w:rsidR="00DD3349" w:rsidRPr="00287A73">
        <w:rPr>
          <w:sz w:val="28"/>
          <w:szCs w:val="28"/>
        </w:rPr>
        <w:t>Закону України «Про місцеве самоврядування в Україні», Постанови Кабінету Міністрів України від 09.03.2006 року № 268 «Про впорядкування структури умов оплати праці працівників апарату органів виконавчої влади, органів прокуратури, судів та інших органів» зі змінами та доповненнями</w:t>
      </w:r>
      <w:r w:rsidR="00DD3349" w:rsidRPr="00DD3349">
        <w:rPr>
          <w:sz w:val="28"/>
          <w:szCs w:val="28"/>
        </w:rPr>
        <w:t xml:space="preserve"> </w:t>
      </w:r>
      <w:r w:rsidR="00DD3349">
        <w:rPr>
          <w:sz w:val="28"/>
          <w:szCs w:val="28"/>
        </w:rPr>
        <w:t>за погодженням з постійними комісіями, сесія Шпанівської сільської ради»</w:t>
      </w:r>
    </w:p>
    <w:p w:rsidR="00DD3349" w:rsidRPr="003C14D5" w:rsidRDefault="00DD3349" w:rsidP="00DD3349">
      <w:pPr>
        <w:jc w:val="both"/>
        <w:rPr>
          <w:color w:val="000000"/>
          <w:sz w:val="28"/>
          <w:szCs w:val="28"/>
          <w:lang w:eastAsia="uk-UA"/>
        </w:rPr>
      </w:pPr>
    </w:p>
    <w:p w:rsidR="00DD3349" w:rsidRDefault="00DD3349" w:rsidP="00DD3349">
      <w:pPr>
        <w:jc w:val="center"/>
        <w:rPr>
          <w:b/>
          <w:color w:val="000000"/>
          <w:sz w:val="28"/>
          <w:szCs w:val="28"/>
        </w:rPr>
      </w:pPr>
      <w:r w:rsidRPr="000416E0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І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Ш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А:</w:t>
      </w:r>
    </w:p>
    <w:p w:rsidR="00DD3349" w:rsidRDefault="00DD3349" w:rsidP="00DD3349">
      <w:pPr>
        <w:jc w:val="center"/>
        <w:rPr>
          <w:b/>
          <w:color w:val="000000"/>
          <w:sz w:val="28"/>
          <w:szCs w:val="28"/>
        </w:rPr>
      </w:pPr>
    </w:p>
    <w:p w:rsidR="00DD3349" w:rsidRPr="00287A73" w:rsidRDefault="00DD3349" w:rsidP="00DD3349">
      <w:pPr>
        <w:pStyle w:val="a4"/>
        <w:contextualSpacing/>
        <w:jc w:val="both"/>
        <w:rPr>
          <w:bCs/>
          <w:iCs/>
          <w:sz w:val="28"/>
          <w:szCs w:val="28"/>
        </w:rPr>
      </w:pPr>
      <w:r w:rsidRPr="0068770D">
        <w:rPr>
          <w:sz w:val="28"/>
          <w:szCs w:val="28"/>
        </w:rPr>
        <w:t>1</w:t>
      </w:r>
      <w:r w:rsidRPr="00287A73">
        <w:rPr>
          <w:sz w:val="28"/>
          <w:szCs w:val="28"/>
        </w:rPr>
        <w:t xml:space="preserve">. </w:t>
      </w:r>
      <w:r w:rsidR="000D639D">
        <w:rPr>
          <w:sz w:val="28"/>
          <w:szCs w:val="28"/>
        </w:rPr>
        <w:t xml:space="preserve">Привести у відповідність до закону України «Про службу в органах місцевого самоврядування» ранг </w:t>
      </w:r>
      <w:r w:rsidR="00E22016">
        <w:rPr>
          <w:bCs/>
          <w:iCs/>
          <w:sz w:val="28"/>
          <w:szCs w:val="28"/>
        </w:rPr>
        <w:t>старості</w:t>
      </w:r>
      <w:bookmarkStart w:id="0" w:name="_GoBack"/>
      <w:bookmarkEnd w:id="0"/>
      <w:r w:rsidR="000D639D" w:rsidRPr="00287A73">
        <w:rPr>
          <w:bCs/>
          <w:iCs/>
          <w:sz w:val="28"/>
          <w:szCs w:val="28"/>
        </w:rPr>
        <w:t xml:space="preserve"> </w:t>
      </w:r>
      <w:r w:rsidR="000D639D">
        <w:rPr>
          <w:bCs/>
          <w:iCs/>
          <w:sz w:val="28"/>
          <w:szCs w:val="28"/>
        </w:rPr>
        <w:t xml:space="preserve">Шпанівської сільської ради територіальної громади </w:t>
      </w:r>
      <w:proofErr w:type="spellStart"/>
      <w:r w:rsidR="000D639D">
        <w:rPr>
          <w:bCs/>
          <w:iCs/>
          <w:sz w:val="28"/>
          <w:szCs w:val="28"/>
        </w:rPr>
        <w:t>с.Бармаки</w:t>
      </w:r>
      <w:proofErr w:type="spellEnd"/>
      <w:r w:rsidR="000D639D">
        <w:rPr>
          <w:bCs/>
          <w:iCs/>
          <w:sz w:val="28"/>
          <w:szCs w:val="28"/>
        </w:rPr>
        <w:t xml:space="preserve"> </w:t>
      </w:r>
      <w:r w:rsidR="00BF4577">
        <w:rPr>
          <w:sz w:val="28"/>
          <w:szCs w:val="28"/>
        </w:rPr>
        <w:t xml:space="preserve">ВЕРЕЩУКУ Олександру Михайловичу, </w:t>
      </w:r>
      <w:r w:rsidR="000D639D">
        <w:rPr>
          <w:bCs/>
          <w:iCs/>
          <w:sz w:val="28"/>
          <w:szCs w:val="28"/>
        </w:rPr>
        <w:t xml:space="preserve">присвоївши </w:t>
      </w:r>
      <w:r w:rsidR="00DC6256">
        <w:rPr>
          <w:sz w:val="28"/>
          <w:szCs w:val="28"/>
        </w:rPr>
        <w:t>11</w:t>
      </w:r>
      <w:r w:rsidRPr="00287A73">
        <w:rPr>
          <w:sz w:val="28"/>
          <w:szCs w:val="28"/>
        </w:rPr>
        <w:t xml:space="preserve"> ранг посадової особи органів місцевого самоврядування в межах </w:t>
      </w:r>
      <w:r w:rsidR="00DC6256">
        <w:rPr>
          <w:sz w:val="28"/>
          <w:szCs w:val="28"/>
        </w:rPr>
        <w:t>п’ятої категорії</w:t>
      </w:r>
      <w:r w:rsidRPr="00287A73">
        <w:rPr>
          <w:sz w:val="28"/>
          <w:szCs w:val="28"/>
        </w:rPr>
        <w:t xml:space="preserve"> посад</w:t>
      </w:r>
      <w:r w:rsidR="00DC6256">
        <w:rPr>
          <w:sz w:val="28"/>
          <w:szCs w:val="28"/>
        </w:rPr>
        <w:t>.</w:t>
      </w:r>
      <w:r w:rsidRPr="00287A73">
        <w:rPr>
          <w:sz w:val="28"/>
          <w:szCs w:val="28"/>
        </w:rPr>
        <w:t xml:space="preserve"> </w:t>
      </w:r>
    </w:p>
    <w:p w:rsidR="00DC6256" w:rsidRPr="00287A73" w:rsidRDefault="00DD3349" w:rsidP="00DC6256">
      <w:pPr>
        <w:pStyle w:val="a4"/>
        <w:contextualSpacing/>
        <w:jc w:val="both"/>
        <w:rPr>
          <w:bCs/>
          <w:iCs/>
          <w:sz w:val="28"/>
          <w:szCs w:val="28"/>
        </w:rPr>
      </w:pPr>
      <w:r w:rsidRPr="00287A73">
        <w:rPr>
          <w:sz w:val="28"/>
          <w:szCs w:val="28"/>
        </w:rPr>
        <w:t xml:space="preserve">2. </w:t>
      </w:r>
      <w:r w:rsidR="00DC6256" w:rsidRPr="007D0AF3">
        <w:rPr>
          <w:sz w:val="28"/>
          <w:szCs w:val="28"/>
        </w:rPr>
        <w:t>Відділу бухгалтерського обліку, звітності та економіки проводити нарахування заробітної плати у відповідності до присвоєного рангу</w:t>
      </w:r>
      <w:r w:rsidR="00DC6256" w:rsidRPr="007D0AF3">
        <w:rPr>
          <w:rFonts w:eastAsia="Calibri"/>
          <w:sz w:val="28"/>
          <w:szCs w:val="28"/>
        </w:rPr>
        <w:t xml:space="preserve"> </w:t>
      </w:r>
      <w:r w:rsidR="00DC6256" w:rsidRPr="00287A73">
        <w:rPr>
          <w:sz w:val="28"/>
          <w:szCs w:val="28"/>
        </w:rPr>
        <w:t xml:space="preserve">з </w:t>
      </w:r>
      <w:r w:rsidR="00DC6256">
        <w:rPr>
          <w:sz w:val="28"/>
          <w:szCs w:val="28"/>
        </w:rPr>
        <w:t>09 вересня 2021 року.</w:t>
      </w:r>
    </w:p>
    <w:p w:rsidR="00DC6256" w:rsidRPr="00310F1C" w:rsidRDefault="00DC6256" w:rsidP="00DC6256">
      <w:pPr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3</w:t>
      </w:r>
      <w:r w:rsidRPr="005A1310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A1310">
        <w:rPr>
          <w:color w:val="000000"/>
          <w:sz w:val="28"/>
          <w:szCs w:val="28"/>
          <w:lang w:eastAsia="ru-RU"/>
        </w:rPr>
        <w:t xml:space="preserve">Контроль за виконанням </w:t>
      </w:r>
      <w:r>
        <w:rPr>
          <w:color w:val="000000"/>
          <w:sz w:val="28"/>
          <w:szCs w:val="28"/>
          <w:lang w:eastAsia="ru-RU"/>
        </w:rPr>
        <w:t xml:space="preserve">рішення </w:t>
      </w:r>
      <w:r w:rsidRPr="00310F1C">
        <w:rPr>
          <w:rFonts w:eastAsia="Calibri"/>
          <w:sz w:val="28"/>
          <w:szCs w:val="28"/>
        </w:rPr>
        <w:t xml:space="preserve">покласти на постійну комісію  питань </w:t>
      </w:r>
      <w:r>
        <w:rPr>
          <w:rFonts w:eastAsia="Calibri"/>
          <w:sz w:val="28"/>
          <w:szCs w:val="28"/>
        </w:rPr>
        <w:t>фінансів, бюджету, соціально-економічного розвитку (Зоряна ВОЗНЮК)</w:t>
      </w:r>
    </w:p>
    <w:p w:rsidR="00DC6256" w:rsidRPr="00310F1C" w:rsidRDefault="00DC6256" w:rsidP="00DC6256">
      <w:pPr>
        <w:jc w:val="center"/>
        <w:rPr>
          <w:rFonts w:eastAsia="Calibri"/>
          <w:sz w:val="28"/>
          <w:szCs w:val="28"/>
        </w:rPr>
      </w:pPr>
    </w:p>
    <w:p w:rsidR="00DC6256" w:rsidRPr="00310F1C" w:rsidRDefault="00DC6256" w:rsidP="00DC6256">
      <w:pPr>
        <w:jc w:val="center"/>
        <w:rPr>
          <w:rFonts w:eastAsia="Calibri"/>
          <w:sz w:val="28"/>
          <w:szCs w:val="28"/>
        </w:rPr>
      </w:pPr>
    </w:p>
    <w:p w:rsidR="00DC6256" w:rsidRPr="00310F1C" w:rsidRDefault="00DC6256" w:rsidP="00DC6256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Сільський голова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10F1C">
        <w:rPr>
          <w:rFonts w:eastAsia="Calibri"/>
          <w:sz w:val="28"/>
          <w:szCs w:val="28"/>
        </w:rPr>
        <w:t>Микола СТОЛЯРЧУК</w:t>
      </w:r>
    </w:p>
    <w:p w:rsidR="00C31803" w:rsidRDefault="00C31803" w:rsidP="00C31803">
      <w:pPr>
        <w:suppressAutoHyphens w:val="0"/>
        <w:jc w:val="both"/>
        <w:rPr>
          <w:color w:val="000000"/>
          <w:lang w:eastAsia="uk-UA"/>
        </w:rPr>
      </w:pPr>
    </w:p>
    <w:p w:rsidR="00C31803" w:rsidRDefault="00C31803" w:rsidP="00C31803">
      <w:pPr>
        <w:suppressAutoHyphens w:val="0"/>
        <w:jc w:val="both"/>
        <w:rPr>
          <w:color w:val="000000"/>
          <w:lang w:eastAsia="uk-UA"/>
        </w:rPr>
      </w:pPr>
      <w:r w:rsidRPr="00430551">
        <w:rPr>
          <w:color w:val="000000"/>
          <w:lang w:eastAsia="uk-UA"/>
        </w:rPr>
        <w:t>Проект підготовлений</w:t>
      </w:r>
      <w:r>
        <w:rPr>
          <w:color w:val="000000"/>
          <w:lang w:eastAsia="uk-UA"/>
        </w:rPr>
        <w:t xml:space="preserve"> начальником організаційно-кадрового відділу </w:t>
      </w:r>
    </w:p>
    <w:p w:rsidR="00C31803" w:rsidRDefault="00C31803" w:rsidP="00C31803">
      <w:pPr>
        <w:suppressAutoHyphens w:val="0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та мобілізаційної роботи (</w:t>
      </w:r>
      <w:proofErr w:type="spellStart"/>
      <w:r>
        <w:rPr>
          <w:color w:val="000000"/>
          <w:lang w:eastAsia="uk-UA"/>
        </w:rPr>
        <w:t>С.Свистун</w:t>
      </w:r>
      <w:proofErr w:type="spellEnd"/>
      <w:r>
        <w:rPr>
          <w:color w:val="000000"/>
          <w:lang w:eastAsia="uk-UA"/>
        </w:rPr>
        <w:t>)</w:t>
      </w:r>
    </w:p>
    <w:p w:rsidR="00C31803" w:rsidRDefault="00C31803" w:rsidP="00C31803">
      <w:pPr>
        <w:suppressAutoHyphens w:val="0"/>
        <w:jc w:val="both"/>
        <w:rPr>
          <w:color w:val="000000"/>
          <w:lang w:eastAsia="uk-UA"/>
        </w:rPr>
      </w:pPr>
      <w:r w:rsidRPr="00430551">
        <w:rPr>
          <w:color w:val="000000"/>
          <w:lang w:eastAsia="uk-UA"/>
        </w:rPr>
        <w:t>Оприлюднено на сайті сільської ради</w:t>
      </w:r>
    </w:p>
    <w:p w:rsidR="00C31803" w:rsidRPr="00430551" w:rsidRDefault="00C31803" w:rsidP="00C31803">
      <w:pPr>
        <w:suppressAutoHyphens w:val="0"/>
        <w:jc w:val="both"/>
        <w:rPr>
          <w:lang w:eastAsia="uk-UA"/>
        </w:rPr>
      </w:pPr>
      <w:r>
        <w:rPr>
          <w:color w:val="000000"/>
          <w:lang w:eastAsia="uk-UA"/>
        </w:rPr>
        <w:t>20.08.2021</w:t>
      </w:r>
    </w:p>
    <w:p w:rsidR="00301A88" w:rsidRDefault="00301A88" w:rsidP="00DD3349"/>
    <w:sectPr w:rsidR="00301A88" w:rsidSect="000D639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00"/>
    <w:family w:val="roman"/>
    <w:pitch w:val="variable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49"/>
    <w:rsid w:val="0002422F"/>
    <w:rsid w:val="000D639D"/>
    <w:rsid w:val="00301A88"/>
    <w:rsid w:val="00BF4577"/>
    <w:rsid w:val="00C31803"/>
    <w:rsid w:val="00DC6256"/>
    <w:rsid w:val="00DD3349"/>
    <w:rsid w:val="00E22016"/>
    <w:rsid w:val="00FE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44C23-994C-4B6B-A1D4-2D45B011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3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DD3349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334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3">
    <w:name w:val="Содержимое таблицы"/>
    <w:basedOn w:val="a"/>
    <w:rsid w:val="00DD3349"/>
    <w:pPr>
      <w:suppressLineNumbers/>
    </w:pPr>
  </w:style>
  <w:style w:type="paragraph" w:styleId="a4">
    <w:name w:val="No Spacing"/>
    <w:link w:val="a5"/>
    <w:uiPriority w:val="1"/>
    <w:qFormat/>
    <w:rsid w:val="00DD33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vts0">
    <w:name w:val="rvts0"/>
    <w:rsid w:val="00DD3349"/>
  </w:style>
  <w:style w:type="character" w:customStyle="1" w:styleId="a5">
    <w:name w:val="Без интервала Знак"/>
    <w:link w:val="a4"/>
    <w:uiPriority w:val="1"/>
    <w:locked/>
    <w:rsid w:val="00DD334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4</cp:revision>
  <dcterms:created xsi:type="dcterms:W3CDTF">2021-08-20T07:47:00Z</dcterms:created>
  <dcterms:modified xsi:type="dcterms:W3CDTF">2021-08-26T09:09:00Z</dcterms:modified>
</cp:coreProperties>
</file>