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A2B" w:rsidRPr="002A1A11" w:rsidRDefault="002C0305" w:rsidP="00650A2B">
      <w:pPr>
        <w:widowControl w:val="0"/>
        <w:suppressAutoHyphens w:val="0"/>
        <w:autoSpaceDE w:val="0"/>
        <w:autoSpaceDN w:val="0"/>
        <w:adjustRightInd w:val="0"/>
        <w:jc w:val="center"/>
        <w:rPr>
          <w:rFonts w:ascii="Times New Roman" w:hAnsi="Times New Roman"/>
          <w:sz w:val="20"/>
          <w:lang w:val="uk-UA" w:eastAsia="ru-RU"/>
        </w:rPr>
      </w:pPr>
      <w:r>
        <w:rPr>
          <w:rFonts w:ascii="Times New Roman" w:hAnsi="Times New Roman"/>
          <w:sz w:val="20"/>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5pt;height:54.6pt" fillcolor="window">
            <v:imagedata r:id="rId7" o:title=""/>
          </v:shape>
        </w:pict>
      </w:r>
    </w:p>
    <w:p w:rsidR="00650A2B" w:rsidRPr="002A1A11" w:rsidRDefault="00650A2B" w:rsidP="00650A2B">
      <w:pPr>
        <w:suppressAutoHyphens w:val="0"/>
        <w:jc w:val="center"/>
        <w:rPr>
          <w:rFonts w:ascii="Times New Roman" w:hAnsi="Times New Roman"/>
          <w:b/>
          <w:szCs w:val="26"/>
          <w:lang w:val="uk-UA" w:eastAsia="ru-RU"/>
        </w:rPr>
      </w:pPr>
      <w:r w:rsidRPr="002A1A11">
        <w:rPr>
          <w:rFonts w:ascii="Times New Roman" w:hAnsi="Times New Roman"/>
          <w:b/>
          <w:szCs w:val="26"/>
          <w:lang w:val="uk-UA" w:eastAsia="ru-RU"/>
        </w:rPr>
        <w:t>У К Р А Ї Н А</w:t>
      </w:r>
    </w:p>
    <w:p w:rsidR="00650A2B" w:rsidRPr="002A1A11" w:rsidRDefault="00687D25" w:rsidP="00650A2B">
      <w:pPr>
        <w:widowControl w:val="0"/>
        <w:suppressAutoHyphens w:val="0"/>
        <w:autoSpaceDE w:val="0"/>
        <w:autoSpaceDN w:val="0"/>
        <w:adjustRightInd w:val="0"/>
        <w:jc w:val="center"/>
        <w:rPr>
          <w:rFonts w:ascii="Times New Roman" w:hAnsi="Times New Roman"/>
          <w:b/>
          <w:bCs/>
          <w:szCs w:val="26"/>
          <w:lang w:val="uk-UA" w:eastAsia="ru-RU"/>
        </w:rPr>
      </w:pPr>
      <w:r>
        <w:rPr>
          <w:rFonts w:ascii="Times New Roman" w:hAnsi="Times New Roman"/>
          <w:b/>
          <w:bCs/>
          <w:szCs w:val="26"/>
          <w:lang w:val="uk-UA" w:eastAsia="ru-RU"/>
        </w:rPr>
        <w:t>ОДЕСЬКА</w:t>
      </w:r>
      <w:r w:rsidR="00650A2B" w:rsidRPr="002A1A11">
        <w:rPr>
          <w:rFonts w:ascii="Times New Roman" w:hAnsi="Times New Roman"/>
          <w:b/>
          <w:bCs/>
          <w:szCs w:val="26"/>
          <w:lang w:val="uk-UA" w:eastAsia="ru-RU"/>
        </w:rPr>
        <w:t xml:space="preserve"> ОБЛАСТЬ</w:t>
      </w:r>
    </w:p>
    <w:p w:rsidR="00650A2B" w:rsidRPr="002A1A11" w:rsidRDefault="00687D25" w:rsidP="00650A2B">
      <w:pPr>
        <w:keepNext/>
        <w:numPr>
          <w:ilvl w:val="0"/>
          <w:numId w:val="1"/>
        </w:numPr>
        <w:tabs>
          <w:tab w:val="clear" w:pos="0"/>
        </w:tabs>
        <w:suppressAutoHyphens w:val="0"/>
        <w:ind w:left="0" w:firstLine="0"/>
        <w:jc w:val="center"/>
        <w:outlineLvl w:val="0"/>
        <w:rPr>
          <w:rFonts w:ascii="Times New Roman" w:hAnsi="Times New Roman"/>
          <w:b/>
          <w:bCs/>
          <w:szCs w:val="26"/>
          <w:lang w:val="uk-UA" w:eastAsia="ru-RU"/>
        </w:rPr>
      </w:pPr>
      <w:r>
        <w:rPr>
          <w:rFonts w:ascii="Times New Roman" w:hAnsi="Times New Roman"/>
          <w:b/>
          <w:bCs/>
          <w:szCs w:val="26"/>
          <w:lang w:val="uk-UA" w:eastAsia="ru-RU"/>
        </w:rPr>
        <w:t>БІЛГОРОД-ДНІСТРОВСЬКИЙ</w:t>
      </w:r>
      <w:r w:rsidR="00650A2B" w:rsidRPr="002A1A11">
        <w:rPr>
          <w:rFonts w:ascii="Times New Roman" w:hAnsi="Times New Roman"/>
          <w:b/>
          <w:bCs/>
          <w:szCs w:val="26"/>
          <w:lang w:val="uk-UA" w:eastAsia="ru-RU"/>
        </w:rPr>
        <w:t xml:space="preserve"> РАЙОН </w:t>
      </w:r>
    </w:p>
    <w:p w:rsidR="00650A2B" w:rsidRPr="00F639AD" w:rsidRDefault="00687D25" w:rsidP="00650A2B">
      <w:pPr>
        <w:keepNext/>
        <w:numPr>
          <w:ilvl w:val="0"/>
          <w:numId w:val="1"/>
        </w:numPr>
        <w:tabs>
          <w:tab w:val="clear" w:pos="0"/>
        </w:tabs>
        <w:suppressAutoHyphens w:val="0"/>
        <w:ind w:left="0" w:firstLine="0"/>
        <w:jc w:val="center"/>
        <w:outlineLvl w:val="0"/>
        <w:rPr>
          <w:rFonts w:ascii="Times New Roman" w:hAnsi="Times New Roman"/>
          <w:b/>
          <w:szCs w:val="26"/>
          <w:lang w:val="uk-UA" w:eastAsia="ru-RU"/>
        </w:rPr>
      </w:pPr>
      <w:r>
        <w:rPr>
          <w:rFonts w:ascii="Times New Roman" w:hAnsi="Times New Roman"/>
          <w:b/>
          <w:szCs w:val="26"/>
          <w:lang w:val="uk-UA" w:eastAsia="ru-RU"/>
        </w:rPr>
        <w:t>ПЕТРОПАВЛІВСЬКА</w:t>
      </w:r>
      <w:r w:rsidR="00650A2B" w:rsidRPr="00F639AD">
        <w:rPr>
          <w:rFonts w:ascii="Times New Roman" w:hAnsi="Times New Roman"/>
          <w:b/>
          <w:szCs w:val="26"/>
          <w:lang w:val="uk-UA" w:eastAsia="ru-RU"/>
        </w:rPr>
        <w:t xml:space="preserve"> СІЛЬСЬКА РАДА</w:t>
      </w:r>
    </w:p>
    <w:p w:rsidR="00650A2B" w:rsidRPr="00F639AD" w:rsidRDefault="00067536" w:rsidP="00650A2B">
      <w:pPr>
        <w:widowControl w:val="0"/>
        <w:suppressAutoHyphens w:val="0"/>
        <w:autoSpaceDE w:val="0"/>
        <w:autoSpaceDN w:val="0"/>
        <w:adjustRightInd w:val="0"/>
        <w:jc w:val="center"/>
        <w:rPr>
          <w:rFonts w:ascii="Times New Roman" w:hAnsi="Times New Roman"/>
          <w:b/>
          <w:szCs w:val="26"/>
          <w:lang w:val="uk-UA" w:eastAsia="ru-RU"/>
        </w:rPr>
      </w:pPr>
      <w:r>
        <w:rPr>
          <w:rFonts w:ascii="Times New Roman" w:hAnsi="Times New Roman"/>
          <w:b/>
          <w:szCs w:val="26"/>
          <w:lang w:val="uk-UA" w:eastAsia="ru-RU"/>
        </w:rPr>
        <w:t>5</w:t>
      </w:r>
      <w:r w:rsidR="00687D25">
        <w:rPr>
          <w:rFonts w:ascii="Times New Roman" w:hAnsi="Times New Roman"/>
          <w:b/>
          <w:szCs w:val="26"/>
          <w:lang w:val="uk-UA" w:eastAsia="ru-RU"/>
        </w:rPr>
        <w:t xml:space="preserve"> сесія</w:t>
      </w:r>
      <w:r w:rsidR="00650A2B" w:rsidRPr="00F639AD">
        <w:rPr>
          <w:rFonts w:ascii="Times New Roman" w:hAnsi="Times New Roman"/>
          <w:b/>
          <w:szCs w:val="26"/>
          <w:lang w:val="uk-UA" w:eastAsia="ru-RU"/>
        </w:rPr>
        <w:t xml:space="preserve"> VІІ</w:t>
      </w:r>
      <w:r w:rsidR="00687D25">
        <w:rPr>
          <w:rFonts w:ascii="Times New Roman" w:hAnsi="Times New Roman"/>
          <w:b/>
          <w:szCs w:val="26"/>
          <w:lang w:val="uk-UA" w:eastAsia="ru-RU"/>
        </w:rPr>
        <w:t>І</w:t>
      </w:r>
      <w:r w:rsidR="00650A2B" w:rsidRPr="00F639AD">
        <w:rPr>
          <w:rFonts w:ascii="Times New Roman" w:hAnsi="Times New Roman"/>
          <w:b/>
          <w:szCs w:val="26"/>
          <w:lang w:val="uk-UA" w:eastAsia="ru-RU"/>
        </w:rPr>
        <w:t xml:space="preserve"> скликання</w:t>
      </w:r>
    </w:p>
    <w:tbl>
      <w:tblPr>
        <w:tblW w:w="0" w:type="auto"/>
        <w:tblInd w:w="108" w:type="dxa"/>
        <w:tblBorders>
          <w:top w:val="single" w:sz="18" w:space="0" w:color="auto"/>
          <w:bottom w:val="single" w:sz="6" w:space="0" w:color="auto"/>
        </w:tblBorders>
        <w:tblLayout w:type="fixed"/>
        <w:tblLook w:val="0000" w:firstRow="0" w:lastRow="0" w:firstColumn="0" w:lastColumn="0" w:noHBand="0" w:noVBand="0"/>
      </w:tblPr>
      <w:tblGrid>
        <w:gridCol w:w="10206"/>
      </w:tblGrid>
      <w:tr w:rsidR="00650A2B" w:rsidRPr="00F639AD" w:rsidTr="00280870">
        <w:trPr>
          <w:trHeight w:val="44"/>
        </w:trPr>
        <w:tc>
          <w:tcPr>
            <w:tcW w:w="10206" w:type="dxa"/>
          </w:tcPr>
          <w:p w:rsidR="00650A2B" w:rsidRPr="00F639AD" w:rsidRDefault="00650A2B" w:rsidP="00280870">
            <w:pPr>
              <w:widowControl w:val="0"/>
              <w:suppressAutoHyphens w:val="0"/>
              <w:autoSpaceDE w:val="0"/>
              <w:autoSpaceDN w:val="0"/>
              <w:adjustRightInd w:val="0"/>
              <w:jc w:val="center"/>
              <w:rPr>
                <w:rFonts w:ascii="Times New Roman" w:hAnsi="Times New Roman"/>
                <w:b/>
                <w:sz w:val="2"/>
                <w:lang w:val="uk-UA" w:eastAsia="ru-RU"/>
              </w:rPr>
            </w:pPr>
          </w:p>
        </w:tc>
      </w:tr>
    </w:tbl>
    <w:p w:rsidR="00650A2B" w:rsidRPr="00F639AD" w:rsidRDefault="00650A2B" w:rsidP="00650A2B">
      <w:pPr>
        <w:widowControl w:val="0"/>
        <w:suppressAutoHyphens w:val="0"/>
        <w:autoSpaceDE w:val="0"/>
        <w:autoSpaceDN w:val="0"/>
        <w:adjustRightInd w:val="0"/>
        <w:jc w:val="center"/>
        <w:rPr>
          <w:rFonts w:ascii="Times New Roman" w:hAnsi="Times New Roman"/>
          <w:b/>
          <w:sz w:val="2"/>
          <w:lang w:val="uk-UA" w:eastAsia="ru-RU"/>
        </w:rPr>
      </w:pPr>
    </w:p>
    <w:p w:rsidR="00650A2B" w:rsidRPr="00F639AD" w:rsidRDefault="00650A2B" w:rsidP="00650A2B">
      <w:pPr>
        <w:widowControl w:val="0"/>
        <w:suppressAutoHyphens w:val="0"/>
        <w:autoSpaceDE w:val="0"/>
        <w:autoSpaceDN w:val="0"/>
        <w:adjustRightInd w:val="0"/>
        <w:jc w:val="center"/>
        <w:rPr>
          <w:rFonts w:ascii="Times New Roman" w:hAnsi="Times New Roman"/>
          <w:sz w:val="16"/>
          <w:szCs w:val="16"/>
          <w:lang w:val="uk-UA" w:eastAsia="ru-RU"/>
        </w:rPr>
      </w:pPr>
    </w:p>
    <w:p w:rsidR="00650A2B" w:rsidRPr="002A1A11" w:rsidRDefault="00650A2B" w:rsidP="00650A2B">
      <w:pPr>
        <w:widowControl w:val="0"/>
        <w:suppressAutoHyphens w:val="0"/>
        <w:autoSpaceDE w:val="0"/>
        <w:autoSpaceDN w:val="0"/>
        <w:adjustRightInd w:val="0"/>
        <w:jc w:val="center"/>
        <w:rPr>
          <w:rFonts w:ascii="Times New Roman" w:hAnsi="Times New Roman"/>
          <w:sz w:val="24"/>
          <w:szCs w:val="24"/>
          <w:lang w:val="uk-UA" w:eastAsia="ru-RU"/>
        </w:rPr>
      </w:pPr>
    </w:p>
    <w:p w:rsidR="00650A2B" w:rsidRPr="002A1A11" w:rsidRDefault="00C7396E" w:rsidP="00650A2B">
      <w:pPr>
        <w:widowControl w:val="0"/>
        <w:suppressAutoHyphens w:val="0"/>
        <w:autoSpaceDE w:val="0"/>
        <w:autoSpaceDN w:val="0"/>
        <w:adjustRightInd w:val="0"/>
        <w:jc w:val="both"/>
        <w:rPr>
          <w:rFonts w:ascii="Times New Roman" w:hAnsi="Times New Roman"/>
          <w:b/>
          <w:bCs/>
          <w:sz w:val="24"/>
          <w:szCs w:val="24"/>
          <w:lang w:val="uk-UA" w:eastAsia="ru-RU"/>
        </w:rPr>
      </w:pPr>
      <w:r>
        <w:rPr>
          <w:rFonts w:ascii="Times New Roman" w:hAnsi="Times New Roman"/>
          <w:b/>
          <w:bCs/>
          <w:sz w:val="24"/>
          <w:szCs w:val="24"/>
          <w:lang w:val="uk-UA" w:eastAsia="ru-RU"/>
        </w:rPr>
        <w:t>12.</w:t>
      </w:r>
      <w:r w:rsidR="002C0305">
        <w:rPr>
          <w:rFonts w:ascii="Times New Roman" w:hAnsi="Times New Roman"/>
          <w:b/>
          <w:bCs/>
          <w:sz w:val="24"/>
          <w:szCs w:val="24"/>
          <w:lang w:val="uk-UA" w:eastAsia="ru-RU"/>
        </w:rPr>
        <w:t>02.</w:t>
      </w:r>
      <w:r w:rsidR="00067536">
        <w:rPr>
          <w:rFonts w:ascii="Times New Roman" w:hAnsi="Times New Roman"/>
          <w:b/>
          <w:bCs/>
          <w:sz w:val="24"/>
          <w:szCs w:val="24"/>
          <w:lang w:val="uk-UA" w:eastAsia="ru-RU"/>
        </w:rPr>
        <w:t>2021</w:t>
      </w:r>
      <w:r w:rsidR="00650A2B" w:rsidRPr="002A1A11">
        <w:rPr>
          <w:rFonts w:ascii="Times New Roman" w:hAnsi="Times New Roman"/>
          <w:b/>
          <w:bCs/>
          <w:sz w:val="24"/>
          <w:szCs w:val="24"/>
          <w:lang w:val="uk-UA" w:eastAsia="ru-RU"/>
        </w:rPr>
        <w:t xml:space="preserve"> року                                                                  </w:t>
      </w:r>
      <w:r w:rsidR="00687D25">
        <w:rPr>
          <w:rFonts w:ascii="Times New Roman" w:hAnsi="Times New Roman"/>
          <w:b/>
          <w:bCs/>
          <w:sz w:val="24"/>
          <w:szCs w:val="24"/>
          <w:lang w:val="uk-UA" w:eastAsia="ru-RU"/>
        </w:rPr>
        <w:t xml:space="preserve">                      №</w:t>
      </w:r>
      <w:r>
        <w:rPr>
          <w:rFonts w:ascii="Times New Roman" w:hAnsi="Times New Roman"/>
          <w:b/>
          <w:bCs/>
          <w:sz w:val="24"/>
          <w:szCs w:val="24"/>
          <w:lang w:val="uk-UA" w:eastAsia="ru-RU"/>
        </w:rPr>
        <w:t>71</w:t>
      </w:r>
    </w:p>
    <w:p w:rsidR="00650A2B" w:rsidRPr="003C3833" w:rsidRDefault="00650A2B" w:rsidP="00650A2B">
      <w:pPr>
        <w:ind w:firstLine="709"/>
        <w:rPr>
          <w:rFonts w:ascii="Times New Roman" w:hAnsi="Times New Roman"/>
          <w:sz w:val="16"/>
          <w:szCs w:val="16"/>
          <w:lang w:val="uk-UA"/>
        </w:rPr>
      </w:pPr>
    </w:p>
    <w:p w:rsidR="00650A2B" w:rsidRPr="003C3833" w:rsidRDefault="00650A2B" w:rsidP="00650A2B">
      <w:pPr>
        <w:rPr>
          <w:rFonts w:ascii="Times New Roman" w:hAnsi="Times New Roman"/>
          <w:b/>
          <w:sz w:val="16"/>
          <w:szCs w:val="16"/>
          <w:lang w:val="uk-UA"/>
        </w:rPr>
      </w:pPr>
    </w:p>
    <w:p w:rsidR="00973527" w:rsidRDefault="00650A2B" w:rsidP="00492000">
      <w:pPr>
        <w:rPr>
          <w:rFonts w:ascii="Times New Roman" w:hAnsi="Times New Roman"/>
          <w:b/>
          <w:sz w:val="24"/>
          <w:szCs w:val="24"/>
          <w:lang w:val="uk-UA"/>
        </w:rPr>
      </w:pPr>
      <w:r w:rsidRPr="002A1A11">
        <w:rPr>
          <w:rFonts w:ascii="Times New Roman" w:hAnsi="Times New Roman"/>
          <w:b/>
          <w:sz w:val="24"/>
          <w:szCs w:val="24"/>
          <w:lang w:val="uk-UA"/>
        </w:rPr>
        <w:t>Про Програму</w:t>
      </w:r>
      <w:r w:rsidR="00492000" w:rsidRPr="00492000">
        <w:rPr>
          <w:rFonts w:ascii="Times New Roman" w:hAnsi="Times New Roman"/>
          <w:b/>
          <w:sz w:val="24"/>
          <w:szCs w:val="24"/>
          <w:lang w:val="uk-UA"/>
        </w:rPr>
        <w:t xml:space="preserve"> утримання та ремонту </w:t>
      </w:r>
    </w:p>
    <w:p w:rsidR="00973527" w:rsidRDefault="00492000" w:rsidP="00492000">
      <w:pPr>
        <w:rPr>
          <w:rFonts w:ascii="Times New Roman" w:hAnsi="Times New Roman"/>
          <w:b/>
          <w:sz w:val="24"/>
          <w:szCs w:val="24"/>
          <w:lang w:val="uk-UA"/>
        </w:rPr>
      </w:pPr>
      <w:r w:rsidRPr="00492000">
        <w:rPr>
          <w:rFonts w:ascii="Times New Roman" w:hAnsi="Times New Roman"/>
          <w:b/>
          <w:sz w:val="24"/>
          <w:szCs w:val="24"/>
          <w:lang w:val="uk-UA"/>
        </w:rPr>
        <w:t xml:space="preserve">автомобільних доріг загального користування, </w:t>
      </w:r>
    </w:p>
    <w:p w:rsidR="00492000" w:rsidRDefault="00492000" w:rsidP="00492000">
      <w:pPr>
        <w:rPr>
          <w:rFonts w:ascii="Times New Roman" w:hAnsi="Times New Roman"/>
          <w:b/>
          <w:sz w:val="24"/>
          <w:szCs w:val="24"/>
          <w:lang w:val="uk-UA"/>
        </w:rPr>
      </w:pPr>
      <w:r w:rsidRPr="00492000">
        <w:rPr>
          <w:rFonts w:ascii="Times New Roman" w:hAnsi="Times New Roman"/>
          <w:b/>
          <w:sz w:val="24"/>
          <w:szCs w:val="24"/>
          <w:lang w:val="uk-UA"/>
        </w:rPr>
        <w:t xml:space="preserve">у тому числі місцевого значення та вулиць і доріг </w:t>
      </w:r>
    </w:p>
    <w:p w:rsidR="00492000" w:rsidRDefault="00492000" w:rsidP="00492000">
      <w:pPr>
        <w:rPr>
          <w:rFonts w:ascii="Times New Roman" w:hAnsi="Times New Roman"/>
          <w:b/>
          <w:sz w:val="24"/>
          <w:szCs w:val="24"/>
          <w:lang w:val="uk-UA"/>
        </w:rPr>
      </w:pPr>
      <w:r w:rsidRPr="00492000">
        <w:rPr>
          <w:rFonts w:ascii="Times New Roman" w:hAnsi="Times New Roman"/>
          <w:b/>
          <w:sz w:val="24"/>
          <w:szCs w:val="24"/>
          <w:lang w:val="uk-UA"/>
        </w:rPr>
        <w:t>ко</w:t>
      </w:r>
      <w:r w:rsidR="00687D25">
        <w:rPr>
          <w:rFonts w:ascii="Times New Roman" w:hAnsi="Times New Roman"/>
          <w:b/>
          <w:sz w:val="24"/>
          <w:szCs w:val="24"/>
          <w:lang w:val="uk-UA"/>
        </w:rPr>
        <w:t xml:space="preserve">мунальної власності </w:t>
      </w:r>
      <w:proofErr w:type="spellStart"/>
      <w:r w:rsidR="00687D25">
        <w:rPr>
          <w:rFonts w:ascii="Times New Roman" w:hAnsi="Times New Roman"/>
          <w:b/>
          <w:sz w:val="24"/>
          <w:szCs w:val="24"/>
          <w:lang w:val="uk-UA"/>
        </w:rPr>
        <w:t>Петропавлівської</w:t>
      </w:r>
      <w:proofErr w:type="spellEnd"/>
      <w:r w:rsidRPr="00492000">
        <w:rPr>
          <w:rFonts w:ascii="Times New Roman" w:hAnsi="Times New Roman"/>
          <w:b/>
          <w:sz w:val="24"/>
          <w:szCs w:val="24"/>
          <w:lang w:val="uk-UA"/>
        </w:rPr>
        <w:t xml:space="preserve"> </w:t>
      </w:r>
    </w:p>
    <w:p w:rsidR="001F0359" w:rsidRPr="00687D25" w:rsidRDefault="00492000" w:rsidP="00492000">
      <w:pPr>
        <w:rPr>
          <w:rFonts w:ascii="Times New Roman" w:hAnsi="Times New Roman"/>
          <w:b/>
          <w:sz w:val="24"/>
          <w:szCs w:val="24"/>
          <w:lang w:val="uk-UA"/>
        </w:rPr>
      </w:pPr>
      <w:r w:rsidRPr="00492000">
        <w:rPr>
          <w:rFonts w:ascii="Times New Roman" w:hAnsi="Times New Roman"/>
          <w:b/>
          <w:sz w:val="24"/>
          <w:szCs w:val="24"/>
          <w:lang w:val="uk-UA"/>
        </w:rPr>
        <w:t>сільської</w:t>
      </w:r>
      <w:r w:rsidR="00687D25">
        <w:rPr>
          <w:rFonts w:ascii="Times New Roman" w:hAnsi="Times New Roman"/>
          <w:b/>
          <w:sz w:val="24"/>
          <w:szCs w:val="24"/>
          <w:lang w:val="uk-UA"/>
        </w:rPr>
        <w:t xml:space="preserve"> ради  на 2021-2022</w:t>
      </w:r>
      <w:r w:rsidRPr="00492000">
        <w:rPr>
          <w:rFonts w:ascii="Times New Roman" w:hAnsi="Times New Roman"/>
          <w:b/>
          <w:sz w:val="24"/>
          <w:szCs w:val="24"/>
          <w:lang w:val="uk-UA"/>
        </w:rPr>
        <w:t xml:space="preserve"> роки</w:t>
      </w:r>
      <w:r w:rsidR="002C0305">
        <w:rPr>
          <w:rFonts w:ascii="Times New Roman" w:hAnsi="Times New Roman"/>
          <w:b/>
          <w:sz w:val="24"/>
          <w:szCs w:val="24"/>
          <w:lang w:val="uk-UA"/>
        </w:rPr>
        <w:t>.</w:t>
      </w:r>
      <w:bookmarkStart w:id="0" w:name="_GoBack"/>
      <w:bookmarkEnd w:id="0"/>
    </w:p>
    <w:p w:rsidR="001F0359" w:rsidRPr="003C3833" w:rsidRDefault="001F0359" w:rsidP="00650A2B">
      <w:pPr>
        <w:pStyle w:val="Just"/>
        <w:spacing w:before="0" w:after="0"/>
        <w:ind w:firstLine="709"/>
        <w:rPr>
          <w:sz w:val="16"/>
          <w:szCs w:val="16"/>
          <w:lang w:val="uk-UA"/>
        </w:rPr>
      </w:pPr>
    </w:p>
    <w:p w:rsidR="00492000" w:rsidRDefault="00492000" w:rsidP="00521FA1">
      <w:pPr>
        <w:pStyle w:val="Just"/>
        <w:spacing w:before="0" w:after="0"/>
        <w:ind w:firstLine="0"/>
        <w:rPr>
          <w:lang w:val="uk-UA"/>
        </w:rPr>
      </w:pPr>
    </w:p>
    <w:p w:rsidR="00650A2B" w:rsidRDefault="00CE107F" w:rsidP="00DF3B6E">
      <w:pPr>
        <w:pStyle w:val="Just"/>
        <w:rPr>
          <w:sz w:val="26"/>
          <w:szCs w:val="26"/>
          <w:lang w:val="uk-UA"/>
        </w:rPr>
      </w:pPr>
      <w:r>
        <w:rPr>
          <w:lang w:val="uk-UA"/>
        </w:rPr>
        <w:tab/>
      </w:r>
      <w:r w:rsidR="00650A2B" w:rsidRPr="00CE107F">
        <w:rPr>
          <w:sz w:val="26"/>
          <w:szCs w:val="26"/>
          <w:lang w:val="uk-UA"/>
        </w:rPr>
        <w:t>З метою створення належних умов для фінансування з сільського бюджету заходів по</w:t>
      </w:r>
      <w:r w:rsidRPr="00CE107F">
        <w:rPr>
          <w:sz w:val="26"/>
          <w:szCs w:val="26"/>
          <w:lang w:val="uk-UA"/>
        </w:rPr>
        <w:t xml:space="preserve"> </w:t>
      </w:r>
      <w:r w:rsidR="00DF3B6E">
        <w:rPr>
          <w:sz w:val="26"/>
          <w:szCs w:val="26"/>
          <w:lang w:val="uk-UA"/>
        </w:rPr>
        <w:t xml:space="preserve">ремонту </w:t>
      </w:r>
      <w:r w:rsidR="00DF3B6E" w:rsidRPr="00DF3B6E">
        <w:rPr>
          <w:sz w:val="26"/>
          <w:szCs w:val="26"/>
          <w:lang w:val="uk-UA"/>
        </w:rPr>
        <w:t>доріг загального користування, у тому числі місцевого значення та вулиць і доріг ко</w:t>
      </w:r>
      <w:r w:rsidR="00687D25">
        <w:rPr>
          <w:sz w:val="26"/>
          <w:szCs w:val="26"/>
          <w:lang w:val="uk-UA"/>
        </w:rPr>
        <w:t xml:space="preserve">мунальної власності </w:t>
      </w:r>
      <w:proofErr w:type="spellStart"/>
      <w:r w:rsidR="00687D25">
        <w:rPr>
          <w:sz w:val="26"/>
          <w:szCs w:val="26"/>
          <w:lang w:val="uk-UA"/>
        </w:rPr>
        <w:t>Петропавлівської</w:t>
      </w:r>
      <w:proofErr w:type="spellEnd"/>
      <w:r w:rsidR="00DF3B6E" w:rsidRPr="00DF3B6E">
        <w:rPr>
          <w:sz w:val="26"/>
          <w:szCs w:val="26"/>
          <w:lang w:val="uk-UA"/>
        </w:rPr>
        <w:t xml:space="preserve"> сільської ради</w:t>
      </w:r>
      <w:r w:rsidR="00DF3B6E">
        <w:rPr>
          <w:sz w:val="26"/>
          <w:szCs w:val="26"/>
          <w:lang w:val="uk-UA"/>
        </w:rPr>
        <w:t xml:space="preserve">, </w:t>
      </w:r>
      <w:r w:rsidR="00DF3B6E" w:rsidRPr="00DF3B6E">
        <w:rPr>
          <w:sz w:val="26"/>
          <w:szCs w:val="26"/>
          <w:lang w:val="uk-UA"/>
        </w:rPr>
        <w:t xml:space="preserve">з метою покращення автомобільного сполучення в </w:t>
      </w:r>
      <w:r w:rsidR="00DF3B6E">
        <w:rPr>
          <w:sz w:val="26"/>
          <w:szCs w:val="26"/>
          <w:lang w:val="uk-UA"/>
        </w:rPr>
        <w:t xml:space="preserve">населених пунктах </w:t>
      </w:r>
      <w:r w:rsidR="00DF3B6E" w:rsidRPr="00DF3B6E">
        <w:rPr>
          <w:sz w:val="26"/>
          <w:szCs w:val="26"/>
          <w:lang w:val="uk-UA"/>
        </w:rPr>
        <w:t xml:space="preserve">об’єднаної територіальної громади, що сприятиме підвищенню соціально-економічного рівня </w:t>
      </w:r>
      <w:r w:rsidR="00DF3B6E">
        <w:rPr>
          <w:sz w:val="26"/>
          <w:szCs w:val="26"/>
          <w:lang w:val="uk-UA"/>
        </w:rPr>
        <w:t>розвитку</w:t>
      </w:r>
      <w:r w:rsidR="00DF3B6E" w:rsidRPr="00DF3B6E">
        <w:rPr>
          <w:sz w:val="26"/>
          <w:szCs w:val="26"/>
          <w:lang w:val="uk-UA"/>
        </w:rPr>
        <w:t xml:space="preserve"> в цілому, залученню нових інвестицій, створенню нових суб'єктів господарської діяльності, забезпечення умов для повноцінного проживання, роботи і відпочинку мешканців </w:t>
      </w:r>
      <w:r w:rsidR="00DF3B6E">
        <w:rPr>
          <w:sz w:val="26"/>
          <w:szCs w:val="26"/>
          <w:lang w:val="uk-UA"/>
        </w:rPr>
        <w:t xml:space="preserve">населених пунктів ради, </w:t>
      </w:r>
      <w:r w:rsidRPr="00CE107F">
        <w:rPr>
          <w:sz w:val="26"/>
          <w:szCs w:val="26"/>
          <w:lang w:val="uk-UA"/>
        </w:rPr>
        <w:t xml:space="preserve">вирішення соціальних та економічних проблем </w:t>
      </w:r>
      <w:r w:rsidR="0055599C">
        <w:rPr>
          <w:sz w:val="26"/>
          <w:szCs w:val="26"/>
          <w:lang w:val="uk-UA"/>
        </w:rPr>
        <w:t xml:space="preserve">територіальної </w:t>
      </w:r>
      <w:r w:rsidRPr="00CE107F">
        <w:rPr>
          <w:sz w:val="26"/>
          <w:szCs w:val="26"/>
          <w:lang w:val="uk-UA"/>
        </w:rPr>
        <w:t xml:space="preserve">громади, покращення благоустрою населених пунктів </w:t>
      </w:r>
      <w:r w:rsidR="0055599C">
        <w:rPr>
          <w:sz w:val="26"/>
          <w:szCs w:val="26"/>
          <w:lang w:val="uk-UA"/>
        </w:rPr>
        <w:t>сільської ради</w:t>
      </w:r>
      <w:r w:rsidR="00650A2B" w:rsidRPr="00CE107F">
        <w:rPr>
          <w:sz w:val="26"/>
          <w:szCs w:val="26"/>
          <w:lang w:val="uk-UA"/>
        </w:rPr>
        <w:t>, відповідно до стат</w:t>
      </w:r>
      <w:r>
        <w:rPr>
          <w:sz w:val="26"/>
          <w:szCs w:val="26"/>
          <w:lang w:val="uk-UA"/>
        </w:rPr>
        <w:t>ей</w:t>
      </w:r>
      <w:r w:rsidR="00650A2B" w:rsidRPr="00CE107F">
        <w:rPr>
          <w:sz w:val="26"/>
          <w:szCs w:val="26"/>
          <w:lang w:val="uk-UA"/>
        </w:rPr>
        <w:t xml:space="preserve"> 2</w:t>
      </w:r>
      <w:r>
        <w:rPr>
          <w:sz w:val="26"/>
          <w:szCs w:val="26"/>
          <w:lang w:val="uk-UA"/>
        </w:rPr>
        <w:t>5, 26</w:t>
      </w:r>
      <w:r w:rsidR="00650A2B" w:rsidRPr="00CE107F">
        <w:rPr>
          <w:sz w:val="26"/>
          <w:szCs w:val="26"/>
          <w:lang w:val="uk-UA"/>
        </w:rPr>
        <w:t xml:space="preserve"> Закону України «Про місцеве самоврядування в Україні», сільська рада</w:t>
      </w:r>
    </w:p>
    <w:p w:rsidR="00650A2B" w:rsidRPr="003C3833" w:rsidRDefault="00650A2B" w:rsidP="00650A2B">
      <w:pPr>
        <w:pStyle w:val="Just"/>
        <w:spacing w:before="0" w:after="0"/>
        <w:ind w:firstLine="709"/>
        <w:rPr>
          <w:sz w:val="6"/>
          <w:szCs w:val="6"/>
          <w:lang w:val="uk-UA"/>
        </w:rPr>
      </w:pPr>
    </w:p>
    <w:p w:rsidR="00650A2B" w:rsidRPr="00CE107F" w:rsidRDefault="00650A2B" w:rsidP="00C7396E">
      <w:pPr>
        <w:ind w:firstLine="709"/>
        <w:rPr>
          <w:rFonts w:ascii="Times New Roman" w:hAnsi="Times New Roman"/>
          <w:b/>
          <w:sz w:val="24"/>
          <w:szCs w:val="24"/>
          <w:lang w:val="uk-UA"/>
        </w:rPr>
      </w:pPr>
      <w:r w:rsidRPr="00CE107F">
        <w:rPr>
          <w:rFonts w:ascii="Times New Roman" w:hAnsi="Times New Roman"/>
          <w:b/>
          <w:sz w:val="24"/>
          <w:szCs w:val="24"/>
          <w:lang w:val="uk-UA"/>
        </w:rPr>
        <w:t>ВИРІШИЛА:</w:t>
      </w:r>
    </w:p>
    <w:p w:rsidR="00650A2B" w:rsidRDefault="003C3833" w:rsidP="0055599C">
      <w:pPr>
        <w:pStyle w:val="Just"/>
        <w:ind w:firstLine="0"/>
        <w:rPr>
          <w:sz w:val="26"/>
          <w:szCs w:val="26"/>
          <w:lang w:val="uk-UA"/>
        </w:rPr>
      </w:pPr>
      <w:r>
        <w:rPr>
          <w:sz w:val="26"/>
          <w:szCs w:val="26"/>
          <w:lang w:val="uk-UA"/>
        </w:rPr>
        <w:tab/>
        <w:t>1.</w:t>
      </w:r>
      <w:r w:rsidR="00650A2B" w:rsidRPr="00CE107F">
        <w:rPr>
          <w:sz w:val="26"/>
          <w:szCs w:val="26"/>
          <w:lang w:val="uk-UA"/>
        </w:rPr>
        <w:t xml:space="preserve">Затвердити сільську Програму </w:t>
      </w:r>
      <w:r w:rsidR="0055599C" w:rsidRPr="0055599C">
        <w:rPr>
          <w:sz w:val="26"/>
          <w:szCs w:val="26"/>
          <w:lang w:val="uk-UA"/>
        </w:rPr>
        <w:t xml:space="preserve">утримання та ремонту автомобільних </w:t>
      </w:r>
      <w:r w:rsidR="0055599C">
        <w:rPr>
          <w:sz w:val="26"/>
          <w:szCs w:val="26"/>
          <w:lang w:val="uk-UA"/>
        </w:rPr>
        <w:t xml:space="preserve">доріг загального користування, </w:t>
      </w:r>
      <w:r w:rsidR="0055599C" w:rsidRPr="0055599C">
        <w:rPr>
          <w:sz w:val="26"/>
          <w:szCs w:val="26"/>
          <w:lang w:val="uk-UA"/>
        </w:rPr>
        <w:t>у тому числі місцевого значення та вулиць і доріг ко</w:t>
      </w:r>
      <w:r w:rsidR="00687D25">
        <w:rPr>
          <w:sz w:val="26"/>
          <w:szCs w:val="26"/>
          <w:lang w:val="uk-UA"/>
        </w:rPr>
        <w:t xml:space="preserve">мунальної власності </w:t>
      </w:r>
      <w:proofErr w:type="spellStart"/>
      <w:r w:rsidR="00687D25">
        <w:rPr>
          <w:sz w:val="26"/>
          <w:szCs w:val="26"/>
          <w:lang w:val="uk-UA"/>
        </w:rPr>
        <w:t>Петропавлівської</w:t>
      </w:r>
      <w:proofErr w:type="spellEnd"/>
      <w:r w:rsidR="0055599C" w:rsidRPr="0055599C">
        <w:rPr>
          <w:sz w:val="26"/>
          <w:szCs w:val="26"/>
          <w:lang w:val="uk-UA"/>
        </w:rPr>
        <w:t xml:space="preserve"> сільської ради об’єднаної територіальної грома</w:t>
      </w:r>
      <w:r w:rsidR="00687D25">
        <w:rPr>
          <w:sz w:val="26"/>
          <w:szCs w:val="26"/>
          <w:lang w:val="uk-UA"/>
        </w:rPr>
        <w:t>ди на 2021-2022</w:t>
      </w:r>
      <w:r w:rsidR="0055599C" w:rsidRPr="0055599C">
        <w:rPr>
          <w:sz w:val="26"/>
          <w:szCs w:val="26"/>
          <w:lang w:val="uk-UA"/>
        </w:rPr>
        <w:t xml:space="preserve"> роки</w:t>
      </w:r>
      <w:r w:rsidR="00650A2B" w:rsidRPr="00CE107F">
        <w:rPr>
          <w:sz w:val="26"/>
          <w:szCs w:val="26"/>
          <w:lang w:val="uk-UA"/>
        </w:rPr>
        <w:t xml:space="preserve"> (далі – Програма) (додається).</w:t>
      </w:r>
    </w:p>
    <w:p w:rsidR="003C3833" w:rsidRPr="003C3833" w:rsidRDefault="003C3833" w:rsidP="003C3833">
      <w:pPr>
        <w:pStyle w:val="Just"/>
        <w:rPr>
          <w:sz w:val="16"/>
          <w:szCs w:val="16"/>
          <w:lang w:val="uk-UA"/>
        </w:rPr>
      </w:pPr>
    </w:p>
    <w:p w:rsidR="00650A2B" w:rsidRDefault="003C3833" w:rsidP="003A52A6">
      <w:pPr>
        <w:pStyle w:val="Just"/>
        <w:spacing w:before="0" w:after="0"/>
        <w:ind w:firstLine="0"/>
        <w:rPr>
          <w:sz w:val="26"/>
          <w:szCs w:val="26"/>
          <w:lang w:val="uk-UA"/>
        </w:rPr>
      </w:pPr>
      <w:r>
        <w:rPr>
          <w:sz w:val="26"/>
          <w:szCs w:val="26"/>
          <w:lang w:val="uk-UA"/>
        </w:rPr>
        <w:tab/>
        <w:t>2.</w:t>
      </w:r>
      <w:r w:rsidR="00650A2B" w:rsidRPr="00CE107F">
        <w:rPr>
          <w:sz w:val="26"/>
          <w:szCs w:val="26"/>
          <w:lang w:val="uk-UA"/>
        </w:rPr>
        <w:t xml:space="preserve">Визначити головними розпорядниками коштів сільського бюджету, передбачених на фінансування Програми, а також відповідальними виконавцями Програми </w:t>
      </w:r>
      <w:proofErr w:type="spellStart"/>
      <w:r w:rsidR="00C7396E">
        <w:rPr>
          <w:sz w:val="26"/>
          <w:szCs w:val="26"/>
          <w:lang w:val="uk-UA"/>
        </w:rPr>
        <w:t>Петропавлівську</w:t>
      </w:r>
      <w:proofErr w:type="spellEnd"/>
      <w:r>
        <w:rPr>
          <w:sz w:val="26"/>
          <w:szCs w:val="26"/>
          <w:lang w:val="uk-UA"/>
        </w:rPr>
        <w:t xml:space="preserve"> </w:t>
      </w:r>
      <w:r w:rsidR="00650A2B" w:rsidRPr="00CE107F">
        <w:rPr>
          <w:sz w:val="26"/>
          <w:szCs w:val="26"/>
          <w:lang w:val="uk-UA"/>
        </w:rPr>
        <w:t>сільську раду в особі її виконавчого апарату.</w:t>
      </w:r>
    </w:p>
    <w:p w:rsidR="003C3833" w:rsidRPr="003C3833" w:rsidRDefault="003C3833" w:rsidP="003A52A6">
      <w:pPr>
        <w:pStyle w:val="Just"/>
        <w:spacing w:before="0" w:after="0"/>
        <w:ind w:firstLine="0"/>
        <w:rPr>
          <w:sz w:val="16"/>
          <w:szCs w:val="16"/>
          <w:lang w:val="uk-UA"/>
        </w:rPr>
      </w:pPr>
    </w:p>
    <w:p w:rsidR="00650A2B" w:rsidRDefault="003C3833" w:rsidP="003A52A6">
      <w:pPr>
        <w:pStyle w:val="Just"/>
        <w:spacing w:before="0" w:after="0"/>
        <w:ind w:firstLine="0"/>
        <w:rPr>
          <w:sz w:val="26"/>
          <w:szCs w:val="26"/>
          <w:lang w:val="uk-UA"/>
        </w:rPr>
      </w:pPr>
      <w:r>
        <w:rPr>
          <w:sz w:val="26"/>
          <w:szCs w:val="26"/>
          <w:lang w:val="uk-UA"/>
        </w:rPr>
        <w:tab/>
        <w:t>3.</w:t>
      </w:r>
      <w:r w:rsidR="00650A2B" w:rsidRPr="00CE107F">
        <w:rPr>
          <w:sz w:val="26"/>
          <w:szCs w:val="26"/>
          <w:lang w:val="uk-UA"/>
        </w:rPr>
        <w:t xml:space="preserve">Встановити, що обсяг видатків на виконання заходів Програми визначається рішенням сесії </w:t>
      </w:r>
      <w:proofErr w:type="spellStart"/>
      <w:r w:rsidR="00687D25">
        <w:rPr>
          <w:sz w:val="26"/>
          <w:szCs w:val="26"/>
          <w:lang w:val="uk-UA"/>
        </w:rPr>
        <w:t>Петропавлівської</w:t>
      </w:r>
      <w:proofErr w:type="spellEnd"/>
      <w:r>
        <w:rPr>
          <w:sz w:val="26"/>
          <w:szCs w:val="26"/>
          <w:lang w:val="uk-UA"/>
        </w:rPr>
        <w:t xml:space="preserve"> сільської ради </w:t>
      </w:r>
      <w:r w:rsidR="00650A2B" w:rsidRPr="00CE107F">
        <w:rPr>
          <w:sz w:val="26"/>
          <w:szCs w:val="26"/>
          <w:lang w:val="uk-UA"/>
        </w:rPr>
        <w:t>про сільський бюджет, виходячи із наявних бюджетних можливостей.</w:t>
      </w:r>
    </w:p>
    <w:p w:rsidR="003C3833" w:rsidRPr="003C3833" w:rsidRDefault="003C3833" w:rsidP="003A52A6">
      <w:pPr>
        <w:pStyle w:val="Just"/>
        <w:spacing w:before="0" w:after="0"/>
        <w:ind w:firstLine="0"/>
        <w:rPr>
          <w:sz w:val="16"/>
          <w:szCs w:val="16"/>
          <w:lang w:val="uk-UA"/>
        </w:rPr>
      </w:pPr>
    </w:p>
    <w:p w:rsidR="00650A2B" w:rsidRPr="00CE107F" w:rsidRDefault="003C3833" w:rsidP="003A52A6">
      <w:pPr>
        <w:jc w:val="both"/>
        <w:rPr>
          <w:rFonts w:ascii="Times New Roman" w:hAnsi="Times New Roman"/>
          <w:szCs w:val="26"/>
          <w:lang w:val="uk-UA"/>
        </w:rPr>
      </w:pPr>
      <w:r>
        <w:rPr>
          <w:rFonts w:ascii="Times New Roman" w:hAnsi="Times New Roman"/>
          <w:szCs w:val="26"/>
          <w:lang w:val="uk-UA"/>
        </w:rPr>
        <w:tab/>
        <w:t>4.</w:t>
      </w:r>
      <w:r w:rsidR="00650A2B" w:rsidRPr="00CE107F">
        <w:rPr>
          <w:rFonts w:ascii="Times New Roman" w:hAnsi="Times New Roman"/>
          <w:szCs w:val="26"/>
          <w:lang w:val="uk-UA"/>
        </w:rPr>
        <w:t>Контроль за виконанням даного рішення покласти на постійну комісію сільської ради з питань планування, фінансів, бюджету та соціально-економічного розвитку територіальної громади.</w:t>
      </w:r>
    </w:p>
    <w:p w:rsidR="003A52A6" w:rsidRDefault="003A52A6" w:rsidP="00650A2B">
      <w:pPr>
        <w:jc w:val="both"/>
        <w:rPr>
          <w:rFonts w:ascii="Times New Roman" w:hAnsi="Times New Roman"/>
          <w:b/>
          <w:szCs w:val="26"/>
          <w:lang w:val="uk-UA"/>
        </w:rPr>
      </w:pPr>
    </w:p>
    <w:p w:rsidR="003C3833" w:rsidRDefault="003C3833" w:rsidP="00650A2B">
      <w:pPr>
        <w:jc w:val="both"/>
        <w:rPr>
          <w:rFonts w:ascii="Times New Roman" w:hAnsi="Times New Roman"/>
          <w:b/>
          <w:szCs w:val="26"/>
          <w:lang w:val="uk-UA"/>
        </w:rPr>
      </w:pPr>
    </w:p>
    <w:p w:rsidR="00650A2B" w:rsidRPr="00CE107F" w:rsidRDefault="00067536" w:rsidP="003C3833">
      <w:pPr>
        <w:jc w:val="center"/>
        <w:rPr>
          <w:rFonts w:ascii="Times New Roman" w:hAnsi="Times New Roman"/>
          <w:szCs w:val="26"/>
          <w:lang w:val="uk-UA"/>
        </w:rPr>
      </w:pPr>
      <w:r>
        <w:rPr>
          <w:rFonts w:ascii="Times New Roman" w:hAnsi="Times New Roman"/>
          <w:b/>
          <w:szCs w:val="26"/>
          <w:lang w:val="uk-UA"/>
        </w:rPr>
        <w:t>Петропавлівський с</w:t>
      </w:r>
      <w:r w:rsidR="00650A2B" w:rsidRPr="00CE107F">
        <w:rPr>
          <w:rFonts w:ascii="Times New Roman" w:hAnsi="Times New Roman"/>
          <w:b/>
          <w:szCs w:val="26"/>
          <w:lang w:val="uk-UA"/>
        </w:rPr>
        <w:t xml:space="preserve">ільський голова                                </w:t>
      </w:r>
      <w:r w:rsidR="00687D25">
        <w:rPr>
          <w:rFonts w:ascii="Times New Roman" w:hAnsi="Times New Roman"/>
          <w:b/>
          <w:szCs w:val="26"/>
          <w:lang w:val="uk-UA"/>
        </w:rPr>
        <w:t xml:space="preserve">                  О.М.Чернова</w:t>
      </w:r>
    </w:p>
    <w:p w:rsidR="00687D25" w:rsidRDefault="00687D25" w:rsidP="00AC69F7">
      <w:pPr>
        <w:jc w:val="right"/>
        <w:rPr>
          <w:rFonts w:ascii="Times New Roman" w:hAnsi="Times New Roman"/>
          <w:color w:val="FF0000"/>
          <w:sz w:val="22"/>
          <w:szCs w:val="22"/>
          <w:lang w:val="uk-UA"/>
        </w:rPr>
      </w:pPr>
    </w:p>
    <w:p w:rsidR="00687D25" w:rsidRDefault="00687D25" w:rsidP="00AC69F7">
      <w:pPr>
        <w:jc w:val="right"/>
        <w:rPr>
          <w:rFonts w:ascii="Times New Roman" w:hAnsi="Times New Roman"/>
          <w:color w:val="FF0000"/>
          <w:sz w:val="22"/>
          <w:szCs w:val="22"/>
          <w:lang w:val="uk-UA"/>
        </w:rPr>
      </w:pPr>
    </w:p>
    <w:p w:rsidR="00AC69F7" w:rsidRPr="00BD2AC1" w:rsidRDefault="00AC69F7" w:rsidP="00AC69F7">
      <w:pPr>
        <w:jc w:val="right"/>
        <w:rPr>
          <w:rFonts w:ascii="Times New Roman" w:hAnsi="Times New Roman"/>
          <w:color w:val="FF0000"/>
          <w:sz w:val="22"/>
          <w:szCs w:val="22"/>
          <w:lang w:val="uk-UA"/>
        </w:rPr>
      </w:pPr>
      <w:r w:rsidRPr="00BD2AC1">
        <w:rPr>
          <w:rFonts w:ascii="Times New Roman" w:hAnsi="Times New Roman"/>
          <w:color w:val="FF0000"/>
          <w:sz w:val="22"/>
          <w:szCs w:val="22"/>
          <w:lang w:val="uk-UA"/>
        </w:rPr>
        <w:lastRenderedPageBreak/>
        <w:t>Затверджено</w:t>
      </w:r>
    </w:p>
    <w:p w:rsidR="00AC69F7" w:rsidRPr="00BD2AC1" w:rsidRDefault="00AC69F7" w:rsidP="00AC69F7">
      <w:pPr>
        <w:jc w:val="right"/>
        <w:rPr>
          <w:rFonts w:ascii="Times New Roman" w:hAnsi="Times New Roman"/>
          <w:color w:val="FF0000"/>
          <w:sz w:val="22"/>
          <w:szCs w:val="22"/>
          <w:lang w:val="uk-UA"/>
        </w:rPr>
      </w:pPr>
      <w:r w:rsidRPr="00BD2AC1">
        <w:rPr>
          <w:rFonts w:ascii="Times New Roman" w:hAnsi="Times New Roman"/>
          <w:color w:val="FF0000"/>
          <w:sz w:val="22"/>
          <w:szCs w:val="22"/>
          <w:lang w:val="uk-UA"/>
        </w:rPr>
        <w:t xml:space="preserve">  рішенням </w:t>
      </w:r>
      <w:r w:rsidR="00687D25">
        <w:rPr>
          <w:rFonts w:ascii="Times New Roman" w:hAnsi="Times New Roman"/>
          <w:color w:val="FF0000"/>
          <w:sz w:val="22"/>
          <w:szCs w:val="22"/>
          <w:lang w:val="uk-UA"/>
        </w:rPr>
        <w:t xml:space="preserve"> сесії </w:t>
      </w:r>
      <w:proofErr w:type="spellStart"/>
      <w:r w:rsidR="00687D25">
        <w:rPr>
          <w:rFonts w:ascii="Times New Roman" w:hAnsi="Times New Roman"/>
          <w:color w:val="FF0000"/>
          <w:sz w:val="22"/>
          <w:szCs w:val="22"/>
          <w:lang w:val="uk-UA"/>
        </w:rPr>
        <w:t>Петропавлівської</w:t>
      </w:r>
      <w:proofErr w:type="spellEnd"/>
      <w:r w:rsidRPr="00BD2AC1">
        <w:rPr>
          <w:rFonts w:ascii="Times New Roman" w:hAnsi="Times New Roman"/>
          <w:color w:val="FF0000"/>
          <w:sz w:val="22"/>
          <w:szCs w:val="22"/>
          <w:lang w:val="uk-UA"/>
        </w:rPr>
        <w:t xml:space="preserve"> </w:t>
      </w:r>
    </w:p>
    <w:p w:rsidR="00AC69F7" w:rsidRPr="00BD2AC1" w:rsidRDefault="00AC69F7" w:rsidP="00AC69F7">
      <w:pPr>
        <w:jc w:val="right"/>
        <w:rPr>
          <w:rFonts w:ascii="Times New Roman" w:hAnsi="Times New Roman"/>
          <w:color w:val="FF0000"/>
          <w:sz w:val="22"/>
          <w:szCs w:val="22"/>
          <w:lang w:val="uk-UA"/>
        </w:rPr>
      </w:pPr>
      <w:r w:rsidRPr="00BD2AC1">
        <w:rPr>
          <w:rFonts w:ascii="Times New Roman" w:hAnsi="Times New Roman"/>
          <w:color w:val="FF0000"/>
          <w:sz w:val="22"/>
          <w:szCs w:val="22"/>
          <w:lang w:val="uk-UA"/>
        </w:rPr>
        <w:t xml:space="preserve">сільської  ради  </w:t>
      </w:r>
      <w:r w:rsidRPr="00BD2AC1">
        <w:rPr>
          <w:rFonts w:ascii="Times New Roman" w:hAnsi="Times New Roman"/>
          <w:color w:val="FF0000"/>
          <w:sz w:val="22"/>
          <w:szCs w:val="22"/>
          <w:lang w:val="en-US"/>
        </w:rPr>
        <w:t>VII</w:t>
      </w:r>
      <w:r w:rsidR="00687D25">
        <w:rPr>
          <w:rFonts w:ascii="Times New Roman" w:hAnsi="Times New Roman"/>
          <w:color w:val="FF0000"/>
          <w:sz w:val="22"/>
          <w:szCs w:val="22"/>
          <w:lang w:val="uk-UA"/>
        </w:rPr>
        <w:t>І</w:t>
      </w:r>
      <w:r w:rsidRPr="00BD2AC1">
        <w:rPr>
          <w:rFonts w:ascii="Times New Roman" w:hAnsi="Times New Roman"/>
          <w:color w:val="FF0000"/>
          <w:sz w:val="22"/>
          <w:szCs w:val="22"/>
          <w:lang w:val="uk-UA"/>
        </w:rPr>
        <w:t xml:space="preserve"> скликання</w:t>
      </w:r>
    </w:p>
    <w:p w:rsidR="00AC69F7" w:rsidRPr="00BD2AC1" w:rsidRDefault="00AC69F7" w:rsidP="00AC69F7">
      <w:pPr>
        <w:jc w:val="right"/>
        <w:rPr>
          <w:rFonts w:ascii="Times New Roman" w:hAnsi="Times New Roman"/>
          <w:color w:val="FF0000"/>
          <w:sz w:val="22"/>
          <w:szCs w:val="22"/>
          <w:lang w:val="uk-UA"/>
        </w:rPr>
      </w:pPr>
      <w:r w:rsidRPr="00BD2AC1">
        <w:rPr>
          <w:rFonts w:ascii="Times New Roman" w:hAnsi="Times New Roman"/>
          <w:color w:val="FF0000"/>
          <w:sz w:val="22"/>
          <w:szCs w:val="22"/>
          <w:lang w:val="uk-UA"/>
        </w:rPr>
        <w:t>№</w:t>
      </w:r>
      <w:r w:rsidR="00C7396E">
        <w:rPr>
          <w:rFonts w:ascii="Times New Roman" w:hAnsi="Times New Roman"/>
          <w:color w:val="FF0000"/>
          <w:sz w:val="22"/>
          <w:szCs w:val="22"/>
          <w:lang w:val="uk-UA"/>
        </w:rPr>
        <w:t xml:space="preserve"> 71 </w:t>
      </w:r>
      <w:r w:rsidRPr="00BD2AC1">
        <w:rPr>
          <w:rFonts w:ascii="Times New Roman" w:hAnsi="Times New Roman"/>
          <w:color w:val="FF0000"/>
          <w:sz w:val="22"/>
          <w:szCs w:val="22"/>
          <w:lang w:val="uk-UA"/>
        </w:rPr>
        <w:t xml:space="preserve">від </w:t>
      </w:r>
      <w:r w:rsidR="00C7396E">
        <w:rPr>
          <w:rFonts w:ascii="Times New Roman" w:hAnsi="Times New Roman"/>
          <w:color w:val="FF0000"/>
          <w:sz w:val="22"/>
          <w:szCs w:val="22"/>
          <w:lang w:val="uk-UA"/>
        </w:rPr>
        <w:t>12.02.2021</w:t>
      </w:r>
      <w:r w:rsidRPr="00BD2AC1">
        <w:rPr>
          <w:rFonts w:ascii="Times New Roman" w:hAnsi="Times New Roman"/>
          <w:color w:val="FF0000"/>
          <w:sz w:val="22"/>
          <w:szCs w:val="22"/>
          <w:lang w:val="uk-UA"/>
        </w:rPr>
        <w:t xml:space="preserve"> року</w:t>
      </w:r>
    </w:p>
    <w:p w:rsidR="007C35D0" w:rsidRPr="007C35D0" w:rsidRDefault="007C35D0" w:rsidP="00687D25">
      <w:pPr>
        <w:pStyle w:val="a4"/>
        <w:jc w:val="center"/>
        <w:rPr>
          <w:b/>
          <w:sz w:val="24"/>
          <w:lang w:val="uk-UA"/>
        </w:rPr>
      </w:pPr>
      <w:r w:rsidRPr="007C35D0">
        <w:rPr>
          <w:b/>
          <w:sz w:val="24"/>
          <w:lang w:val="uk-UA"/>
        </w:rPr>
        <w:t>ПРОГРАМА</w:t>
      </w:r>
    </w:p>
    <w:p w:rsidR="007C35D0" w:rsidRPr="007C35D0" w:rsidRDefault="007C35D0" w:rsidP="007C35D0">
      <w:pPr>
        <w:pStyle w:val="a4"/>
        <w:jc w:val="center"/>
        <w:rPr>
          <w:b/>
          <w:sz w:val="24"/>
          <w:lang w:val="uk-UA"/>
        </w:rPr>
      </w:pPr>
      <w:r w:rsidRPr="007C35D0">
        <w:rPr>
          <w:b/>
          <w:sz w:val="24"/>
          <w:lang w:val="uk-UA"/>
        </w:rPr>
        <w:t xml:space="preserve">утримання та ремонту автомобільних доріг загального користування,  </w:t>
      </w:r>
    </w:p>
    <w:p w:rsidR="007C35D0" w:rsidRPr="007C35D0" w:rsidRDefault="007C35D0" w:rsidP="007C35D0">
      <w:pPr>
        <w:pStyle w:val="a4"/>
        <w:jc w:val="center"/>
        <w:rPr>
          <w:b/>
          <w:sz w:val="24"/>
          <w:lang w:val="uk-UA"/>
        </w:rPr>
      </w:pPr>
      <w:r w:rsidRPr="007C35D0">
        <w:rPr>
          <w:b/>
          <w:sz w:val="24"/>
          <w:lang w:val="uk-UA"/>
        </w:rPr>
        <w:t xml:space="preserve">у тому числі місцевого значення та вулиць і доріг комунальної власності </w:t>
      </w:r>
    </w:p>
    <w:p w:rsidR="00E271E4" w:rsidRPr="000E6007" w:rsidRDefault="00687D25" w:rsidP="00687D25">
      <w:pPr>
        <w:pStyle w:val="a4"/>
        <w:jc w:val="center"/>
        <w:rPr>
          <w:b/>
          <w:sz w:val="24"/>
          <w:lang w:val="uk-UA"/>
        </w:rPr>
      </w:pPr>
      <w:proofErr w:type="spellStart"/>
      <w:r>
        <w:rPr>
          <w:b/>
          <w:sz w:val="24"/>
          <w:lang w:val="uk-UA"/>
        </w:rPr>
        <w:t>Петропавлівської</w:t>
      </w:r>
      <w:proofErr w:type="spellEnd"/>
      <w:r>
        <w:rPr>
          <w:b/>
          <w:sz w:val="24"/>
          <w:lang w:val="uk-UA"/>
        </w:rPr>
        <w:t xml:space="preserve"> сільської ради на 2021-2022</w:t>
      </w:r>
      <w:r w:rsidR="007C35D0" w:rsidRPr="007C35D0">
        <w:rPr>
          <w:b/>
          <w:sz w:val="24"/>
          <w:lang w:val="uk-UA"/>
        </w:rPr>
        <w:t xml:space="preserve"> роки</w:t>
      </w:r>
    </w:p>
    <w:p w:rsidR="00E271E4" w:rsidRDefault="00E271E4" w:rsidP="00B97FE7">
      <w:pPr>
        <w:pStyle w:val="a4"/>
        <w:rPr>
          <w:sz w:val="24"/>
          <w:lang w:val="uk-UA"/>
        </w:rPr>
      </w:pPr>
      <w:r w:rsidRPr="00BD7C75">
        <w:rPr>
          <w:sz w:val="24"/>
          <w:lang w:val="uk-UA"/>
        </w:rPr>
        <w:t> </w:t>
      </w:r>
    </w:p>
    <w:tbl>
      <w:tblPr>
        <w:tblW w:w="10774" w:type="dxa"/>
        <w:tblInd w:w="-318" w:type="dxa"/>
        <w:tblLayout w:type="fixed"/>
        <w:tblLook w:val="0000" w:firstRow="0" w:lastRow="0" w:firstColumn="0" w:lastColumn="0" w:noHBand="0" w:noVBand="0"/>
      </w:tblPr>
      <w:tblGrid>
        <w:gridCol w:w="426"/>
        <w:gridCol w:w="3828"/>
        <w:gridCol w:w="6520"/>
      </w:tblGrid>
      <w:tr w:rsidR="00CC3526" w:rsidRPr="002A1A11" w:rsidTr="00687D25">
        <w:tc>
          <w:tcPr>
            <w:tcW w:w="426" w:type="dxa"/>
            <w:tcBorders>
              <w:top w:val="single" w:sz="4" w:space="0" w:color="000000"/>
              <w:left w:val="single" w:sz="4" w:space="0" w:color="000000"/>
              <w:bottom w:val="single" w:sz="4" w:space="0" w:color="000000"/>
            </w:tcBorders>
            <w:shd w:val="clear" w:color="auto" w:fill="auto"/>
          </w:tcPr>
          <w:p w:rsidR="00CC3526" w:rsidRPr="00E627BB" w:rsidRDefault="00CC3526" w:rsidP="002C5226">
            <w:pPr>
              <w:snapToGrid w:val="0"/>
              <w:ind w:left="34" w:right="-108"/>
              <w:rPr>
                <w:rFonts w:ascii="Times New Roman" w:hAnsi="Times New Roman"/>
                <w:sz w:val="22"/>
                <w:szCs w:val="22"/>
                <w:lang w:val="uk-UA"/>
              </w:rPr>
            </w:pPr>
            <w:r w:rsidRPr="00E627BB">
              <w:rPr>
                <w:rFonts w:ascii="Times New Roman" w:hAnsi="Times New Roman"/>
                <w:sz w:val="22"/>
                <w:szCs w:val="22"/>
                <w:lang w:val="uk-UA"/>
              </w:rPr>
              <w:t>1</w:t>
            </w:r>
            <w:r w:rsidR="002C5226" w:rsidRPr="00E627BB">
              <w:rPr>
                <w:rFonts w:ascii="Times New Roman" w:hAnsi="Times New Roman"/>
                <w:sz w:val="22"/>
                <w:szCs w:val="22"/>
                <w:lang w:val="uk-UA"/>
              </w:rPr>
              <w:t>.</w:t>
            </w:r>
          </w:p>
        </w:tc>
        <w:tc>
          <w:tcPr>
            <w:tcW w:w="3828" w:type="dxa"/>
            <w:tcBorders>
              <w:top w:val="single" w:sz="4" w:space="0" w:color="000000"/>
              <w:left w:val="single" w:sz="4" w:space="0" w:color="000000"/>
              <w:bottom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Ініціатор розроблення програми</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Сільська рада</w:t>
            </w:r>
          </w:p>
        </w:tc>
      </w:tr>
      <w:tr w:rsidR="00CC3526" w:rsidRPr="002A1A11" w:rsidTr="00687D25">
        <w:tc>
          <w:tcPr>
            <w:tcW w:w="426" w:type="dxa"/>
            <w:tcBorders>
              <w:top w:val="single" w:sz="4" w:space="0" w:color="000000"/>
              <w:left w:val="single" w:sz="4" w:space="0" w:color="000000"/>
              <w:bottom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2</w:t>
            </w:r>
            <w:r w:rsidR="002C5226" w:rsidRPr="00E627BB">
              <w:rPr>
                <w:rFonts w:ascii="Times New Roman" w:hAnsi="Times New Roman"/>
                <w:sz w:val="22"/>
                <w:szCs w:val="22"/>
                <w:lang w:val="uk-UA"/>
              </w:rPr>
              <w:t>.</w:t>
            </w:r>
          </w:p>
        </w:tc>
        <w:tc>
          <w:tcPr>
            <w:tcW w:w="3828" w:type="dxa"/>
            <w:tcBorders>
              <w:top w:val="single" w:sz="4" w:space="0" w:color="000000"/>
              <w:left w:val="single" w:sz="4" w:space="0" w:color="000000"/>
              <w:bottom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Розробник програми</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Виконавчий апарат сільської ради</w:t>
            </w:r>
          </w:p>
        </w:tc>
      </w:tr>
      <w:tr w:rsidR="00CC3526" w:rsidRPr="002A1A11" w:rsidTr="00687D25">
        <w:tc>
          <w:tcPr>
            <w:tcW w:w="426" w:type="dxa"/>
            <w:tcBorders>
              <w:top w:val="single" w:sz="4" w:space="0" w:color="000000"/>
              <w:left w:val="single" w:sz="4" w:space="0" w:color="000000"/>
              <w:bottom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3</w:t>
            </w:r>
            <w:r w:rsidR="002C5226" w:rsidRPr="00E627BB">
              <w:rPr>
                <w:rFonts w:ascii="Times New Roman" w:hAnsi="Times New Roman"/>
                <w:sz w:val="22"/>
                <w:szCs w:val="22"/>
                <w:lang w:val="uk-UA"/>
              </w:rPr>
              <w:t>.</w:t>
            </w:r>
          </w:p>
        </w:tc>
        <w:tc>
          <w:tcPr>
            <w:tcW w:w="3828" w:type="dxa"/>
            <w:tcBorders>
              <w:top w:val="single" w:sz="4" w:space="0" w:color="000000"/>
              <w:left w:val="single" w:sz="4" w:space="0" w:color="000000"/>
              <w:bottom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proofErr w:type="spellStart"/>
            <w:r w:rsidRPr="00E627BB">
              <w:rPr>
                <w:rFonts w:ascii="Times New Roman" w:hAnsi="Times New Roman"/>
                <w:sz w:val="22"/>
                <w:szCs w:val="22"/>
                <w:lang w:val="uk-UA"/>
              </w:rPr>
              <w:t>Співрозробники</w:t>
            </w:r>
            <w:proofErr w:type="spellEnd"/>
            <w:r w:rsidRPr="00E627BB">
              <w:rPr>
                <w:rFonts w:ascii="Times New Roman" w:hAnsi="Times New Roman"/>
                <w:sz w:val="22"/>
                <w:szCs w:val="22"/>
                <w:lang w:val="uk-UA"/>
              </w:rPr>
              <w:t xml:space="preserve"> програми</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w:t>
            </w:r>
          </w:p>
        </w:tc>
      </w:tr>
      <w:tr w:rsidR="00CC3526" w:rsidRPr="002A1A11" w:rsidTr="00687D25">
        <w:tc>
          <w:tcPr>
            <w:tcW w:w="426" w:type="dxa"/>
            <w:tcBorders>
              <w:top w:val="single" w:sz="4" w:space="0" w:color="000000"/>
              <w:left w:val="single" w:sz="4" w:space="0" w:color="000000"/>
              <w:bottom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4</w:t>
            </w:r>
            <w:r w:rsidR="002C5226" w:rsidRPr="00E627BB">
              <w:rPr>
                <w:rFonts w:ascii="Times New Roman" w:hAnsi="Times New Roman"/>
                <w:sz w:val="22"/>
                <w:szCs w:val="22"/>
                <w:lang w:val="uk-UA"/>
              </w:rPr>
              <w:t>.</w:t>
            </w:r>
          </w:p>
        </w:tc>
        <w:tc>
          <w:tcPr>
            <w:tcW w:w="3828" w:type="dxa"/>
            <w:tcBorders>
              <w:top w:val="single" w:sz="4" w:space="0" w:color="000000"/>
              <w:left w:val="single" w:sz="4" w:space="0" w:color="000000"/>
              <w:bottom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Відповідальний виконавець програми</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rsidR="00CC3526" w:rsidRPr="00E627BB" w:rsidRDefault="00CC3526" w:rsidP="00280870">
            <w:pPr>
              <w:snapToGrid w:val="0"/>
              <w:rPr>
                <w:rFonts w:ascii="Times New Roman" w:hAnsi="Times New Roman"/>
                <w:sz w:val="22"/>
                <w:szCs w:val="22"/>
                <w:lang w:val="uk-UA"/>
              </w:rPr>
            </w:pPr>
            <w:r w:rsidRPr="00E627BB">
              <w:rPr>
                <w:rFonts w:ascii="Times New Roman" w:hAnsi="Times New Roman"/>
                <w:sz w:val="22"/>
                <w:szCs w:val="22"/>
                <w:lang w:val="uk-UA"/>
              </w:rPr>
              <w:t>Виконавчий комітет сільської ради</w:t>
            </w:r>
          </w:p>
        </w:tc>
      </w:tr>
      <w:tr w:rsidR="006B1F17" w:rsidRPr="006B1F17" w:rsidTr="00687D25">
        <w:tc>
          <w:tcPr>
            <w:tcW w:w="426" w:type="dxa"/>
            <w:tcBorders>
              <w:top w:val="single" w:sz="4" w:space="0" w:color="000000"/>
              <w:left w:val="single" w:sz="4" w:space="0" w:color="000000"/>
              <w:bottom w:val="single" w:sz="4" w:space="0" w:color="000000"/>
              <w:right w:val="nil"/>
            </w:tcBorders>
          </w:tcPr>
          <w:p w:rsidR="006B1F17" w:rsidRPr="00E627BB" w:rsidRDefault="002C5226" w:rsidP="006B1F17">
            <w:pPr>
              <w:pStyle w:val="a4"/>
              <w:rPr>
                <w:sz w:val="22"/>
                <w:szCs w:val="22"/>
                <w:lang w:val="uk-UA"/>
              </w:rPr>
            </w:pPr>
            <w:r w:rsidRPr="00E627BB">
              <w:rPr>
                <w:sz w:val="22"/>
                <w:szCs w:val="22"/>
                <w:lang w:val="uk-UA"/>
              </w:rPr>
              <w:t>5</w:t>
            </w:r>
            <w:r w:rsidR="006B1F17" w:rsidRPr="00E627BB">
              <w:rPr>
                <w:sz w:val="22"/>
                <w:szCs w:val="22"/>
                <w:lang w:val="uk-UA"/>
              </w:rPr>
              <w:t>.</w:t>
            </w:r>
          </w:p>
        </w:tc>
        <w:tc>
          <w:tcPr>
            <w:tcW w:w="3828" w:type="dxa"/>
            <w:tcBorders>
              <w:top w:val="single" w:sz="4" w:space="0" w:color="000000"/>
              <w:left w:val="single" w:sz="4" w:space="0" w:color="000000"/>
              <w:bottom w:val="single" w:sz="4" w:space="0" w:color="000000"/>
              <w:right w:val="nil"/>
            </w:tcBorders>
          </w:tcPr>
          <w:p w:rsidR="006B1F17" w:rsidRPr="00E627BB" w:rsidRDefault="006B1F17" w:rsidP="006B1F17">
            <w:pPr>
              <w:pStyle w:val="a4"/>
              <w:rPr>
                <w:sz w:val="22"/>
                <w:szCs w:val="22"/>
                <w:lang w:val="uk-UA"/>
              </w:rPr>
            </w:pPr>
            <w:r w:rsidRPr="00E627BB">
              <w:rPr>
                <w:sz w:val="22"/>
                <w:szCs w:val="22"/>
                <w:lang w:val="uk-UA"/>
              </w:rPr>
              <w:t>Назва Програми</w:t>
            </w:r>
          </w:p>
        </w:tc>
        <w:tc>
          <w:tcPr>
            <w:tcW w:w="6520" w:type="dxa"/>
            <w:tcBorders>
              <w:top w:val="single" w:sz="4" w:space="0" w:color="000000"/>
              <w:left w:val="single" w:sz="4" w:space="0" w:color="000000"/>
              <w:bottom w:val="single" w:sz="4" w:space="0" w:color="000000"/>
              <w:right w:val="single" w:sz="4" w:space="0" w:color="000000"/>
            </w:tcBorders>
          </w:tcPr>
          <w:p w:rsidR="006B1F17" w:rsidRPr="00E627BB" w:rsidRDefault="006B1F17" w:rsidP="006B1F17">
            <w:pPr>
              <w:pStyle w:val="a4"/>
              <w:rPr>
                <w:sz w:val="22"/>
                <w:szCs w:val="22"/>
                <w:lang w:val="uk-UA"/>
              </w:rPr>
            </w:pPr>
            <w:r w:rsidRPr="00E627BB">
              <w:rPr>
                <w:sz w:val="22"/>
                <w:szCs w:val="22"/>
                <w:lang w:val="uk-UA"/>
              </w:rPr>
              <w:t xml:space="preserve">Утримання та ремонт автомобільних доріг загального користування у тому числі місцевого значення, та вулиць </w:t>
            </w:r>
          </w:p>
          <w:p w:rsidR="006B1F17" w:rsidRPr="00E627BB" w:rsidRDefault="006B1F17" w:rsidP="006B1F17">
            <w:pPr>
              <w:pStyle w:val="a4"/>
              <w:rPr>
                <w:sz w:val="22"/>
                <w:szCs w:val="22"/>
                <w:lang w:val="uk-UA"/>
              </w:rPr>
            </w:pPr>
            <w:r w:rsidRPr="00E627BB">
              <w:rPr>
                <w:sz w:val="22"/>
                <w:szCs w:val="22"/>
                <w:lang w:val="uk-UA"/>
              </w:rPr>
              <w:t>і доріг ком</w:t>
            </w:r>
            <w:r w:rsidR="00687D25">
              <w:rPr>
                <w:sz w:val="22"/>
                <w:szCs w:val="22"/>
                <w:lang w:val="uk-UA"/>
              </w:rPr>
              <w:t xml:space="preserve">унальної власності </w:t>
            </w:r>
            <w:proofErr w:type="spellStart"/>
            <w:r w:rsidR="00687D25">
              <w:rPr>
                <w:sz w:val="22"/>
                <w:szCs w:val="22"/>
                <w:lang w:val="uk-UA"/>
              </w:rPr>
              <w:t>Петропавлівської</w:t>
            </w:r>
            <w:proofErr w:type="spellEnd"/>
            <w:r w:rsidRPr="00E627BB">
              <w:rPr>
                <w:sz w:val="22"/>
                <w:szCs w:val="22"/>
                <w:lang w:val="uk-UA"/>
              </w:rPr>
              <w:t xml:space="preserve"> сільської ради </w:t>
            </w:r>
          </w:p>
          <w:p w:rsidR="006B1F17" w:rsidRPr="00E627BB" w:rsidRDefault="00687D25" w:rsidP="006B1F17">
            <w:pPr>
              <w:pStyle w:val="a4"/>
              <w:rPr>
                <w:sz w:val="22"/>
                <w:szCs w:val="22"/>
                <w:lang w:val="uk-UA"/>
              </w:rPr>
            </w:pPr>
            <w:r>
              <w:rPr>
                <w:sz w:val="22"/>
                <w:szCs w:val="22"/>
                <w:lang w:val="uk-UA"/>
              </w:rPr>
              <w:t>на 2021-2022</w:t>
            </w:r>
            <w:r w:rsidR="006B1F17" w:rsidRPr="00E627BB">
              <w:rPr>
                <w:sz w:val="22"/>
                <w:szCs w:val="22"/>
                <w:lang w:val="uk-UA"/>
              </w:rPr>
              <w:t xml:space="preserve"> роки</w:t>
            </w:r>
          </w:p>
        </w:tc>
      </w:tr>
      <w:tr w:rsidR="006B1F17" w:rsidRPr="006B1F17" w:rsidTr="00687D25">
        <w:tc>
          <w:tcPr>
            <w:tcW w:w="426" w:type="dxa"/>
            <w:tcBorders>
              <w:top w:val="nil"/>
              <w:left w:val="single" w:sz="4" w:space="0" w:color="000000"/>
              <w:bottom w:val="single" w:sz="4" w:space="0" w:color="000000"/>
              <w:right w:val="nil"/>
            </w:tcBorders>
          </w:tcPr>
          <w:p w:rsidR="006B1F17" w:rsidRPr="00E627BB" w:rsidRDefault="002C5226" w:rsidP="006B1F17">
            <w:pPr>
              <w:pStyle w:val="a4"/>
              <w:rPr>
                <w:sz w:val="22"/>
                <w:szCs w:val="22"/>
                <w:lang w:val="uk-UA"/>
              </w:rPr>
            </w:pPr>
            <w:r w:rsidRPr="00E627BB">
              <w:rPr>
                <w:sz w:val="22"/>
                <w:szCs w:val="22"/>
                <w:lang w:val="uk-UA"/>
              </w:rPr>
              <w:t>6</w:t>
            </w:r>
            <w:r w:rsidR="006B1F17" w:rsidRPr="00E627BB">
              <w:rPr>
                <w:sz w:val="22"/>
                <w:szCs w:val="22"/>
                <w:lang w:val="uk-UA"/>
              </w:rPr>
              <w:t>.</w:t>
            </w:r>
          </w:p>
        </w:tc>
        <w:tc>
          <w:tcPr>
            <w:tcW w:w="3828" w:type="dxa"/>
            <w:tcBorders>
              <w:top w:val="nil"/>
              <w:left w:val="single" w:sz="4" w:space="0" w:color="000000"/>
              <w:bottom w:val="single" w:sz="4" w:space="0" w:color="000000"/>
              <w:right w:val="nil"/>
            </w:tcBorders>
          </w:tcPr>
          <w:p w:rsidR="006B1F17" w:rsidRPr="00E627BB" w:rsidRDefault="006B1F17" w:rsidP="006B1F17">
            <w:pPr>
              <w:pStyle w:val="a4"/>
              <w:rPr>
                <w:sz w:val="22"/>
                <w:szCs w:val="22"/>
                <w:lang w:val="uk-UA"/>
              </w:rPr>
            </w:pPr>
            <w:r w:rsidRPr="00E627BB">
              <w:rPr>
                <w:sz w:val="22"/>
                <w:szCs w:val="22"/>
                <w:lang w:val="uk-UA"/>
              </w:rPr>
              <w:t>Законодавча база розроблення програми</w:t>
            </w:r>
          </w:p>
        </w:tc>
        <w:tc>
          <w:tcPr>
            <w:tcW w:w="6520" w:type="dxa"/>
            <w:tcBorders>
              <w:top w:val="nil"/>
              <w:left w:val="single" w:sz="4" w:space="0" w:color="000000"/>
              <w:bottom w:val="single" w:sz="4" w:space="0" w:color="000000"/>
              <w:right w:val="single" w:sz="4" w:space="0" w:color="000000"/>
            </w:tcBorders>
          </w:tcPr>
          <w:p w:rsidR="006B1F17" w:rsidRPr="00E627BB" w:rsidRDefault="006B1F17" w:rsidP="006B1F17">
            <w:pPr>
              <w:pStyle w:val="a4"/>
              <w:rPr>
                <w:sz w:val="22"/>
                <w:szCs w:val="22"/>
                <w:lang w:val="uk-UA"/>
              </w:rPr>
            </w:pPr>
            <w:r w:rsidRPr="00E627BB">
              <w:rPr>
                <w:sz w:val="22"/>
                <w:szCs w:val="22"/>
                <w:lang w:val="uk-UA"/>
              </w:rPr>
              <w:t xml:space="preserve">Закони України «Про автомобільні дороги», «Про дорожній рух», «Про автомобільний транспорт», «Про джерела фінансування дорожнього господарства України», </w:t>
            </w:r>
          </w:p>
          <w:p w:rsidR="006B1F17" w:rsidRPr="00E627BB" w:rsidRDefault="006B1F17" w:rsidP="006B1F17">
            <w:pPr>
              <w:pStyle w:val="a4"/>
              <w:rPr>
                <w:sz w:val="22"/>
                <w:szCs w:val="22"/>
                <w:lang w:val="uk-UA"/>
              </w:rPr>
            </w:pPr>
            <w:r w:rsidRPr="00E627BB">
              <w:rPr>
                <w:sz w:val="22"/>
                <w:szCs w:val="22"/>
                <w:lang w:val="uk-UA"/>
              </w:rPr>
              <w:t xml:space="preserve">постанова Кабінету Міністрів України від 30 березня 1994 р. </w:t>
            </w:r>
          </w:p>
          <w:p w:rsidR="006B1F17" w:rsidRPr="00E627BB" w:rsidRDefault="006B1F17" w:rsidP="006B1F17">
            <w:pPr>
              <w:pStyle w:val="a4"/>
              <w:rPr>
                <w:sz w:val="22"/>
                <w:szCs w:val="22"/>
                <w:lang w:val="uk-UA"/>
              </w:rPr>
            </w:pPr>
            <w:r w:rsidRPr="00E627BB">
              <w:rPr>
                <w:sz w:val="22"/>
                <w:szCs w:val="22"/>
                <w:lang w:val="uk-UA"/>
              </w:rPr>
              <w:t xml:space="preserve">№ 198 «Про затвердження Єдиних правил ремонту і утримання автомобільних доріг, вулиць, залізничних переїздів, правил користування ними та охорони» </w:t>
            </w:r>
          </w:p>
        </w:tc>
      </w:tr>
      <w:tr w:rsidR="006B1F17" w:rsidRPr="002C0305" w:rsidTr="00687D25">
        <w:tc>
          <w:tcPr>
            <w:tcW w:w="426" w:type="dxa"/>
            <w:tcBorders>
              <w:top w:val="single" w:sz="4" w:space="0" w:color="000000"/>
              <w:left w:val="single" w:sz="4" w:space="0" w:color="000000"/>
              <w:bottom w:val="single" w:sz="4" w:space="0" w:color="000000"/>
              <w:right w:val="nil"/>
            </w:tcBorders>
          </w:tcPr>
          <w:p w:rsidR="006B1F17" w:rsidRPr="00E627BB" w:rsidRDefault="002C5226" w:rsidP="006B1F17">
            <w:pPr>
              <w:pStyle w:val="a4"/>
              <w:rPr>
                <w:sz w:val="22"/>
                <w:szCs w:val="22"/>
                <w:lang w:val="uk-UA"/>
              </w:rPr>
            </w:pPr>
            <w:r w:rsidRPr="00E627BB">
              <w:rPr>
                <w:sz w:val="22"/>
                <w:szCs w:val="22"/>
                <w:lang w:val="uk-UA"/>
              </w:rPr>
              <w:t>7</w:t>
            </w:r>
            <w:r w:rsidR="006B1F17" w:rsidRPr="00E627BB">
              <w:rPr>
                <w:sz w:val="22"/>
                <w:szCs w:val="22"/>
                <w:lang w:val="uk-UA"/>
              </w:rPr>
              <w:t>.</w:t>
            </w:r>
          </w:p>
        </w:tc>
        <w:tc>
          <w:tcPr>
            <w:tcW w:w="3828" w:type="dxa"/>
            <w:tcBorders>
              <w:top w:val="single" w:sz="4" w:space="0" w:color="000000"/>
              <w:left w:val="single" w:sz="4" w:space="0" w:color="000000"/>
              <w:bottom w:val="single" w:sz="4" w:space="0" w:color="000000"/>
              <w:right w:val="nil"/>
            </w:tcBorders>
          </w:tcPr>
          <w:p w:rsidR="006B1F17" w:rsidRPr="00E627BB" w:rsidRDefault="006B1F17" w:rsidP="006B1F17">
            <w:pPr>
              <w:pStyle w:val="a4"/>
              <w:rPr>
                <w:sz w:val="22"/>
                <w:szCs w:val="22"/>
                <w:lang w:val="uk-UA"/>
              </w:rPr>
            </w:pPr>
            <w:r w:rsidRPr="00E627BB">
              <w:rPr>
                <w:sz w:val="22"/>
                <w:szCs w:val="22"/>
                <w:lang w:val="uk-UA"/>
              </w:rPr>
              <w:t>Підстава для розроблення Програми</w:t>
            </w:r>
          </w:p>
        </w:tc>
        <w:tc>
          <w:tcPr>
            <w:tcW w:w="6520" w:type="dxa"/>
            <w:tcBorders>
              <w:top w:val="single" w:sz="4" w:space="0" w:color="000000"/>
              <w:left w:val="single" w:sz="4" w:space="0" w:color="000000"/>
              <w:bottom w:val="single" w:sz="4" w:space="0" w:color="000000"/>
              <w:right w:val="single" w:sz="4" w:space="0" w:color="000000"/>
            </w:tcBorders>
          </w:tcPr>
          <w:p w:rsidR="006B1F17" w:rsidRPr="00E627BB" w:rsidRDefault="006B1F17" w:rsidP="006B1F17">
            <w:pPr>
              <w:pStyle w:val="a4"/>
              <w:rPr>
                <w:sz w:val="22"/>
                <w:szCs w:val="22"/>
                <w:lang w:val="uk-UA"/>
              </w:rPr>
            </w:pPr>
            <w:r w:rsidRPr="00E627BB">
              <w:rPr>
                <w:sz w:val="22"/>
                <w:szCs w:val="22"/>
                <w:lang w:val="uk-UA"/>
              </w:rPr>
              <w:t>Необхідність поліпшення транспортно-експлуатаційного стану мережі доріг загального користування, у тому числі місцевого значення та вулиць і доріг ко</w:t>
            </w:r>
            <w:r w:rsidR="00687D25">
              <w:rPr>
                <w:sz w:val="22"/>
                <w:szCs w:val="22"/>
                <w:lang w:val="uk-UA"/>
              </w:rPr>
              <w:t xml:space="preserve">мунальної власності </w:t>
            </w:r>
            <w:proofErr w:type="spellStart"/>
            <w:r w:rsidR="00687D25">
              <w:rPr>
                <w:sz w:val="22"/>
                <w:szCs w:val="22"/>
                <w:lang w:val="uk-UA"/>
              </w:rPr>
              <w:t>Петропавлівської</w:t>
            </w:r>
            <w:proofErr w:type="spellEnd"/>
            <w:r w:rsidRPr="00E627BB">
              <w:rPr>
                <w:sz w:val="22"/>
                <w:szCs w:val="22"/>
                <w:lang w:val="uk-UA"/>
              </w:rPr>
              <w:t xml:space="preserve"> сільської ради</w:t>
            </w:r>
          </w:p>
        </w:tc>
      </w:tr>
      <w:tr w:rsidR="006B1F17" w:rsidRPr="002C0305" w:rsidTr="00687D25">
        <w:tc>
          <w:tcPr>
            <w:tcW w:w="426" w:type="dxa"/>
            <w:tcBorders>
              <w:top w:val="single" w:sz="4" w:space="0" w:color="000000"/>
              <w:left w:val="single" w:sz="4" w:space="0" w:color="000000"/>
              <w:bottom w:val="single" w:sz="4" w:space="0" w:color="000000"/>
              <w:right w:val="nil"/>
            </w:tcBorders>
          </w:tcPr>
          <w:p w:rsidR="006B1F17" w:rsidRPr="00E627BB" w:rsidRDefault="002C5226" w:rsidP="006B1F17">
            <w:pPr>
              <w:pStyle w:val="a4"/>
              <w:rPr>
                <w:sz w:val="22"/>
                <w:szCs w:val="22"/>
                <w:lang w:val="uk-UA"/>
              </w:rPr>
            </w:pPr>
            <w:r w:rsidRPr="00E627BB">
              <w:rPr>
                <w:sz w:val="22"/>
                <w:szCs w:val="22"/>
                <w:lang w:val="uk-UA"/>
              </w:rPr>
              <w:t>8</w:t>
            </w:r>
            <w:r w:rsidR="006B1F17" w:rsidRPr="00E627BB">
              <w:rPr>
                <w:sz w:val="22"/>
                <w:szCs w:val="22"/>
                <w:lang w:val="uk-UA"/>
              </w:rPr>
              <w:t>.</w:t>
            </w:r>
          </w:p>
        </w:tc>
        <w:tc>
          <w:tcPr>
            <w:tcW w:w="3828" w:type="dxa"/>
            <w:tcBorders>
              <w:top w:val="single" w:sz="4" w:space="0" w:color="000000"/>
              <w:left w:val="single" w:sz="4" w:space="0" w:color="000000"/>
              <w:bottom w:val="single" w:sz="4" w:space="0" w:color="000000"/>
              <w:right w:val="nil"/>
            </w:tcBorders>
          </w:tcPr>
          <w:p w:rsidR="006B1F17" w:rsidRPr="00E627BB" w:rsidRDefault="006B1F17" w:rsidP="006B1F17">
            <w:pPr>
              <w:pStyle w:val="a4"/>
              <w:rPr>
                <w:sz w:val="22"/>
                <w:szCs w:val="22"/>
                <w:lang w:val="uk-UA"/>
              </w:rPr>
            </w:pPr>
            <w:r w:rsidRPr="00E627BB">
              <w:rPr>
                <w:sz w:val="22"/>
                <w:szCs w:val="22"/>
                <w:lang w:val="uk-UA"/>
              </w:rPr>
              <w:t xml:space="preserve">Мета і основні завдання </w:t>
            </w:r>
          </w:p>
          <w:p w:rsidR="006B1F17" w:rsidRPr="00E627BB" w:rsidRDefault="006B1F17" w:rsidP="006B1F17">
            <w:pPr>
              <w:pStyle w:val="a4"/>
              <w:rPr>
                <w:sz w:val="22"/>
                <w:szCs w:val="22"/>
                <w:lang w:val="uk-UA"/>
              </w:rPr>
            </w:pPr>
            <w:r w:rsidRPr="00E627BB">
              <w:rPr>
                <w:sz w:val="22"/>
                <w:szCs w:val="22"/>
                <w:lang w:val="uk-UA"/>
              </w:rPr>
              <w:t>Програми</w:t>
            </w:r>
          </w:p>
        </w:tc>
        <w:tc>
          <w:tcPr>
            <w:tcW w:w="6520" w:type="dxa"/>
            <w:tcBorders>
              <w:top w:val="single" w:sz="4" w:space="0" w:color="000000"/>
              <w:left w:val="single" w:sz="4" w:space="0" w:color="000000"/>
              <w:bottom w:val="single" w:sz="4" w:space="0" w:color="000000"/>
              <w:right w:val="single" w:sz="4" w:space="0" w:color="000000"/>
            </w:tcBorders>
          </w:tcPr>
          <w:p w:rsidR="006B1F17" w:rsidRPr="00E627BB" w:rsidRDefault="006B1F17" w:rsidP="006B1F17">
            <w:pPr>
              <w:pStyle w:val="a4"/>
              <w:rPr>
                <w:sz w:val="22"/>
                <w:szCs w:val="22"/>
                <w:lang w:val="uk-UA"/>
              </w:rPr>
            </w:pPr>
            <w:r w:rsidRPr="00E627BB">
              <w:rPr>
                <w:sz w:val="22"/>
                <w:szCs w:val="22"/>
                <w:lang w:val="uk-UA"/>
              </w:rPr>
              <w:t xml:space="preserve">Збереження та поліпшення транспортно-експлуатаційного стану наявної мережі доріг загального користування, у тому </w:t>
            </w:r>
          </w:p>
          <w:p w:rsidR="006B1F17" w:rsidRPr="00E627BB" w:rsidRDefault="006B1F17" w:rsidP="006B1F17">
            <w:pPr>
              <w:pStyle w:val="a4"/>
              <w:rPr>
                <w:sz w:val="22"/>
                <w:szCs w:val="22"/>
                <w:lang w:val="uk-UA"/>
              </w:rPr>
            </w:pPr>
            <w:r w:rsidRPr="00E627BB">
              <w:rPr>
                <w:sz w:val="22"/>
                <w:szCs w:val="22"/>
                <w:lang w:val="uk-UA"/>
              </w:rPr>
              <w:t xml:space="preserve">числі місцевого значення та вулиць і доріг комунальної власності </w:t>
            </w:r>
            <w:r w:rsidR="00687D25">
              <w:rPr>
                <w:sz w:val="22"/>
                <w:szCs w:val="22"/>
                <w:lang w:val="uk-UA"/>
              </w:rPr>
              <w:t xml:space="preserve">у населених пунктах </w:t>
            </w:r>
            <w:proofErr w:type="spellStart"/>
            <w:r w:rsidR="00687D25">
              <w:rPr>
                <w:sz w:val="22"/>
                <w:szCs w:val="22"/>
                <w:lang w:val="uk-UA"/>
              </w:rPr>
              <w:t>Петропавлівської</w:t>
            </w:r>
            <w:proofErr w:type="spellEnd"/>
            <w:r w:rsidRPr="00E627BB">
              <w:rPr>
                <w:sz w:val="22"/>
                <w:szCs w:val="22"/>
                <w:lang w:val="uk-UA"/>
              </w:rPr>
              <w:t xml:space="preserve"> сільської ради з доведенням термінів експлуатації дорожнього покриття до міжремонтних термінів</w:t>
            </w:r>
          </w:p>
        </w:tc>
      </w:tr>
      <w:tr w:rsidR="006B1F17" w:rsidRPr="002C0305" w:rsidTr="00687D25">
        <w:tc>
          <w:tcPr>
            <w:tcW w:w="426" w:type="dxa"/>
            <w:tcBorders>
              <w:top w:val="single" w:sz="4" w:space="0" w:color="000000"/>
              <w:left w:val="single" w:sz="4" w:space="0" w:color="000000"/>
              <w:bottom w:val="single" w:sz="4" w:space="0" w:color="000000"/>
              <w:right w:val="nil"/>
            </w:tcBorders>
            <w:tcMar>
              <w:top w:w="108" w:type="dxa"/>
              <w:left w:w="108" w:type="dxa"/>
              <w:bottom w:w="108" w:type="dxa"/>
              <w:right w:w="108" w:type="dxa"/>
            </w:tcMar>
          </w:tcPr>
          <w:p w:rsidR="006B1F17" w:rsidRPr="00E627BB" w:rsidRDefault="002C5226" w:rsidP="006B1F17">
            <w:pPr>
              <w:pStyle w:val="a4"/>
              <w:rPr>
                <w:sz w:val="22"/>
                <w:szCs w:val="22"/>
                <w:lang w:val="uk-UA"/>
              </w:rPr>
            </w:pPr>
            <w:r w:rsidRPr="00E627BB">
              <w:rPr>
                <w:sz w:val="22"/>
                <w:szCs w:val="22"/>
                <w:lang w:val="uk-UA"/>
              </w:rPr>
              <w:t>9</w:t>
            </w:r>
            <w:r w:rsidR="006B1F17" w:rsidRPr="00E627BB">
              <w:rPr>
                <w:sz w:val="22"/>
                <w:szCs w:val="22"/>
                <w:lang w:val="uk-UA"/>
              </w:rPr>
              <w:t>.</w:t>
            </w:r>
          </w:p>
        </w:tc>
        <w:tc>
          <w:tcPr>
            <w:tcW w:w="3828" w:type="dxa"/>
            <w:tcBorders>
              <w:top w:val="single" w:sz="4" w:space="0" w:color="000000"/>
              <w:left w:val="single" w:sz="4" w:space="0" w:color="000000"/>
              <w:bottom w:val="single" w:sz="4" w:space="0" w:color="000000"/>
              <w:right w:val="nil"/>
            </w:tcBorders>
            <w:tcMar>
              <w:top w:w="108" w:type="dxa"/>
              <w:left w:w="108" w:type="dxa"/>
              <w:bottom w:w="108" w:type="dxa"/>
              <w:right w:w="108" w:type="dxa"/>
            </w:tcMar>
          </w:tcPr>
          <w:p w:rsidR="006B1F17" w:rsidRPr="00E627BB" w:rsidRDefault="006B1F17" w:rsidP="006B1F17">
            <w:pPr>
              <w:pStyle w:val="a4"/>
              <w:rPr>
                <w:sz w:val="22"/>
                <w:szCs w:val="22"/>
                <w:lang w:val="uk-UA"/>
              </w:rPr>
            </w:pPr>
            <w:r w:rsidRPr="00E627BB">
              <w:rPr>
                <w:sz w:val="22"/>
                <w:szCs w:val="22"/>
                <w:lang w:val="uk-UA"/>
              </w:rPr>
              <w:t>Основні заходи Програми</w:t>
            </w:r>
          </w:p>
        </w:tc>
        <w:tc>
          <w:tcPr>
            <w:tcW w:w="6520"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rsidR="006B1F17" w:rsidRPr="00E627BB" w:rsidRDefault="006B1F17" w:rsidP="006B1F17">
            <w:pPr>
              <w:pStyle w:val="a4"/>
              <w:rPr>
                <w:sz w:val="22"/>
                <w:szCs w:val="22"/>
                <w:lang w:val="uk-UA"/>
              </w:rPr>
            </w:pPr>
            <w:r w:rsidRPr="00E627BB">
              <w:rPr>
                <w:sz w:val="22"/>
                <w:szCs w:val="22"/>
                <w:lang w:val="uk-UA"/>
              </w:rPr>
              <w:t>Поліпшення транспортно-експлуатаційного стану мережі автомобільних доріг та споруд на них, забезпечення безперервності розвитку мережі автомобільних доріг, підвищення рівня їх капітальності відповідно до темпів автомобілізації країни, підвищення швидкості, економічності, комфортності та безпечності перевезення пасажирів і вантажів автомобільним транспортом,     поліпшення стану доріг у сільській місцевості</w:t>
            </w:r>
          </w:p>
        </w:tc>
      </w:tr>
      <w:tr w:rsidR="006B1F17" w:rsidRPr="006B1F17" w:rsidTr="00687D25">
        <w:trPr>
          <w:trHeight w:val="421"/>
        </w:trPr>
        <w:tc>
          <w:tcPr>
            <w:tcW w:w="426" w:type="dxa"/>
            <w:tcBorders>
              <w:top w:val="single" w:sz="4" w:space="0" w:color="000000"/>
              <w:left w:val="single" w:sz="4" w:space="0" w:color="000000"/>
              <w:bottom w:val="single" w:sz="4" w:space="0" w:color="000000"/>
              <w:right w:val="nil"/>
            </w:tcBorders>
          </w:tcPr>
          <w:p w:rsidR="006B1F17" w:rsidRPr="00E627BB" w:rsidRDefault="002C5226" w:rsidP="002C5226">
            <w:pPr>
              <w:pStyle w:val="a4"/>
              <w:rPr>
                <w:sz w:val="22"/>
                <w:szCs w:val="22"/>
                <w:lang w:val="uk-UA"/>
              </w:rPr>
            </w:pPr>
            <w:r w:rsidRPr="00E627BB">
              <w:rPr>
                <w:sz w:val="22"/>
                <w:szCs w:val="22"/>
                <w:lang w:val="uk-UA"/>
              </w:rPr>
              <w:t>10.</w:t>
            </w:r>
          </w:p>
        </w:tc>
        <w:tc>
          <w:tcPr>
            <w:tcW w:w="3828" w:type="dxa"/>
            <w:tcBorders>
              <w:top w:val="single" w:sz="4" w:space="0" w:color="000000"/>
              <w:left w:val="single" w:sz="4" w:space="0" w:color="000000"/>
              <w:bottom w:val="single" w:sz="4" w:space="0" w:color="000000"/>
              <w:right w:val="nil"/>
            </w:tcBorders>
          </w:tcPr>
          <w:p w:rsidR="006B1F17" w:rsidRPr="00E627BB" w:rsidRDefault="006B1F17" w:rsidP="002C5226">
            <w:pPr>
              <w:pStyle w:val="a4"/>
              <w:rPr>
                <w:sz w:val="22"/>
                <w:szCs w:val="22"/>
                <w:lang w:val="uk-UA"/>
              </w:rPr>
            </w:pPr>
            <w:r w:rsidRPr="00E627BB">
              <w:rPr>
                <w:sz w:val="22"/>
                <w:szCs w:val="22"/>
                <w:lang w:val="uk-UA"/>
              </w:rPr>
              <w:t>Строки реалізації Програми</w:t>
            </w:r>
          </w:p>
        </w:tc>
        <w:tc>
          <w:tcPr>
            <w:tcW w:w="6520" w:type="dxa"/>
            <w:tcBorders>
              <w:top w:val="single" w:sz="4" w:space="0" w:color="000000"/>
              <w:left w:val="single" w:sz="4" w:space="0" w:color="000000"/>
              <w:bottom w:val="single" w:sz="4" w:space="0" w:color="000000"/>
              <w:right w:val="single" w:sz="4" w:space="0" w:color="000000"/>
            </w:tcBorders>
          </w:tcPr>
          <w:p w:rsidR="006B1F17" w:rsidRPr="00E627BB" w:rsidRDefault="00C7396E" w:rsidP="006B1F17">
            <w:pPr>
              <w:pStyle w:val="a4"/>
              <w:rPr>
                <w:sz w:val="22"/>
                <w:szCs w:val="22"/>
                <w:lang w:val="uk-UA"/>
              </w:rPr>
            </w:pPr>
            <w:r>
              <w:rPr>
                <w:sz w:val="22"/>
                <w:szCs w:val="22"/>
                <w:lang w:val="uk-UA"/>
              </w:rPr>
              <w:t>2021 - 2022</w:t>
            </w:r>
            <w:r w:rsidR="006B1F17" w:rsidRPr="00E627BB">
              <w:rPr>
                <w:sz w:val="22"/>
                <w:szCs w:val="22"/>
                <w:lang w:val="uk-UA"/>
              </w:rPr>
              <w:t xml:space="preserve"> роки</w:t>
            </w:r>
          </w:p>
        </w:tc>
      </w:tr>
      <w:tr w:rsidR="006B1F17" w:rsidRPr="006B1F17" w:rsidTr="00687D25">
        <w:trPr>
          <w:trHeight w:val="838"/>
        </w:trPr>
        <w:tc>
          <w:tcPr>
            <w:tcW w:w="426" w:type="dxa"/>
            <w:tcBorders>
              <w:top w:val="single" w:sz="4" w:space="0" w:color="000000"/>
              <w:left w:val="single" w:sz="4" w:space="0" w:color="000000"/>
              <w:bottom w:val="single" w:sz="4" w:space="0" w:color="000000"/>
              <w:right w:val="nil"/>
            </w:tcBorders>
          </w:tcPr>
          <w:p w:rsidR="006B1F17" w:rsidRPr="00E627BB" w:rsidRDefault="002C5226" w:rsidP="006B1F17">
            <w:pPr>
              <w:pStyle w:val="a4"/>
              <w:rPr>
                <w:sz w:val="22"/>
                <w:szCs w:val="22"/>
                <w:lang w:val="uk-UA"/>
              </w:rPr>
            </w:pPr>
            <w:r w:rsidRPr="00E627BB">
              <w:rPr>
                <w:sz w:val="22"/>
                <w:szCs w:val="22"/>
                <w:lang w:val="uk-UA"/>
              </w:rPr>
              <w:t>11</w:t>
            </w:r>
            <w:r w:rsidR="006B1F17" w:rsidRPr="00E627BB">
              <w:rPr>
                <w:sz w:val="22"/>
                <w:szCs w:val="22"/>
                <w:lang w:val="uk-UA"/>
              </w:rPr>
              <w:t>.</w:t>
            </w:r>
          </w:p>
        </w:tc>
        <w:tc>
          <w:tcPr>
            <w:tcW w:w="3828" w:type="dxa"/>
            <w:tcBorders>
              <w:top w:val="single" w:sz="4" w:space="0" w:color="000000"/>
              <w:left w:val="single" w:sz="4" w:space="0" w:color="000000"/>
              <w:bottom w:val="single" w:sz="4" w:space="0" w:color="000000"/>
              <w:right w:val="nil"/>
            </w:tcBorders>
          </w:tcPr>
          <w:p w:rsidR="006B1F17" w:rsidRPr="00E627BB" w:rsidRDefault="006B1F17" w:rsidP="006B1F17">
            <w:pPr>
              <w:pStyle w:val="a4"/>
              <w:rPr>
                <w:sz w:val="22"/>
                <w:szCs w:val="22"/>
                <w:lang w:val="uk-UA"/>
              </w:rPr>
            </w:pPr>
            <w:r w:rsidRPr="00E627BB">
              <w:rPr>
                <w:sz w:val="22"/>
                <w:szCs w:val="22"/>
                <w:lang w:val="uk-UA"/>
              </w:rPr>
              <w:t xml:space="preserve">Фінансове забезпечення </w:t>
            </w:r>
          </w:p>
          <w:p w:rsidR="006B1F17" w:rsidRPr="00E627BB" w:rsidRDefault="006B1F17" w:rsidP="006B1F17">
            <w:pPr>
              <w:pStyle w:val="a4"/>
              <w:rPr>
                <w:sz w:val="22"/>
                <w:szCs w:val="22"/>
                <w:lang w:val="uk-UA"/>
              </w:rPr>
            </w:pPr>
            <w:r w:rsidRPr="00E627BB">
              <w:rPr>
                <w:sz w:val="22"/>
                <w:szCs w:val="22"/>
                <w:lang w:val="uk-UA"/>
              </w:rPr>
              <w:t>Програми</w:t>
            </w:r>
          </w:p>
        </w:tc>
        <w:tc>
          <w:tcPr>
            <w:tcW w:w="6520" w:type="dxa"/>
            <w:tcBorders>
              <w:top w:val="single" w:sz="4" w:space="0" w:color="000000"/>
              <w:left w:val="single" w:sz="4" w:space="0" w:color="000000"/>
              <w:bottom w:val="single" w:sz="4" w:space="0" w:color="000000"/>
              <w:right w:val="single" w:sz="4" w:space="0" w:color="000000"/>
            </w:tcBorders>
          </w:tcPr>
          <w:p w:rsidR="006B1F17" w:rsidRPr="00E627BB" w:rsidRDefault="006B1F17" w:rsidP="002C5226">
            <w:pPr>
              <w:pStyle w:val="a4"/>
              <w:rPr>
                <w:sz w:val="22"/>
                <w:szCs w:val="22"/>
                <w:lang w:val="uk-UA"/>
              </w:rPr>
            </w:pPr>
            <w:r w:rsidRPr="00E627BB">
              <w:rPr>
                <w:sz w:val="22"/>
                <w:szCs w:val="22"/>
                <w:lang w:val="uk-UA"/>
              </w:rPr>
              <w:t xml:space="preserve">Фінансування Програми здійснюється за рахунок коштів   місцевого бюджету та інших джерел фінансування, не заборонених чинним законодавством </w:t>
            </w:r>
          </w:p>
        </w:tc>
      </w:tr>
      <w:tr w:rsidR="006B1F17" w:rsidRPr="006B1F17" w:rsidTr="00687D25">
        <w:trPr>
          <w:trHeight w:val="1015"/>
        </w:trPr>
        <w:tc>
          <w:tcPr>
            <w:tcW w:w="426" w:type="dxa"/>
            <w:tcBorders>
              <w:top w:val="nil"/>
              <w:left w:val="single" w:sz="4" w:space="0" w:color="000000"/>
              <w:bottom w:val="single" w:sz="4" w:space="0" w:color="000000"/>
              <w:right w:val="nil"/>
            </w:tcBorders>
          </w:tcPr>
          <w:p w:rsidR="006B1F17" w:rsidRPr="00E627BB" w:rsidRDefault="002C5226" w:rsidP="006B1F17">
            <w:pPr>
              <w:pStyle w:val="a4"/>
              <w:rPr>
                <w:sz w:val="22"/>
                <w:szCs w:val="22"/>
                <w:lang w:val="uk-UA"/>
              </w:rPr>
            </w:pPr>
            <w:r w:rsidRPr="00E627BB">
              <w:rPr>
                <w:sz w:val="22"/>
                <w:szCs w:val="22"/>
                <w:lang w:val="uk-UA"/>
              </w:rPr>
              <w:t>12</w:t>
            </w:r>
            <w:r w:rsidR="006B1F17" w:rsidRPr="00E627BB">
              <w:rPr>
                <w:sz w:val="22"/>
                <w:szCs w:val="22"/>
                <w:lang w:val="uk-UA"/>
              </w:rPr>
              <w:t>.</w:t>
            </w:r>
          </w:p>
        </w:tc>
        <w:tc>
          <w:tcPr>
            <w:tcW w:w="3828" w:type="dxa"/>
            <w:tcBorders>
              <w:top w:val="nil"/>
              <w:left w:val="single" w:sz="4" w:space="0" w:color="000000"/>
              <w:bottom w:val="single" w:sz="4" w:space="0" w:color="000000"/>
              <w:right w:val="nil"/>
            </w:tcBorders>
          </w:tcPr>
          <w:p w:rsidR="006B1F17" w:rsidRPr="00E627BB" w:rsidRDefault="006B1F17" w:rsidP="006B1F17">
            <w:pPr>
              <w:pStyle w:val="a4"/>
              <w:rPr>
                <w:sz w:val="22"/>
                <w:szCs w:val="22"/>
                <w:lang w:val="uk-UA"/>
              </w:rPr>
            </w:pPr>
            <w:r w:rsidRPr="00E627BB">
              <w:rPr>
                <w:sz w:val="22"/>
                <w:szCs w:val="22"/>
                <w:lang w:val="uk-UA"/>
              </w:rPr>
              <w:t xml:space="preserve">Загальний обсяг фінансових ресурсів, необхідних для реалізації програми, </w:t>
            </w:r>
          </w:p>
          <w:p w:rsidR="006B1F17" w:rsidRPr="00E627BB" w:rsidRDefault="006B1F17" w:rsidP="006B1F17">
            <w:pPr>
              <w:pStyle w:val="a4"/>
              <w:rPr>
                <w:sz w:val="22"/>
                <w:szCs w:val="22"/>
                <w:lang w:val="uk-UA"/>
              </w:rPr>
            </w:pPr>
            <w:r w:rsidRPr="00E627BB">
              <w:rPr>
                <w:sz w:val="22"/>
                <w:szCs w:val="22"/>
                <w:lang w:val="uk-UA"/>
              </w:rPr>
              <w:t>тис. грн.</w:t>
            </w:r>
          </w:p>
        </w:tc>
        <w:tc>
          <w:tcPr>
            <w:tcW w:w="6520" w:type="dxa"/>
            <w:tcBorders>
              <w:top w:val="nil"/>
              <w:left w:val="single" w:sz="4" w:space="0" w:color="000000"/>
              <w:bottom w:val="single" w:sz="4" w:space="0" w:color="000000"/>
              <w:right w:val="single" w:sz="4" w:space="0" w:color="000000"/>
            </w:tcBorders>
          </w:tcPr>
          <w:p w:rsidR="006B1F17" w:rsidRPr="00E627BB" w:rsidRDefault="00687D25" w:rsidP="006B1F17">
            <w:pPr>
              <w:pStyle w:val="a4"/>
              <w:rPr>
                <w:sz w:val="22"/>
                <w:szCs w:val="22"/>
                <w:lang w:val="uk-UA"/>
              </w:rPr>
            </w:pPr>
            <w:r>
              <w:rPr>
                <w:sz w:val="22"/>
                <w:szCs w:val="22"/>
                <w:lang w:val="uk-UA"/>
              </w:rPr>
              <w:t>200.</w:t>
            </w:r>
            <w:r w:rsidR="006B1F17" w:rsidRPr="00E627BB">
              <w:rPr>
                <w:sz w:val="22"/>
                <w:szCs w:val="22"/>
                <w:lang w:val="uk-UA"/>
              </w:rPr>
              <w:t xml:space="preserve"> тис. грн. </w:t>
            </w:r>
          </w:p>
          <w:p w:rsidR="006B1F17" w:rsidRPr="00E627BB" w:rsidRDefault="006B1F17" w:rsidP="006B1F17">
            <w:pPr>
              <w:pStyle w:val="a4"/>
              <w:rPr>
                <w:sz w:val="22"/>
                <w:szCs w:val="22"/>
                <w:lang w:val="uk-UA"/>
              </w:rPr>
            </w:pPr>
            <w:r w:rsidRPr="00E627BB">
              <w:rPr>
                <w:sz w:val="22"/>
                <w:szCs w:val="22"/>
                <w:lang w:val="uk-UA"/>
              </w:rPr>
              <w:t>В межах щорічних кошторисних призначень</w:t>
            </w:r>
          </w:p>
        </w:tc>
      </w:tr>
      <w:tr w:rsidR="002C5226" w:rsidRPr="002A1A11" w:rsidTr="00687D25">
        <w:trPr>
          <w:trHeight w:val="564"/>
        </w:trPr>
        <w:tc>
          <w:tcPr>
            <w:tcW w:w="426"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r w:rsidRPr="00E627BB">
              <w:rPr>
                <w:sz w:val="22"/>
                <w:szCs w:val="22"/>
                <w:lang w:val="uk-UA"/>
              </w:rPr>
              <w:t>7.1</w:t>
            </w:r>
          </w:p>
        </w:tc>
        <w:tc>
          <w:tcPr>
            <w:tcW w:w="3828"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r w:rsidRPr="00E627BB">
              <w:rPr>
                <w:sz w:val="22"/>
                <w:szCs w:val="22"/>
                <w:lang w:val="uk-UA"/>
              </w:rPr>
              <w:t>В тому числі бюджетних коштів:</w:t>
            </w:r>
          </w:p>
        </w:tc>
        <w:tc>
          <w:tcPr>
            <w:tcW w:w="6520" w:type="dxa"/>
            <w:tcBorders>
              <w:top w:val="nil"/>
              <w:left w:val="single" w:sz="4" w:space="0" w:color="000000"/>
              <w:bottom w:val="single" w:sz="4" w:space="0" w:color="000000"/>
              <w:right w:val="single" w:sz="4" w:space="0" w:color="000000"/>
            </w:tcBorders>
            <w:shd w:val="clear" w:color="auto" w:fill="auto"/>
          </w:tcPr>
          <w:p w:rsidR="00480ECD" w:rsidRPr="00E627BB" w:rsidRDefault="00480ECD" w:rsidP="00480ECD">
            <w:pPr>
              <w:pStyle w:val="a4"/>
              <w:rPr>
                <w:sz w:val="22"/>
                <w:szCs w:val="22"/>
                <w:lang w:val="uk-UA"/>
              </w:rPr>
            </w:pPr>
            <w:r w:rsidRPr="00E627BB">
              <w:rPr>
                <w:sz w:val="22"/>
                <w:szCs w:val="22"/>
                <w:lang w:val="uk-UA"/>
              </w:rPr>
              <w:t>200,0 тис. грн.</w:t>
            </w:r>
          </w:p>
        </w:tc>
      </w:tr>
      <w:tr w:rsidR="002C5226" w:rsidRPr="002A1A11" w:rsidTr="00687D25">
        <w:trPr>
          <w:trHeight w:val="343"/>
        </w:trPr>
        <w:tc>
          <w:tcPr>
            <w:tcW w:w="426"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p>
        </w:tc>
        <w:tc>
          <w:tcPr>
            <w:tcW w:w="3828"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r w:rsidRPr="00E627BB">
              <w:rPr>
                <w:sz w:val="22"/>
                <w:szCs w:val="22"/>
                <w:lang w:val="uk-UA"/>
              </w:rPr>
              <w:t>- з них коштів сільського бюджету</w:t>
            </w:r>
          </w:p>
        </w:tc>
        <w:tc>
          <w:tcPr>
            <w:tcW w:w="6520" w:type="dxa"/>
            <w:tcBorders>
              <w:top w:val="nil"/>
              <w:left w:val="single" w:sz="4" w:space="0" w:color="000000"/>
              <w:bottom w:val="single" w:sz="4" w:space="0" w:color="000000"/>
              <w:right w:val="single" w:sz="4" w:space="0" w:color="000000"/>
            </w:tcBorders>
            <w:shd w:val="clear" w:color="auto" w:fill="auto"/>
          </w:tcPr>
          <w:p w:rsidR="00480ECD" w:rsidRPr="00E627BB" w:rsidRDefault="00480ECD" w:rsidP="00480ECD">
            <w:pPr>
              <w:pStyle w:val="a4"/>
              <w:rPr>
                <w:sz w:val="22"/>
                <w:szCs w:val="22"/>
                <w:lang w:val="uk-UA"/>
              </w:rPr>
            </w:pPr>
            <w:r w:rsidRPr="00E627BB">
              <w:rPr>
                <w:sz w:val="22"/>
                <w:szCs w:val="22"/>
                <w:lang w:val="uk-UA"/>
              </w:rPr>
              <w:t>200,0 тис. грн.</w:t>
            </w:r>
          </w:p>
        </w:tc>
      </w:tr>
      <w:tr w:rsidR="002C5226" w:rsidRPr="002A1A11" w:rsidTr="00687D25">
        <w:trPr>
          <w:trHeight w:val="282"/>
        </w:trPr>
        <w:tc>
          <w:tcPr>
            <w:tcW w:w="426"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p>
        </w:tc>
        <w:tc>
          <w:tcPr>
            <w:tcW w:w="3828"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r w:rsidRPr="00E627BB">
              <w:rPr>
                <w:sz w:val="22"/>
                <w:szCs w:val="22"/>
                <w:lang w:val="uk-UA"/>
              </w:rPr>
              <w:t>- позабюджетні кошти</w:t>
            </w:r>
          </w:p>
        </w:tc>
        <w:tc>
          <w:tcPr>
            <w:tcW w:w="6520" w:type="dxa"/>
            <w:tcBorders>
              <w:top w:val="nil"/>
              <w:left w:val="single" w:sz="4" w:space="0" w:color="000000"/>
              <w:bottom w:val="single" w:sz="4" w:space="0" w:color="000000"/>
              <w:right w:val="single" w:sz="4" w:space="0" w:color="000000"/>
            </w:tcBorders>
            <w:shd w:val="clear" w:color="auto" w:fill="auto"/>
          </w:tcPr>
          <w:p w:rsidR="00480ECD" w:rsidRPr="00E627BB" w:rsidRDefault="00480ECD" w:rsidP="00480ECD">
            <w:pPr>
              <w:pStyle w:val="a4"/>
              <w:rPr>
                <w:sz w:val="22"/>
                <w:szCs w:val="22"/>
                <w:lang w:val="uk-UA"/>
              </w:rPr>
            </w:pPr>
            <w:r w:rsidRPr="00E627BB">
              <w:rPr>
                <w:sz w:val="22"/>
                <w:szCs w:val="22"/>
                <w:lang w:val="uk-UA"/>
              </w:rPr>
              <w:t>-</w:t>
            </w:r>
          </w:p>
        </w:tc>
      </w:tr>
      <w:tr w:rsidR="002C5226" w:rsidRPr="002A1A11" w:rsidTr="00687D25">
        <w:trPr>
          <w:trHeight w:val="557"/>
        </w:trPr>
        <w:tc>
          <w:tcPr>
            <w:tcW w:w="426"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r w:rsidRPr="00E627BB">
              <w:rPr>
                <w:sz w:val="22"/>
                <w:szCs w:val="22"/>
                <w:lang w:val="uk-UA"/>
              </w:rPr>
              <w:t>8</w:t>
            </w:r>
          </w:p>
        </w:tc>
        <w:tc>
          <w:tcPr>
            <w:tcW w:w="3828" w:type="dxa"/>
            <w:tcBorders>
              <w:top w:val="nil"/>
              <w:left w:val="single" w:sz="4" w:space="0" w:color="000000"/>
              <w:bottom w:val="single" w:sz="4" w:space="0" w:color="000000"/>
              <w:right w:val="nil"/>
            </w:tcBorders>
            <w:shd w:val="clear" w:color="auto" w:fill="auto"/>
          </w:tcPr>
          <w:p w:rsidR="00480ECD" w:rsidRPr="00E627BB" w:rsidRDefault="00480ECD" w:rsidP="00480ECD">
            <w:pPr>
              <w:pStyle w:val="a4"/>
              <w:rPr>
                <w:sz w:val="22"/>
                <w:szCs w:val="22"/>
                <w:lang w:val="uk-UA"/>
              </w:rPr>
            </w:pPr>
            <w:r w:rsidRPr="00E627BB">
              <w:rPr>
                <w:sz w:val="22"/>
                <w:szCs w:val="22"/>
                <w:lang w:val="uk-UA"/>
              </w:rPr>
              <w:t>Основні джерела фінансування програми</w:t>
            </w:r>
          </w:p>
        </w:tc>
        <w:tc>
          <w:tcPr>
            <w:tcW w:w="6520" w:type="dxa"/>
            <w:tcBorders>
              <w:top w:val="nil"/>
              <w:left w:val="single" w:sz="4" w:space="0" w:color="000000"/>
              <w:bottom w:val="single" w:sz="4" w:space="0" w:color="000000"/>
              <w:right w:val="single" w:sz="4" w:space="0" w:color="000000"/>
            </w:tcBorders>
            <w:shd w:val="clear" w:color="auto" w:fill="auto"/>
          </w:tcPr>
          <w:p w:rsidR="00480ECD" w:rsidRPr="00E627BB" w:rsidRDefault="00480ECD" w:rsidP="00480ECD">
            <w:pPr>
              <w:pStyle w:val="a4"/>
              <w:rPr>
                <w:sz w:val="22"/>
                <w:szCs w:val="22"/>
                <w:lang w:val="uk-UA"/>
              </w:rPr>
            </w:pPr>
            <w:r w:rsidRPr="00E627BB">
              <w:rPr>
                <w:sz w:val="22"/>
                <w:szCs w:val="22"/>
                <w:lang w:val="uk-UA"/>
              </w:rPr>
              <w:t xml:space="preserve">Сільський бюджет </w:t>
            </w:r>
          </w:p>
        </w:tc>
      </w:tr>
    </w:tbl>
    <w:p w:rsidR="006B1F17" w:rsidRPr="006B1F17" w:rsidRDefault="006B1F17" w:rsidP="006B1F17">
      <w:pPr>
        <w:pStyle w:val="a4"/>
        <w:rPr>
          <w:sz w:val="24"/>
          <w:lang w:val="uk-UA"/>
        </w:rPr>
      </w:pPr>
    </w:p>
    <w:p w:rsidR="006B1F17" w:rsidRPr="006B1F17" w:rsidRDefault="006B1F17" w:rsidP="002C5226">
      <w:pPr>
        <w:pStyle w:val="a4"/>
        <w:jc w:val="center"/>
        <w:rPr>
          <w:b/>
          <w:bCs/>
          <w:sz w:val="24"/>
          <w:lang w:val="uk-UA"/>
        </w:rPr>
      </w:pPr>
      <w:r w:rsidRPr="006B1F17">
        <w:rPr>
          <w:b/>
          <w:bCs/>
          <w:sz w:val="24"/>
          <w:lang w:val="uk-UA"/>
        </w:rPr>
        <w:t>1.Загальні положення</w:t>
      </w:r>
    </w:p>
    <w:p w:rsidR="006B1F17" w:rsidRPr="006B1F17" w:rsidRDefault="006B1F17" w:rsidP="006B1F17">
      <w:pPr>
        <w:pStyle w:val="a4"/>
        <w:jc w:val="both"/>
        <w:rPr>
          <w:sz w:val="24"/>
          <w:lang w:val="uk-UA"/>
        </w:rPr>
      </w:pPr>
      <w:r w:rsidRPr="006B1F17">
        <w:rPr>
          <w:b/>
          <w:bCs/>
          <w:sz w:val="24"/>
          <w:lang w:val="uk-UA"/>
        </w:rPr>
        <w:tab/>
      </w:r>
      <w:r w:rsidRPr="006B1F17">
        <w:rPr>
          <w:sz w:val="24"/>
          <w:lang w:val="uk-UA"/>
        </w:rPr>
        <w:t>Мережа автомобільних доріг є невід'ємною частиною єдиної транспортної системи, що забезпечує роботу всіх галузей промисловості і сільського господарства, соціальний розвиток суспільства. Окрім того, з їх експлуатацією, забезпечується рівномірний наземний доступ у різні місця району, області, країни, а також безпечне та надійне переміщення людей і транспортування товарів із належною ефективністю. Автомобільні дороги є однією з підсистем економічної системи країни, вони є суспільним продуктом та мають надзвичайно важливе значення.</w:t>
      </w:r>
    </w:p>
    <w:p w:rsidR="006B1F17" w:rsidRPr="006B1F17" w:rsidRDefault="002C5226" w:rsidP="006B1F17">
      <w:pPr>
        <w:pStyle w:val="a4"/>
        <w:jc w:val="both"/>
        <w:rPr>
          <w:sz w:val="24"/>
          <w:lang w:val="uk-UA"/>
        </w:rPr>
      </w:pPr>
      <w:r>
        <w:rPr>
          <w:sz w:val="24"/>
          <w:lang w:val="uk-UA"/>
        </w:rPr>
        <w:tab/>
      </w:r>
      <w:r w:rsidR="006B1F17" w:rsidRPr="006B1F17">
        <w:rPr>
          <w:sz w:val="24"/>
          <w:lang w:val="uk-UA"/>
        </w:rPr>
        <w:t xml:space="preserve">Від стану автомобільних доріг залежать витрати на перевезення вантажів та пасажирів, рівень цін, певною мірою зайнятість населення та темпи розвитку економіки держави загалом. </w:t>
      </w:r>
      <w:r>
        <w:rPr>
          <w:sz w:val="24"/>
          <w:lang w:val="uk-UA"/>
        </w:rPr>
        <w:tab/>
      </w:r>
      <w:r w:rsidR="006B1F17" w:rsidRPr="006B1F17">
        <w:rPr>
          <w:sz w:val="24"/>
          <w:lang w:val="uk-UA"/>
        </w:rPr>
        <w:t>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w:t>
      </w:r>
    </w:p>
    <w:p w:rsidR="006B1F17" w:rsidRPr="006B1F17" w:rsidRDefault="002C5226" w:rsidP="006B1F17">
      <w:pPr>
        <w:pStyle w:val="a4"/>
        <w:jc w:val="both"/>
        <w:rPr>
          <w:sz w:val="24"/>
          <w:lang w:val="uk-UA"/>
        </w:rPr>
      </w:pPr>
      <w:r>
        <w:rPr>
          <w:sz w:val="24"/>
          <w:lang w:val="uk-UA"/>
        </w:rPr>
        <w:tab/>
      </w:r>
      <w:r w:rsidR="006B1F17" w:rsidRPr="006B1F17">
        <w:rPr>
          <w:sz w:val="24"/>
          <w:lang w:val="uk-UA"/>
        </w:rPr>
        <w:t>Однак на сьогодні стан розвитку дорожнього господарства країни свідчить про певні труднощі, зумовлені недостатнім фінансуванням дорожньо-ремонтних робіт порівняно з нормативними потребами.</w:t>
      </w:r>
    </w:p>
    <w:p w:rsidR="006B1F17" w:rsidRPr="006B1F17" w:rsidRDefault="002C5226" w:rsidP="006B1F17">
      <w:pPr>
        <w:pStyle w:val="a4"/>
        <w:jc w:val="both"/>
        <w:rPr>
          <w:sz w:val="24"/>
          <w:lang w:val="uk-UA"/>
        </w:rPr>
      </w:pPr>
      <w:r>
        <w:rPr>
          <w:sz w:val="24"/>
          <w:lang w:val="uk-UA"/>
        </w:rPr>
        <w:tab/>
      </w:r>
      <w:r w:rsidR="006B1F17" w:rsidRPr="006B1F17">
        <w:rPr>
          <w:sz w:val="24"/>
          <w:lang w:val="uk-UA"/>
        </w:rPr>
        <w:t>Основою для розроблення даної Програми є Закони України «Про автомобільні дороги», «Про дорожній рух», «Про автомобільний транспорт», «Про джерела фінансування дорожнього господарства України», постанова Кабінету Міністрів України від 30 березня 1994 р. № 198 «Про затвердження Єдиних правил ремонту і утримання автомобільних доріг, вулиць, залізничних переїздів, правил користування ними та охорони».</w:t>
      </w:r>
    </w:p>
    <w:p w:rsidR="006B1F17" w:rsidRPr="006B1F17" w:rsidRDefault="006B1F17" w:rsidP="006B1F17">
      <w:pPr>
        <w:pStyle w:val="a4"/>
        <w:jc w:val="both"/>
        <w:rPr>
          <w:sz w:val="24"/>
          <w:lang w:val="uk-UA"/>
        </w:rPr>
      </w:pPr>
    </w:p>
    <w:p w:rsidR="006B1F17" w:rsidRPr="006B1F17" w:rsidRDefault="006B1F17" w:rsidP="002C5226">
      <w:pPr>
        <w:pStyle w:val="a4"/>
        <w:jc w:val="center"/>
        <w:rPr>
          <w:sz w:val="24"/>
          <w:lang w:val="uk-UA"/>
        </w:rPr>
      </w:pPr>
      <w:r w:rsidRPr="006B1F17">
        <w:rPr>
          <w:b/>
          <w:bCs/>
          <w:sz w:val="24"/>
          <w:lang w:val="uk-UA"/>
        </w:rPr>
        <w:t>2.Мета Програми.</w:t>
      </w:r>
    </w:p>
    <w:p w:rsidR="006B1F17" w:rsidRPr="006B1F17" w:rsidRDefault="002C5226" w:rsidP="006B1F17">
      <w:pPr>
        <w:pStyle w:val="a4"/>
        <w:jc w:val="both"/>
        <w:rPr>
          <w:sz w:val="24"/>
          <w:lang w:val="uk-UA"/>
        </w:rPr>
      </w:pPr>
      <w:r>
        <w:rPr>
          <w:sz w:val="24"/>
          <w:lang w:val="uk-UA"/>
        </w:rPr>
        <w:tab/>
      </w:r>
      <w:r w:rsidR="006B1F17" w:rsidRPr="006B1F17">
        <w:rPr>
          <w:sz w:val="24"/>
          <w:lang w:val="uk-UA"/>
        </w:rPr>
        <w:t>2.1.Метою Програми є:</w:t>
      </w:r>
    </w:p>
    <w:p w:rsidR="006B1F17" w:rsidRPr="006B1F17" w:rsidRDefault="002C5226" w:rsidP="006B1F17">
      <w:pPr>
        <w:pStyle w:val="a4"/>
        <w:jc w:val="both"/>
        <w:rPr>
          <w:sz w:val="24"/>
          <w:lang w:val="uk-UA"/>
        </w:rPr>
      </w:pPr>
      <w:r>
        <w:rPr>
          <w:sz w:val="24"/>
          <w:lang w:val="uk-UA"/>
        </w:rPr>
        <w:tab/>
      </w:r>
      <w:r w:rsidR="006B1F17" w:rsidRPr="006B1F17">
        <w:rPr>
          <w:sz w:val="24"/>
          <w:lang w:val="uk-UA"/>
        </w:rPr>
        <w:t xml:space="preserve">- покращення стану вулиць та автомобільних доріг комунальної власності за рахунок коштів сільського бюджету, що позитивно вплине на соціально-економічний розвиток </w:t>
      </w:r>
      <w:r w:rsidR="00C7396E">
        <w:rPr>
          <w:sz w:val="24"/>
          <w:lang w:val="uk-UA"/>
        </w:rPr>
        <w:t xml:space="preserve">населених пунктів </w:t>
      </w:r>
      <w:proofErr w:type="spellStart"/>
      <w:r w:rsidR="00C7396E">
        <w:rPr>
          <w:sz w:val="24"/>
          <w:lang w:val="uk-UA"/>
        </w:rPr>
        <w:t>Петропавлівської</w:t>
      </w:r>
      <w:proofErr w:type="spellEnd"/>
      <w:r w:rsidR="00C7396E">
        <w:rPr>
          <w:sz w:val="24"/>
          <w:lang w:val="uk-UA"/>
        </w:rPr>
        <w:t xml:space="preserve"> сільської ради</w:t>
      </w:r>
      <w:r w:rsidR="006B1F17" w:rsidRPr="006B1F17">
        <w:rPr>
          <w:sz w:val="24"/>
          <w:lang w:val="uk-UA"/>
        </w:rPr>
        <w:t>;</w:t>
      </w:r>
    </w:p>
    <w:p w:rsidR="006B1F17" w:rsidRPr="006B1F17" w:rsidRDefault="002C5226" w:rsidP="006B1F17">
      <w:pPr>
        <w:pStyle w:val="a4"/>
        <w:jc w:val="both"/>
        <w:rPr>
          <w:sz w:val="24"/>
          <w:lang w:val="uk-UA"/>
        </w:rPr>
      </w:pPr>
      <w:r>
        <w:rPr>
          <w:sz w:val="24"/>
          <w:lang w:val="uk-UA"/>
        </w:rPr>
        <w:tab/>
      </w:r>
      <w:r w:rsidR="006B1F17" w:rsidRPr="006B1F17">
        <w:rPr>
          <w:sz w:val="24"/>
          <w:lang w:val="uk-UA"/>
        </w:rPr>
        <w:t>- 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w:t>
      </w:r>
    </w:p>
    <w:p w:rsidR="006B1F17" w:rsidRPr="006B1F17" w:rsidRDefault="006B1F17" w:rsidP="006B1F17">
      <w:pPr>
        <w:pStyle w:val="a4"/>
        <w:jc w:val="both"/>
        <w:rPr>
          <w:sz w:val="24"/>
          <w:lang w:val="uk-UA"/>
        </w:rPr>
      </w:pPr>
      <w:r w:rsidRPr="006B1F17">
        <w:rPr>
          <w:sz w:val="24"/>
          <w:lang w:val="uk-UA"/>
        </w:rPr>
        <w:t xml:space="preserve">   </w:t>
      </w:r>
      <w:r w:rsidRPr="006B1F17">
        <w:rPr>
          <w:sz w:val="24"/>
          <w:lang w:val="uk-UA"/>
        </w:rPr>
        <w:tab/>
        <w:t>- розвиток дорожньої інфраструктури та створення безпечних умов дорожньог</w:t>
      </w:r>
      <w:r w:rsidR="00687D25">
        <w:rPr>
          <w:sz w:val="24"/>
          <w:lang w:val="uk-UA"/>
        </w:rPr>
        <w:t xml:space="preserve">о руху на території </w:t>
      </w:r>
      <w:proofErr w:type="spellStart"/>
      <w:r w:rsidR="00687D25">
        <w:rPr>
          <w:sz w:val="24"/>
          <w:lang w:val="uk-UA"/>
        </w:rPr>
        <w:t>Петропавлівської</w:t>
      </w:r>
      <w:proofErr w:type="spellEnd"/>
      <w:r w:rsidRPr="006B1F17">
        <w:rPr>
          <w:sz w:val="24"/>
          <w:lang w:val="uk-UA"/>
        </w:rPr>
        <w:t xml:space="preserve"> сільської ради;</w:t>
      </w:r>
    </w:p>
    <w:p w:rsidR="006B1F17" w:rsidRPr="006B1F17" w:rsidRDefault="006B1F17" w:rsidP="006B1F17">
      <w:pPr>
        <w:pStyle w:val="a4"/>
        <w:jc w:val="both"/>
        <w:rPr>
          <w:sz w:val="24"/>
          <w:lang w:val="uk-UA"/>
        </w:rPr>
      </w:pPr>
      <w:r w:rsidRPr="006B1F17">
        <w:rPr>
          <w:sz w:val="24"/>
          <w:lang w:val="uk-UA"/>
        </w:rPr>
        <w:t xml:space="preserve">           - поліпшення транспортно-експлуатаційного стану доріг у сільській місцевості;</w:t>
      </w:r>
    </w:p>
    <w:p w:rsidR="006B1F17" w:rsidRPr="006B1F17" w:rsidRDefault="002C5226" w:rsidP="006B1F17">
      <w:pPr>
        <w:pStyle w:val="a4"/>
        <w:jc w:val="both"/>
        <w:rPr>
          <w:sz w:val="24"/>
          <w:lang w:val="uk-UA"/>
        </w:rPr>
      </w:pPr>
      <w:r>
        <w:rPr>
          <w:sz w:val="24"/>
          <w:lang w:val="uk-UA"/>
        </w:rPr>
        <w:tab/>
      </w:r>
      <w:r w:rsidR="006B1F17" w:rsidRPr="006B1F17">
        <w:rPr>
          <w:sz w:val="24"/>
          <w:lang w:val="uk-UA"/>
        </w:rPr>
        <w:t>- покращення соціально-економічного розвитк</w:t>
      </w:r>
      <w:r w:rsidR="00687D25">
        <w:rPr>
          <w:sz w:val="24"/>
          <w:lang w:val="uk-UA"/>
        </w:rPr>
        <w:t xml:space="preserve">у населених пунктів </w:t>
      </w:r>
      <w:proofErr w:type="spellStart"/>
      <w:r w:rsidR="00687D25">
        <w:rPr>
          <w:sz w:val="24"/>
          <w:lang w:val="uk-UA"/>
        </w:rPr>
        <w:t>Петропавлівської</w:t>
      </w:r>
      <w:proofErr w:type="spellEnd"/>
      <w:r w:rsidR="006B1F17" w:rsidRPr="006B1F17">
        <w:rPr>
          <w:sz w:val="24"/>
          <w:lang w:val="uk-UA"/>
        </w:rPr>
        <w:t xml:space="preserve"> сільської ради, збільшення інвестиційної привабливості та розвитку сільського господарства за рахунок будівництва, реконструкції, ремонту та утримання вулиць і</w:t>
      </w:r>
      <w:r w:rsidR="00687D25">
        <w:rPr>
          <w:sz w:val="24"/>
          <w:lang w:val="uk-UA"/>
        </w:rPr>
        <w:t xml:space="preserve"> доріг комунальної власності </w:t>
      </w:r>
      <w:proofErr w:type="spellStart"/>
      <w:r w:rsidR="00687D25">
        <w:rPr>
          <w:sz w:val="24"/>
          <w:lang w:val="uk-UA"/>
        </w:rPr>
        <w:t>Петропавлівської</w:t>
      </w:r>
      <w:proofErr w:type="spellEnd"/>
      <w:r w:rsidR="006B1F17" w:rsidRPr="006B1F17">
        <w:rPr>
          <w:sz w:val="24"/>
          <w:lang w:val="uk-UA"/>
        </w:rPr>
        <w:t xml:space="preserve"> сільської ради;</w:t>
      </w:r>
    </w:p>
    <w:p w:rsidR="006B1F17" w:rsidRPr="006B1F17" w:rsidRDefault="002C5226" w:rsidP="006B1F17">
      <w:pPr>
        <w:pStyle w:val="a4"/>
        <w:jc w:val="both"/>
        <w:rPr>
          <w:sz w:val="24"/>
          <w:lang w:val="uk-UA"/>
        </w:rPr>
      </w:pPr>
      <w:r>
        <w:rPr>
          <w:sz w:val="24"/>
          <w:lang w:val="uk-UA"/>
        </w:rPr>
        <w:tab/>
      </w:r>
      <w:r w:rsidR="006B1F17" w:rsidRPr="006B1F17">
        <w:rPr>
          <w:sz w:val="24"/>
          <w:lang w:val="uk-UA"/>
        </w:rPr>
        <w:t>- забезпечення життєво важливих інтересів населення, об'єктів виробництва, пі</w:t>
      </w:r>
      <w:r w:rsidR="00687D25">
        <w:rPr>
          <w:sz w:val="24"/>
          <w:lang w:val="uk-UA"/>
        </w:rPr>
        <w:t xml:space="preserve">дприємств, установ  </w:t>
      </w:r>
      <w:proofErr w:type="spellStart"/>
      <w:r w:rsidR="00687D25">
        <w:rPr>
          <w:sz w:val="24"/>
          <w:lang w:val="uk-UA"/>
        </w:rPr>
        <w:t>Петропавлівської</w:t>
      </w:r>
      <w:proofErr w:type="spellEnd"/>
      <w:r w:rsidR="006B1F17" w:rsidRPr="006B1F17">
        <w:rPr>
          <w:sz w:val="24"/>
          <w:lang w:val="uk-UA"/>
        </w:rPr>
        <w:t xml:space="preserve"> сільської ради незалежно від форм власності шляхом покращення якості шляхів сполучення.</w:t>
      </w:r>
    </w:p>
    <w:p w:rsidR="006B1F17" w:rsidRPr="006B1F17" w:rsidRDefault="006B1F17" w:rsidP="006B1F17">
      <w:pPr>
        <w:pStyle w:val="a4"/>
        <w:jc w:val="both"/>
        <w:rPr>
          <w:sz w:val="24"/>
          <w:lang w:val="uk-UA"/>
        </w:rPr>
      </w:pPr>
    </w:p>
    <w:p w:rsidR="006B1F17" w:rsidRPr="006B1F17" w:rsidRDefault="006B1F17" w:rsidP="002C5226">
      <w:pPr>
        <w:pStyle w:val="a4"/>
        <w:jc w:val="center"/>
        <w:rPr>
          <w:sz w:val="24"/>
          <w:lang w:val="uk-UA"/>
        </w:rPr>
      </w:pPr>
      <w:r w:rsidRPr="006B1F17">
        <w:rPr>
          <w:b/>
          <w:bCs/>
          <w:sz w:val="24"/>
          <w:lang w:val="uk-UA"/>
        </w:rPr>
        <w:t>3.Визначення проблеми, на розв’язання якої спрямована Програма</w:t>
      </w:r>
    </w:p>
    <w:p w:rsidR="006B1F17" w:rsidRPr="006B1F17" w:rsidRDefault="002C5226" w:rsidP="006B1F17">
      <w:pPr>
        <w:pStyle w:val="a4"/>
        <w:jc w:val="both"/>
        <w:rPr>
          <w:sz w:val="24"/>
          <w:lang w:val="uk-UA"/>
        </w:rPr>
      </w:pPr>
      <w:r>
        <w:rPr>
          <w:sz w:val="24"/>
          <w:lang w:val="uk-UA"/>
        </w:rPr>
        <w:tab/>
      </w:r>
      <w:r w:rsidR="006B1F17" w:rsidRPr="006B1F17">
        <w:rPr>
          <w:sz w:val="24"/>
          <w:lang w:val="uk-UA"/>
        </w:rPr>
        <w:t>3.1.Закон України «Про автомобільні дороги» регулює відносини, пов’язані з функціонуванням та розвитком автомобільних доріг. Цим законом визначено, що автомобільні дороги поділяються на:</w:t>
      </w:r>
    </w:p>
    <w:p w:rsidR="006B1F17" w:rsidRPr="006B1F17" w:rsidRDefault="002C5226" w:rsidP="006B1F17">
      <w:pPr>
        <w:pStyle w:val="a4"/>
        <w:jc w:val="both"/>
        <w:rPr>
          <w:sz w:val="24"/>
          <w:lang w:val="uk-UA"/>
        </w:rPr>
      </w:pPr>
      <w:r>
        <w:rPr>
          <w:sz w:val="24"/>
          <w:lang w:val="uk-UA"/>
        </w:rPr>
        <w:tab/>
      </w:r>
      <w:r w:rsidR="006B1F17" w:rsidRPr="006B1F17">
        <w:rPr>
          <w:sz w:val="24"/>
          <w:lang w:val="uk-UA"/>
        </w:rPr>
        <w:t>- автомобільні дороги загального користування державного значення;</w:t>
      </w:r>
    </w:p>
    <w:p w:rsidR="006B1F17" w:rsidRPr="006B1F17" w:rsidRDefault="002C5226" w:rsidP="006B1F17">
      <w:pPr>
        <w:pStyle w:val="a4"/>
        <w:jc w:val="both"/>
        <w:rPr>
          <w:sz w:val="24"/>
          <w:lang w:val="uk-UA"/>
        </w:rPr>
      </w:pPr>
      <w:r>
        <w:rPr>
          <w:sz w:val="24"/>
          <w:lang w:val="uk-UA"/>
        </w:rPr>
        <w:tab/>
      </w:r>
      <w:r w:rsidR="006B1F17" w:rsidRPr="006B1F17">
        <w:rPr>
          <w:sz w:val="24"/>
          <w:lang w:val="uk-UA"/>
        </w:rPr>
        <w:t>- автомобільні дороги загального користування місцевого значення;</w:t>
      </w:r>
    </w:p>
    <w:p w:rsidR="006B1F17" w:rsidRPr="006B1F17" w:rsidRDefault="002C5226" w:rsidP="006B1F17">
      <w:pPr>
        <w:pStyle w:val="a4"/>
        <w:jc w:val="both"/>
        <w:rPr>
          <w:sz w:val="24"/>
          <w:lang w:val="uk-UA"/>
        </w:rPr>
      </w:pPr>
      <w:r>
        <w:rPr>
          <w:sz w:val="24"/>
          <w:lang w:val="uk-UA"/>
        </w:rPr>
        <w:tab/>
      </w:r>
      <w:r w:rsidR="006B1F17" w:rsidRPr="006B1F17">
        <w:rPr>
          <w:sz w:val="24"/>
          <w:lang w:val="uk-UA"/>
        </w:rPr>
        <w:t xml:space="preserve">- автомобільні дороги міст та інших населених пунктів; </w:t>
      </w:r>
    </w:p>
    <w:p w:rsidR="006B1F17" w:rsidRPr="006B1F17" w:rsidRDefault="002C5226" w:rsidP="006B1F17">
      <w:pPr>
        <w:pStyle w:val="a4"/>
        <w:jc w:val="both"/>
        <w:rPr>
          <w:sz w:val="24"/>
          <w:lang w:val="uk-UA"/>
        </w:rPr>
      </w:pPr>
      <w:r>
        <w:rPr>
          <w:sz w:val="24"/>
          <w:lang w:val="uk-UA"/>
        </w:rPr>
        <w:tab/>
      </w:r>
      <w:r w:rsidR="006B1F17" w:rsidRPr="006B1F17">
        <w:rPr>
          <w:sz w:val="24"/>
          <w:lang w:val="uk-UA"/>
        </w:rPr>
        <w:t xml:space="preserve">- відомчі (технологічні) автомобільні дороги; </w:t>
      </w:r>
    </w:p>
    <w:p w:rsidR="006B1F17" w:rsidRPr="006B1F17" w:rsidRDefault="002C5226" w:rsidP="006B1F17">
      <w:pPr>
        <w:pStyle w:val="a4"/>
        <w:jc w:val="both"/>
        <w:rPr>
          <w:sz w:val="24"/>
          <w:lang w:val="uk-UA"/>
        </w:rPr>
      </w:pPr>
      <w:r>
        <w:rPr>
          <w:sz w:val="24"/>
          <w:lang w:val="uk-UA"/>
        </w:rPr>
        <w:tab/>
      </w:r>
      <w:r w:rsidR="006B1F17" w:rsidRPr="006B1F17">
        <w:rPr>
          <w:sz w:val="24"/>
          <w:lang w:val="uk-UA"/>
        </w:rPr>
        <w:t>- автомобільні дороги на приватних територіях.</w:t>
      </w:r>
    </w:p>
    <w:p w:rsidR="006B1F17" w:rsidRPr="006B1F17" w:rsidRDefault="002C5226" w:rsidP="006B1F17">
      <w:pPr>
        <w:pStyle w:val="a4"/>
        <w:jc w:val="both"/>
        <w:rPr>
          <w:sz w:val="24"/>
          <w:lang w:val="uk-UA"/>
        </w:rPr>
      </w:pPr>
      <w:r>
        <w:rPr>
          <w:sz w:val="24"/>
          <w:lang w:val="uk-UA"/>
        </w:rPr>
        <w:tab/>
      </w:r>
      <w:r w:rsidR="006B1F17" w:rsidRPr="006B1F17">
        <w:rPr>
          <w:sz w:val="24"/>
          <w:lang w:val="uk-UA"/>
        </w:rPr>
        <w:t>3.2.Державне управління автомобільними дорогами загального користування здійснює Державне агентство автомобільних доріг України (Укравтодор), яке має органи управління на місцях – філії Служби автомобільних доріг.</w:t>
      </w:r>
    </w:p>
    <w:p w:rsidR="006B1F17" w:rsidRPr="006B1F17" w:rsidRDefault="002C5226" w:rsidP="006B1F17">
      <w:pPr>
        <w:pStyle w:val="a4"/>
        <w:jc w:val="both"/>
        <w:rPr>
          <w:sz w:val="24"/>
          <w:lang w:val="uk-UA"/>
        </w:rPr>
      </w:pPr>
      <w:r>
        <w:rPr>
          <w:sz w:val="24"/>
          <w:lang w:val="uk-UA"/>
        </w:rPr>
        <w:lastRenderedPageBreak/>
        <w:tab/>
      </w:r>
      <w:r w:rsidR="006B1F17" w:rsidRPr="006B1F17">
        <w:rPr>
          <w:sz w:val="24"/>
          <w:lang w:val="uk-UA"/>
        </w:rPr>
        <w:t>3.3.Управління функціонуванням та розвитком вулиць і доріг міст, інших населених пунктів здійснюється відповідними органами місцевого самоврядування, у віданні яких вони знаходяться.</w:t>
      </w:r>
    </w:p>
    <w:p w:rsidR="006B1F17" w:rsidRPr="006B1F17" w:rsidRDefault="002C5226" w:rsidP="006B1F17">
      <w:pPr>
        <w:pStyle w:val="a4"/>
        <w:jc w:val="both"/>
        <w:rPr>
          <w:sz w:val="24"/>
          <w:lang w:val="uk-UA"/>
        </w:rPr>
      </w:pPr>
      <w:r>
        <w:rPr>
          <w:sz w:val="24"/>
          <w:lang w:val="uk-UA"/>
        </w:rPr>
        <w:tab/>
      </w:r>
      <w:r w:rsidR="006B1F17" w:rsidRPr="006B1F17">
        <w:rPr>
          <w:sz w:val="24"/>
          <w:lang w:val="uk-UA"/>
        </w:rPr>
        <w:t xml:space="preserve">3.4.Протяжність мережі автомобільних доріг загального користування  </w:t>
      </w:r>
      <w:r w:rsidR="00687D25">
        <w:rPr>
          <w:sz w:val="24"/>
          <w:lang w:val="uk-UA"/>
        </w:rPr>
        <w:t xml:space="preserve">у населених пунктах </w:t>
      </w:r>
      <w:proofErr w:type="spellStart"/>
      <w:r w:rsidR="00687D25">
        <w:rPr>
          <w:sz w:val="24"/>
          <w:lang w:val="uk-UA"/>
        </w:rPr>
        <w:t>Петропавлівської</w:t>
      </w:r>
      <w:proofErr w:type="spellEnd"/>
      <w:r w:rsidR="006B1F17" w:rsidRPr="006B1F17">
        <w:rPr>
          <w:sz w:val="24"/>
          <w:lang w:val="uk-UA"/>
        </w:rPr>
        <w:t xml:space="preserve"> сільської ради становить </w:t>
      </w:r>
      <w:r w:rsidR="006B1F17" w:rsidRPr="003B548B">
        <w:rPr>
          <w:b/>
          <w:sz w:val="24"/>
          <w:lang w:val="uk-UA"/>
        </w:rPr>
        <w:t>126,0</w:t>
      </w:r>
      <w:r w:rsidR="006B1F17" w:rsidRPr="006B1F17">
        <w:rPr>
          <w:sz w:val="24"/>
          <w:lang w:val="uk-UA"/>
        </w:rPr>
        <w:t xml:space="preserve">  км. У зв’язку зі значним транспортним навантажен</w:t>
      </w:r>
      <w:r w:rsidR="003B548B">
        <w:rPr>
          <w:sz w:val="24"/>
          <w:lang w:val="uk-UA"/>
        </w:rPr>
        <w:t xml:space="preserve">ням, шляхова мережа </w:t>
      </w:r>
      <w:proofErr w:type="spellStart"/>
      <w:r w:rsidR="003B548B">
        <w:rPr>
          <w:sz w:val="24"/>
          <w:lang w:val="uk-UA"/>
        </w:rPr>
        <w:t>Петропавлівської</w:t>
      </w:r>
      <w:proofErr w:type="spellEnd"/>
      <w:r w:rsidR="006B1F17" w:rsidRPr="006B1F17">
        <w:rPr>
          <w:sz w:val="24"/>
          <w:lang w:val="uk-UA"/>
        </w:rPr>
        <w:t xml:space="preserve"> сільської ради  втратила свої експлуатаційні якості і потребує як утримання так і ремонту. Перш за все викликають занепокоєння ті ділянки доріг по яких проходять автобусні сполучення, підвезення дітей до навчальних закладів, надання невідкладної медичної допомоги. </w:t>
      </w:r>
    </w:p>
    <w:p w:rsidR="006B1F17" w:rsidRPr="006B1F17" w:rsidRDefault="002C5226" w:rsidP="006B1F17">
      <w:pPr>
        <w:pStyle w:val="a4"/>
        <w:jc w:val="both"/>
        <w:rPr>
          <w:sz w:val="24"/>
          <w:lang w:val="uk-UA"/>
        </w:rPr>
      </w:pPr>
      <w:r>
        <w:rPr>
          <w:sz w:val="24"/>
          <w:lang w:val="uk-UA"/>
        </w:rPr>
        <w:tab/>
      </w:r>
      <w:r w:rsidR="006B1F17" w:rsidRPr="006B1F17">
        <w:rPr>
          <w:sz w:val="24"/>
          <w:lang w:val="uk-UA"/>
        </w:rPr>
        <w:t>Внаслідок обмеженого фінансування обсяги здійснення ремонтних робіт існуючої мережі доріг є недостатніми. На даний час не здійснюється  ремонт дорожнього покриття на територі</w:t>
      </w:r>
      <w:r w:rsidR="003B548B">
        <w:rPr>
          <w:sz w:val="24"/>
          <w:lang w:val="uk-UA"/>
        </w:rPr>
        <w:t xml:space="preserve">ї населених пунктів </w:t>
      </w:r>
      <w:proofErr w:type="spellStart"/>
      <w:r w:rsidR="003B548B">
        <w:rPr>
          <w:sz w:val="24"/>
          <w:lang w:val="uk-UA"/>
        </w:rPr>
        <w:t>Петропавлівської</w:t>
      </w:r>
      <w:proofErr w:type="spellEnd"/>
      <w:r w:rsidR="006B1F17" w:rsidRPr="006B1F17">
        <w:rPr>
          <w:sz w:val="24"/>
          <w:lang w:val="uk-UA"/>
        </w:rPr>
        <w:t xml:space="preserve"> сільської ради, а попередній ямковий ремонт  не має довготривалого ефекту і   потребує його повторного здійснення.  </w:t>
      </w:r>
    </w:p>
    <w:p w:rsidR="006B1F17" w:rsidRPr="006B1F17" w:rsidRDefault="002C5226" w:rsidP="006B1F17">
      <w:pPr>
        <w:pStyle w:val="a4"/>
        <w:jc w:val="both"/>
        <w:rPr>
          <w:sz w:val="24"/>
          <w:lang w:val="uk-UA"/>
        </w:rPr>
      </w:pPr>
      <w:r>
        <w:rPr>
          <w:sz w:val="24"/>
          <w:lang w:val="uk-UA"/>
        </w:rPr>
        <w:tab/>
      </w:r>
      <w:r w:rsidR="006B1F17" w:rsidRPr="006B1F17">
        <w:rPr>
          <w:sz w:val="24"/>
          <w:lang w:val="uk-UA"/>
        </w:rPr>
        <w:t>3.5.Критеріями стратегії розвитку автомобіль</w:t>
      </w:r>
      <w:r w:rsidR="003B548B">
        <w:rPr>
          <w:sz w:val="24"/>
          <w:lang w:val="uk-UA"/>
        </w:rPr>
        <w:t xml:space="preserve">них доріг території </w:t>
      </w:r>
      <w:proofErr w:type="spellStart"/>
      <w:r w:rsidR="003B548B">
        <w:rPr>
          <w:sz w:val="24"/>
          <w:lang w:val="uk-UA"/>
        </w:rPr>
        <w:t>Петропавлівської</w:t>
      </w:r>
      <w:proofErr w:type="spellEnd"/>
      <w:r w:rsidR="003B548B">
        <w:rPr>
          <w:sz w:val="24"/>
          <w:lang w:val="uk-UA"/>
        </w:rPr>
        <w:t xml:space="preserve"> сільської ради до 2022</w:t>
      </w:r>
      <w:r w:rsidR="006B1F17" w:rsidRPr="006B1F17">
        <w:rPr>
          <w:sz w:val="24"/>
          <w:lang w:val="uk-UA"/>
        </w:rPr>
        <w:t xml:space="preserve"> року, враховуючи їх незадовільний експлуатаційний стан є:</w:t>
      </w:r>
    </w:p>
    <w:p w:rsidR="006B1F17" w:rsidRPr="006B1F17" w:rsidRDefault="002C5226" w:rsidP="006B1F17">
      <w:pPr>
        <w:pStyle w:val="a4"/>
        <w:jc w:val="both"/>
        <w:rPr>
          <w:sz w:val="24"/>
          <w:lang w:val="uk-UA"/>
        </w:rPr>
      </w:pPr>
      <w:r>
        <w:rPr>
          <w:sz w:val="24"/>
          <w:lang w:val="uk-UA"/>
        </w:rPr>
        <w:tab/>
      </w:r>
      <w:r w:rsidR="006B1F17" w:rsidRPr="006B1F17">
        <w:rPr>
          <w:sz w:val="24"/>
          <w:lang w:val="uk-UA"/>
        </w:rPr>
        <w:t>- збереження мережі автомобільних доріг;</w:t>
      </w:r>
    </w:p>
    <w:p w:rsidR="006B1F17" w:rsidRPr="006B1F17" w:rsidRDefault="002C5226" w:rsidP="006B1F17">
      <w:pPr>
        <w:pStyle w:val="a4"/>
        <w:jc w:val="both"/>
        <w:rPr>
          <w:sz w:val="24"/>
          <w:lang w:val="uk-UA"/>
        </w:rPr>
      </w:pPr>
      <w:r>
        <w:rPr>
          <w:sz w:val="24"/>
          <w:lang w:val="uk-UA"/>
        </w:rPr>
        <w:tab/>
      </w:r>
      <w:r w:rsidR="006B1F17" w:rsidRPr="006B1F17">
        <w:rPr>
          <w:sz w:val="24"/>
          <w:lang w:val="uk-UA"/>
        </w:rPr>
        <w:t>- забезпечення ефективного функціонування і безпеки дорожнього руху;</w:t>
      </w:r>
    </w:p>
    <w:p w:rsidR="006B1F17" w:rsidRPr="006B1F17" w:rsidRDefault="002C5226" w:rsidP="006B1F17">
      <w:pPr>
        <w:pStyle w:val="a4"/>
        <w:jc w:val="both"/>
        <w:rPr>
          <w:sz w:val="24"/>
          <w:lang w:val="uk-UA"/>
        </w:rPr>
      </w:pPr>
      <w:r>
        <w:rPr>
          <w:sz w:val="24"/>
          <w:lang w:val="uk-UA"/>
        </w:rPr>
        <w:tab/>
      </w:r>
      <w:r w:rsidR="006B1F17" w:rsidRPr="006B1F17">
        <w:rPr>
          <w:sz w:val="24"/>
          <w:lang w:val="uk-UA"/>
        </w:rPr>
        <w:t>- забезпечення транспортної доступності  між населеними пунктами, районним та обласним центрами;</w:t>
      </w:r>
    </w:p>
    <w:p w:rsidR="006B1F17" w:rsidRPr="006B1F17" w:rsidRDefault="002C5226" w:rsidP="006B1F17">
      <w:pPr>
        <w:pStyle w:val="a4"/>
        <w:jc w:val="both"/>
        <w:rPr>
          <w:sz w:val="24"/>
          <w:lang w:val="uk-UA"/>
        </w:rPr>
      </w:pPr>
      <w:r>
        <w:rPr>
          <w:sz w:val="24"/>
          <w:lang w:val="uk-UA"/>
        </w:rPr>
        <w:tab/>
      </w:r>
      <w:r w:rsidR="006B1F17" w:rsidRPr="006B1F17">
        <w:rPr>
          <w:sz w:val="24"/>
          <w:lang w:val="uk-UA"/>
        </w:rPr>
        <w:t>- запровадження механізму державно-приватного партнерства для реалізації інфраструктурних проектів, співпраця з сільськогосподарськими господарствами.</w:t>
      </w:r>
    </w:p>
    <w:p w:rsidR="006B1F17" w:rsidRPr="006B1F17" w:rsidRDefault="006B1F17" w:rsidP="006B1F17">
      <w:pPr>
        <w:pStyle w:val="a4"/>
        <w:jc w:val="both"/>
        <w:rPr>
          <w:sz w:val="24"/>
          <w:lang w:val="uk-UA"/>
        </w:rPr>
      </w:pPr>
      <w:r w:rsidRPr="006B1F17">
        <w:rPr>
          <w:sz w:val="24"/>
          <w:lang w:val="uk-UA"/>
        </w:rPr>
        <w:t xml:space="preserve">      </w:t>
      </w:r>
    </w:p>
    <w:p w:rsidR="006B1F17" w:rsidRPr="006B1F17" w:rsidRDefault="006B1F17" w:rsidP="002C5226">
      <w:pPr>
        <w:pStyle w:val="a4"/>
        <w:jc w:val="center"/>
        <w:rPr>
          <w:sz w:val="24"/>
          <w:lang w:val="uk-UA"/>
        </w:rPr>
      </w:pPr>
      <w:r w:rsidRPr="006B1F17">
        <w:rPr>
          <w:b/>
          <w:bCs/>
          <w:sz w:val="24"/>
          <w:lang w:val="uk-UA"/>
        </w:rPr>
        <w:t>4.Перелік завдань і заходів Програми</w:t>
      </w:r>
    </w:p>
    <w:p w:rsidR="006B1F17" w:rsidRPr="006B1F17" w:rsidRDefault="002C5226" w:rsidP="006B1F17">
      <w:pPr>
        <w:pStyle w:val="a4"/>
        <w:jc w:val="both"/>
        <w:rPr>
          <w:sz w:val="24"/>
          <w:lang w:val="uk-UA"/>
        </w:rPr>
      </w:pPr>
      <w:r>
        <w:rPr>
          <w:sz w:val="24"/>
          <w:lang w:val="uk-UA"/>
        </w:rPr>
        <w:tab/>
      </w:r>
      <w:r w:rsidR="006B1F17" w:rsidRPr="006B1F17">
        <w:rPr>
          <w:sz w:val="24"/>
          <w:lang w:val="uk-UA"/>
        </w:rPr>
        <w:t>4.1.Основними завданнями програми є:</w:t>
      </w:r>
    </w:p>
    <w:p w:rsidR="006B1F17" w:rsidRPr="006B1F17" w:rsidRDefault="006B1F17" w:rsidP="002C5226">
      <w:pPr>
        <w:pStyle w:val="a4"/>
        <w:numPr>
          <w:ilvl w:val="0"/>
          <w:numId w:val="3"/>
        </w:numPr>
        <w:ind w:left="0" w:firstLine="0"/>
        <w:jc w:val="both"/>
        <w:rPr>
          <w:sz w:val="24"/>
          <w:lang w:val="uk-UA"/>
        </w:rPr>
      </w:pPr>
      <w:r w:rsidRPr="006B1F17">
        <w:rPr>
          <w:sz w:val="24"/>
          <w:lang w:val="uk-UA"/>
        </w:rPr>
        <w:tab/>
        <w:t>- забезпечення належного утримання та ефективної експлуатації доріг на територі</w:t>
      </w:r>
      <w:r w:rsidR="003B548B">
        <w:rPr>
          <w:sz w:val="24"/>
          <w:lang w:val="uk-UA"/>
        </w:rPr>
        <w:t xml:space="preserve">ї населених пунктів </w:t>
      </w:r>
      <w:proofErr w:type="spellStart"/>
      <w:r w:rsidR="003B548B">
        <w:rPr>
          <w:sz w:val="24"/>
          <w:lang w:val="uk-UA"/>
        </w:rPr>
        <w:t>Петропавлівської</w:t>
      </w:r>
      <w:proofErr w:type="spellEnd"/>
      <w:r w:rsidRPr="006B1F17">
        <w:rPr>
          <w:sz w:val="24"/>
          <w:lang w:val="uk-UA"/>
        </w:rPr>
        <w:t xml:space="preserve"> сільської ради;</w:t>
      </w:r>
    </w:p>
    <w:p w:rsidR="006B1F17" w:rsidRPr="006B1F17" w:rsidRDefault="006B1F17" w:rsidP="002C5226">
      <w:pPr>
        <w:pStyle w:val="a4"/>
        <w:numPr>
          <w:ilvl w:val="0"/>
          <w:numId w:val="3"/>
        </w:numPr>
        <w:ind w:left="0" w:firstLine="0"/>
        <w:jc w:val="both"/>
        <w:rPr>
          <w:sz w:val="24"/>
          <w:lang w:val="uk-UA"/>
        </w:rPr>
      </w:pPr>
      <w:r w:rsidRPr="006B1F17">
        <w:rPr>
          <w:sz w:val="24"/>
          <w:lang w:val="uk-UA"/>
        </w:rPr>
        <w:tab/>
        <w:t>- досягнення належного рівня утримання та ефективної експлуатації доріг комунальної власності;</w:t>
      </w:r>
    </w:p>
    <w:p w:rsidR="006B1F17" w:rsidRPr="006B1F17" w:rsidRDefault="006B1F17" w:rsidP="002C5226">
      <w:pPr>
        <w:pStyle w:val="a4"/>
        <w:numPr>
          <w:ilvl w:val="0"/>
          <w:numId w:val="3"/>
        </w:numPr>
        <w:ind w:left="0" w:firstLine="0"/>
        <w:jc w:val="both"/>
        <w:rPr>
          <w:sz w:val="24"/>
          <w:lang w:val="uk-UA"/>
        </w:rPr>
      </w:pPr>
      <w:r w:rsidRPr="006B1F17">
        <w:rPr>
          <w:sz w:val="24"/>
          <w:lang w:val="uk-UA"/>
        </w:rPr>
        <w:tab/>
        <w:t>- впорядкування дорожнього руху на територі</w:t>
      </w:r>
      <w:r w:rsidR="003B548B">
        <w:rPr>
          <w:sz w:val="24"/>
          <w:lang w:val="uk-UA"/>
        </w:rPr>
        <w:t xml:space="preserve">ї населених пунктів </w:t>
      </w:r>
      <w:proofErr w:type="spellStart"/>
      <w:r w:rsidR="003B548B">
        <w:rPr>
          <w:sz w:val="24"/>
          <w:lang w:val="uk-UA"/>
        </w:rPr>
        <w:t>Петропавлівської</w:t>
      </w:r>
      <w:proofErr w:type="spellEnd"/>
      <w:r w:rsidRPr="006B1F17">
        <w:rPr>
          <w:sz w:val="24"/>
          <w:lang w:val="uk-UA"/>
        </w:rPr>
        <w:t xml:space="preserve"> сільської ради.</w:t>
      </w:r>
    </w:p>
    <w:p w:rsidR="006B1F17" w:rsidRPr="00C7396E" w:rsidRDefault="006B1F17" w:rsidP="00C7396E">
      <w:pPr>
        <w:pStyle w:val="a4"/>
        <w:numPr>
          <w:ilvl w:val="0"/>
          <w:numId w:val="3"/>
        </w:numPr>
        <w:jc w:val="center"/>
        <w:rPr>
          <w:sz w:val="24"/>
          <w:lang w:val="uk-UA"/>
        </w:rPr>
      </w:pPr>
      <w:r w:rsidRPr="00C7396E">
        <w:rPr>
          <w:b/>
          <w:bCs/>
          <w:sz w:val="24"/>
          <w:lang w:val="uk-UA"/>
        </w:rPr>
        <w:t>5.Очікувані результати виконання Програми</w:t>
      </w:r>
    </w:p>
    <w:p w:rsidR="006B1F17" w:rsidRPr="006B1F17" w:rsidRDefault="002C5226" w:rsidP="006B1F17">
      <w:pPr>
        <w:pStyle w:val="a4"/>
        <w:jc w:val="both"/>
        <w:rPr>
          <w:sz w:val="24"/>
          <w:lang w:val="uk-UA"/>
        </w:rPr>
      </w:pPr>
      <w:r>
        <w:rPr>
          <w:sz w:val="24"/>
          <w:lang w:val="uk-UA"/>
        </w:rPr>
        <w:tab/>
      </w:r>
      <w:r w:rsidR="006B1F17" w:rsidRPr="006B1F17">
        <w:rPr>
          <w:sz w:val="24"/>
          <w:lang w:val="uk-UA"/>
        </w:rPr>
        <w:t>5.1.Виконання Програми забезпечить:</w:t>
      </w:r>
    </w:p>
    <w:p w:rsidR="006B1F17" w:rsidRPr="006B1F17" w:rsidRDefault="002C5226" w:rsidP="006B1F17">
      <w:pPr>
        <w:pStyle w:val="a4"/>
        <w:jc w:val="both"/>
        <w:rPr>
          <w:sz w:val="24"/>
          <w:lang w:val="uk-UA"/>
        </w:rPr>
      </w:pPr>
      <w:r>
        <w:rPr>
          <w:sz w:val="24"/>
          <w:lang w:val="uk-UA"/>
        </w:rPr>
        <w:tab/>
      </w:r>
      <w:r w:rsidR="006B1F17" w:rsidRPr="006B1F17">
        <w:rPr>
          <w:sz w:val="24"/>
          <w:lang w:val="uk-UA"/>
        </w:rPr>
        <w:t xml:space="preserve">- збереження існуючої мережі доріг комунальної власності від руйнування; </w:t>
      </w:r>
    </w:p>
    <w:p w:rsidR="006B1F17" w:rsidRPr="006B1F17" w:rsidRDefault="002C5226" w:rsidP="006B1F17">
      <w:pPr>
        <w:pStyle w:val="a4"/>
        <w:jc w:val="both"/>
        <w:rPr>
          <w:sz w:val="24"/>
          <w:lang w:val="uk-UA"/>
        </w:rPr>
      </w:pPr>
      <w:r>
        <w:rPr>
          <w:sz w:val="24"/>
          <w:lang w:val="uk-UA"/>
        </w:rPr>
        <w:tab/>
      </w:r>
      <w:r w:rsidR="006B1F17" w:rsidRPr="006B1F17">
        <w:rPr>
          <w:sz w:val="24"/>
          <w:lang w:val="uk-UA"/>
        </w:rPr>
        <w:t>- виконання заходів з безпеки дорожнього руху;</w:t>
      </w:r>
    </w:p>
    <w:p w:rsidR="006B1F17" w:rsidRPr="006B1F17" w:rsidRDefault="002C5226" w:rsidP="006B1F17">
      <w:pPr>
        <w:pStyle w:val="a4"/>
        <w:jc w:val="both"/>
        <w:rPr>
          <w:sz w:val="24"/>
          <w:lang w:val="uk-UA"/>
        </w:rPr>
      </w:pPr>
      <w:r>
        <w:rPr>
          <w:sz w:val="24"/>
          <w:lang w:val="uk-UA"/>
        </w:rPr>
        <w:tab/>
      </w:r>
      <w:r w:rsidR="006B1F17" w:rsidRPr="006B1F17">
        <w:rPr>
          <w:sz w:val="24"/>
          <w:lang w:val="uk-UA"/>
        </w:rPr>
        <w:t>- ліквідацію незадовільних умов руху автотранспорту, у тому числі маршрутів загального користування, на аварійних ділянках шляхом проведення на них ремонтних робіт;</w:t>
      </w:r>
    </w:p>
    <w:p w:rsidR="006B1F17" w:rsidRPr="006B1F17" w:rsidRDefault="002C5226" w:rsidP="006B1F17">
      <w:pPr>
        <w:pStyle w:val="a4"/>
        <w:jc w:val="both"/>
        <w:rPr>
          <w:sz w:val="24"/>
          <w:lang w:val="uk-UA"/>
        </w:rPr>
      </w:pPr>
      <w:r>
        <w:rPr>
          <w:sz w:val="24"/>
          <w:lang w:val="uk-UA"/>
        </w:rPr>
        <w:tab/>
      </w:r>
      <w:r w:rsidR="006B1F17" w:rsidRPr="006B1F17">
        <w:rPr>
          <w:sz w:val="24"/>
          <w:lang w:val="uk-UA"/>
        </w:rPr>
        <w:t xml:space="preserve">- покращення транспортного, пішохідного зв’язку та безпеки дорожнього руху; </w:t>
      </w:r>
    </w:p>
    <w:p w:rsidR="006B1F17" w:rsidRPr="006B1F17" w:rsidRDefault="002C5226" w:rsidP="006B1F17">
      <w:pPr>
        <w:pStyle w:val="a4"/>
        <w:jc w:val="both"/>
        <w:rPr>
          <w:sz w:val="24"/>
          <w:lang w:val="uk-UA"/>
        </w:rPr>
      </w:pPr>
      <w:r>
        <w:rPr>
          <w:sz w:val="24"/>
          <w:lang w:val="uk-UA"/>
        </w:rPr>
        <w:tab/>
      </w:r>
      <w:r w:rsidR="006B1F17" w:rsidRPr="006B1F17">
        <w:rPr>
          <w:sz w:val="24"/>
          <w:lang w:val="uk-UA"/>
        </w:rPr>
        <w:t>- покращення експлуатаційного стану доріг і вулиць комунальної власності;</w:t>
      </w:r>
    </w:p>
    <w:p w:rsidR="00D55B95" w:rsidRPr="006B1F17" w:rsidRDefault="002C5226" w:rsidP="006B1F17">
      <w:pPr>
        <w:pStyle w:val="a4"/>
        <w:jc w:val="both"/>
        <w:rPr>
          <w:iCs/>
          <w:sz w:val="24"/>
          <w:lang w:val="uk-UA"/>
        </w:rPr>
      </w:pPr>
      <w:r>
        <w:rPr>
          <w:iCs/>
          <w:sz w:val="24"/>
          <w:lang w:val="uk-UA"/>
        </w:rPr>
        <w:tab/>
      </w:r>
      <w:r w:rsidR="00832924" w:rsidRPr="006B1F17">
        <w:rPr>
          <w:iCs/>
          <w:sz w:val="24"/>
          <w:lang w:val="uk-UA"/>
        </w:rPr>
        <w:t>- раціональне фінансування галузі дорожнього господарства, а саме: виділення коштів на будівництво, реконструкцію, ремонт та утримання вулиць і доріг комунальної  власності. </w:t>
      </w:r>
      <w:r w:rsidR="00832924" w:rsidRPr="006B1F17">
        <w:rPr>
          <w:iCs/>
          <w:sz w:val="24"/>
          <w:lang w:val="uk-UA"/>
        </w:rPr>
        <w:br/>
      </w:r>
      <w:r w:rsidR="006B1F17" w:rsidRPr="006B1F17">
        <w:rPr>
          <w:iCs/>
          <w:sz w:val="24"/>
          <w:lang w:val="uk-UA"/>
        </w:rPr>
        <w:tab/>
        <w:t>5.2.</w:t>
      </w:r>
      <w:r w:rsidR="00832924" w:rsidRPr="006B1F17">
        <w:rPr>
          <w:iCs/>
          <w:sz w:val="24"/>
          <w:lang w:val="uk-UA"/>
        </w:rPr>
        <w:t xml:space="preserve">Вирішення цих проблем дозволить покращити імідж </w:t>
      </w:r>
      <w:r w:rsidR="006B1F17" w:rsidRPr="006B1F17">
        <w:rPr>
          <w:iCs/>
          <w:sz w:val="24"/>
          <w:lang w:val="uk-UA"/>
        </w:rPr>
        <w:t xml:space="preserve">об’єднаної територіальної </w:t>
      </w:r>
      <w:r w:rsidR="00832924" w:rsidRPr="006B1F17">
        <w:rPr>
          <w:iCs/>
          <w:sz w:val="24"/>
          <w:lang w:val="uk-UA"/>
        </w:rPr>
        <w:t xml:space="preserve">громади, що призведе до покращення соціально-економічного розвитку </w:t>
      </w:r>
      <w:proofErr w:type="spellStart"/>
      <w:r w:rsidR="003B548B">
        <w:rPr>
          <w:iCs/>
          <w:sz w:val="24"/>
          <w:lang w:val="uk-UA"/>
        </w:rPr>
        <w:t>Петропавлівської</w:t>
      </w:r>
      <w:proofErr w:type="spellEnd"/>
      <w:r w:rsidR="00832924" w:rsidRPr="006B1F17">
        <w:rPr>
          <w:iCs/>
          <w:sz w:val="24"/>
          <w:lang w:val="uk-UA"/>
        </w:rPr>
        <w:t xml:space="preserve"> </w:t>
      </w:r>
      <w:r w:rsidR="006B1F17" w:rsidRPr="006B1F17">
        <w:rPr>
          <w:iCs/>
          <w:sz w:val="24"/>
          <w:lang w:val="uk-UA"/>
        </w:rPr>
        <w:t xml:space="preserve">сільської </w:t>
      </w:r>
      <w:r w:rsidR="00832924" w:rsidRPr="006B1F17">
        <w:rPr>
          <w:iCs/>
          <w:sz w:val="24"/>
          <w:lang w:val="uk-UA"/>
        </w:rPr>
        <w:t>ради в цілому, поліпшення інвестиційного клімату, сприятиме залученню нових інвестицій у громаду, дозволить розвиватися діючим підприємствам, створенню нових суб’єктів господарської діяльності, забезпечить повноцінне проживання, роботу і відпочинок мешканців громади.</w:t>
      </w:r>
    </w:p>
    <w:p w:rsidR="00D55B95" w:rsidRPr="006B1F17" w:rsidRDefault="002C5226" w:rsidP="006B1F17">
      <w:pPr>
        <w:pStyle w:val="a4"/>
        <w:jc w:val="both"/>
        <w:rPr>
          <w:iCs/>
          <w:sz w:val="24"/>
          <w:lang w:val="uk-UA"/>
        </w:rPr>
      </w:pPr>
      <w:r>
        <w:rPr>
          <w:iCs/>
          <w:sz w:val="24"/>
          <w:lang w:val="uk-UA"/>
        </w:rPr>
        <w:tab/>
      </w:r>
      <w:r w:rsidR="00832924" w:rsidRPr="006B1F17">
        <w:rPr>
          <w:iCs/>
          <w:sz w:val="24"/>
          <w:lang w:val="uk-UA"/>
        </w:rPr>
        <w:t xml:space="preserve">Сприяння безперешкодному доступу осіб з інвалідністю та інших </w:t>
      </w:r>
      <w:proofErr w:type="spellStart"/>
      <w:r w:rsidR="00832924" w:rsidRPr="006B1F17">
        <w:rPr>
          <w:iCs/>
          <w:sz w:val="24"/>
          <w:lang w:val="uk-UA"/>
        </w:rPr>
        <w:t>маломобільних</w:t>
      </w:r>
      <w:proofErr w:type="spellEnd"/>
      <w:r w:rsidR="00832924" w:rsidRPr="006B1F17">
        <w:rPr>
          <w:iCs/>
          <w:sz w:val="24"/>
          <w:lang w:val="uk-UA"/>
        </w:rPr>
        <w:t xml:space="preserve"> груп населення до об'єктів дорожньої інфраструктури.</w:t>
      </w:r>
    </w:p>
    <w:p w:rsidR="006B1F17" w:rsidRPr="006B1F17" w:rsidRDefault="006B1F17" w:rsidP="006B1F17">
      <w:pPr>
        <w:pStyle w:val="a4"/>
        <w:jc w:val="both"/>
        <w:rPr>
          <w:sz w:val="24"/>
          <w:lang w:val="uk-UA"/>
        </w:rPr>
      </w:pPr>
      <w:r w:rsidRPr="006B1F17">
        <w:rPr>
          <w:sz w:val="24"/>
          <w:lang w:val="uk-UA"/>
        </w:rPr>
        <w:t xml:space="preserve"> </w:t>
      </w:r>
    </w:p>
    <w:p w:rsidR="00832924" w:rsidRDefault="00832924" w:rsidP="002C5226">
      <w:pPr>
        <w:pStyle w:val="a4"/>
        <w:jc w:val="center"/>
        <w:rPr>
          <w:b/>
          <w:sz w:val="24"/>
          <w:lang w:val="uk-UA"/>
        </w:rPr>
      </w:pPr>
    </w:p>
    <w:p w:rsidR="003B548B" w:rsidRDefault="003B548B" w:rsidP="002C5226">
      <w:pPr>
        <w:pStyle w:val="a4"/>
        <w:jc w:val="center"/>
        <w:rPr>
          <w:b/>
          <w:sz w:val="24"/>
          <w:lang w:val="uk-UA"/>
        </w:rPr>
      </w:pPr>
    </w:p>
    <w:p w:rsidR="003B548B" w:rsidRDefault="003B548B" w:rsidP="002C5226">
      <w:pPr>
        <w:pStyle w:val="a4"/>
        <w:jc w:val="center"/>
        <w:rPr>
          <w:b/>
          <w:sz w:val="24"/>
          <w:lang w:val="uk-UA"/>
        </w:rPr>
      </w:pPr>
    </w:p>
    <w:p w:rsidR="003B548B" w:rsidRDefault="003B548B" w:rsidP="002C5226">
      <w:pPr>
        <w:pStyle w:val="a4"/>
        <w:jc w:val="center"/>
        <w:rPr>
          <w:b/>
          <w:sz w:val="24"/>
          <w:lang w:val="uk-UA"/>
        </w:rPr>
      </w:pPr>
    </w:p>
    <w:p w:rsidR="003B548B" w:rsidRDefault="003B548B" w:rsidP="002C5226">
      <w:pPr>
        <w:pStyle w:val="a4"/>
        <w:jc w:val="center"/>
        <w:rPr>
          <w:b/>
          <w:sz w:val="24"/>
          <w:lang w:val="uk-UA"/>
        </w:rPr>
      </w:pPr>
    </w:p>
    <w:p w:rsidR="00D55B95" w:rsidRPr="006B1F17" w:rsidRDefault="006B1F17" w:rsidP="002C5226">
      <w:pPr>
        <w:pStyle w:val="a4"/>
        <w:jc w:val="center"/>
        <w:rPr>
          <w:b/>
          <w:sz w:val="24"/>
          <w:lang w:val="uk-UA"/>
        </w:rPr>
      </w:pPr>
      <w:r w:rsidRPr="006B1F17">
        <w:rPr>
          <w:b/>
          <w:sz w:val="24"/>
          <w:lang w:val="uk-UA"/>
        </w:rPr>
        <w:lastRenderedPageBreak/>
        <w:t>6.</w:t>
      </w:r>
      <w:r w:rsidR="00832924" w:rsidRPr="006B1F17">
        <w:rPr>
          <w:b/>
          <w:sz w:val="24"/>
          <w:lang w:val="uk-UA"/>
        </w:rPr>
        <w:t>Фінансування Програми.</w:t>
      </w:r>
    </w:p>
    <w:p w:rsidR="00D55B95" w:rsidRPr="006B1F17" w:rsidRDefault="002C5226" w:rsidP="006B1F17">
      <w:pPr>
        <w:pStyle w:val="a4"/>
        <w:jc w:val="both"/>
        <w:rPr>
          <w:sz w:val="24"/>
          <w:lang w:val="uk-UA"/>
        </w:rPr>
      </w:pPr>
      <w:r>
        <w:rPr>
          <w:sz w:val="24"/>
          <w:lang w:val="uk-UA"/>
        </w:rPr>
        <w:tab/>
      </w:r>
      <w:r w:rsidR="006B1F17" w:rsidRPr="006B1F17">
        <w:rPr>
          <w:sz w:val="24"/>
          <w:lang w:val="uk-UA"/>
        </w:rPr>
        <w:t>6.1.</w:t>
      </w:r>
      <w:r w:rsidR="00832924" w:rsidRPr="006B1F17">
        <w:rPr>
          <w:sz w:val="24"/>
          <w:lang w:val="uk-UA"/>
        </w:rPr>
        <w:t xml:space="preserve">Головний розпорядник коштів – </w:t>
      </w:r>
      <w:proofErr w:type="spellStart"/>
      <w:r w:rsidR="003B548B">
        <w:rPr>
          <w:sz w:val="24"/>
          <w:lang w:val="uk-UA"/>
        </w:rPr>
        <w:t>Петропавлівська</w:t>
      </w:r>
      <w:proofErr w:type="spellEnd"/>
      <w:r w:rsidR="006B1F17" w:rsidRPr="006B1F17">
        <w:rPr>
          <w:sz w:val="24"/>
          <w:lang w:val="uk-UA"/>
        </w:rPr>
        <w:t xml:space="preserve"> сільська </w:t>
      </w:r>
      <w:r w:rsidR="00832924" w:rsidRPr="006B1F17">
        <w:rPr>
          <w:sz w:val="24"/>
          <w:lang w:val="uk-UA"/>
        </w:rPr>
        <w:t xml:space="preserve">рада </w:t>
      </w:r>
      <w:r w:rsidR="003B548B">
        <w:rPr>
          <w:sz w:val="24"/>
          <w:lang w:val="uk-UA"/>
        </w:rPr>
        <w:t>Білгород-Дністровського</w:t>
      </w:r>
      <w:r w:rsidR="00832924" w:rsidRPr="006B1F17">
        <w:rPr>
          <w:sz w:val="24"/>
          <w:lang w:val="uk-UA"/>
        </w:rPr>
        <w:t xml:space="preserve"> району </w:t>
      </w:r>
      <w:r w:rsidR="003B548B">
        <w:rPr>
          <w:sz w:val="24"/>
          <w:lang w:val="uk-UA"/>
        </w:rPr>
        <w:t>Одеської</w:t>
      </w:r>
      <w:r w:rsidR="00832924" w:rsidRPr="006B1F17">
        <w:rPr>
          <w:sz w:val="24"/>
          <w:lang w:val="uk-UA"/>
        </w:rPr>
        <w:t xml:space="preserve"> області  в межах бюджетних призначень передбачає кошти на фінансування Програми.</w:t>
      </w:r>
    </w:p>
    <w:p w:rsidR="00A7381D" w:rsidRPr="006B1F17" w:rsidRDefault="00832924" w:rsidP="006B1F17">
      <w:pPr>
        <w:pStyle w:val="a4"/>
        <w:jc w:val="both"/>
        <w:rPr>
          <w:sz w:val="24"/>
          <w:lang w:val="uk-UA"/>
        </w:rPr>
      </w:pPr>
      <w:r w:rsidRPr="006B1F17">
        <w:rPr>
          <w:sz w:val="24"/>
          <w:lang w:val="uk-UA"/>
        </w:rPr>
        <w:t> </w:t>
      </w:r>
      <w:r w:rsidR="002C5226">
        <w:rPr>
          <w:sz w:val="24"/>
          <w:lang w:val="uk-UA"/>
        </w:rPr>
        <w:tab/>
      </w:r>
      <w:r w:rsidR="007B4985">
        <w:rPr>
          <w:sz w:val="24"/>
          <w:lang w:val="uk-UA"/>
        </w:rPr>
        <w:t>6.2</w:t>
      </w:r>
      <w:r w:rsidR="006B1F17" w:rsidRPr="006B1F17">
        <w:rPr>
          <w:sz w:val="24"/>
          <w:lang w:val="uk-UA"/>
        </w:rPr>
        <w:t>.</w:t>
      </w:r>
      <w:r w:rsidRPr="006B1F17">
        <w:rPr>
          <w:sz w:val="24"/>
          <w:lang w:val="uk-UA"/>
        </w:rPr>
        <w:t xml:space="preserve">Програма є необхідною для забезпечення ремонту та утриманням автомобільних доріг місцевого значення, вулиць і доріг комунальної власності </w:t>
      </w:r>
      <w:proofErr w:type="spellStart"/>
      <w:r w:rsidR="006D7F02">
        <w:rPr>
          <w:sz w:val="24"/>
          <w:lang w:val="uk-UA"/>
        </w:rPr>
        <w:t>Петропавлівської</w:t>
      </w:r>
      <w:proofErr w:type="spellEnd"/>
      <w:r w:rsidR="006B1F17" w:rsidRPr="006B1F17">
        <w:rPr>
          <w:sz w:val="24"/>
          <w:lang w:val="uk-UA"/>
        </w:rPr>
        <w:t xml:space="preserve"> </w:t>
      </w:r>
      <w:r w:rsidRPr="006B1F17">
        <w:rPr>
          <w:sz w:val="24"/>
          <w:lang w:val="uk-UA"/>
        </w:rPr>
        <w:t xml:space="preserve">сільської ради. Доцільність заходів є обґрунтованими. Програма потребує залучення коштів </w:t>
      </w:r>
      <w:r w:rsidR="006B1F17" w:rsidRPr="006B1F17">
        <w:rPr>
          <w:sz w:val="24"/>
          <w:lang w:val="uk-UA"/>
        </w:rPr>
        <w:t>Д</w:t>
      </w:r>
      <w:r w:rsidRPr="006B1F17">
        <w:rPr>
          <w:sz w:val="24"/>
          <w:lang w:val="uk-UA"/>
        </w:rPr>
        <w:t xml:space="preserve">ержавного, місцевого бюджету та інших джерел фінансування, не заборонених чинним законодавством. </w:t>
      </w:r>
    </w:p>
    <w:p w:rsidR="00E53176" w:rsidRPr="006B1F17" w:rsidRDefault="00E53176" w:rsidP="00B97FE7">
      <w:pPr>
        <w:pStyle w:val="a4"/>
        <w:rPr>
          <w:sz w:val="24"/>
          <w:lang w:val="uk-UA"/>
        </w:rPr>
      </w:pPr>
    </w:p>
    <w:p w:rsidR="00BD7C75" w:rsidRDefault="00BD7C75" w:rsidP="00B97FE7">
      <w:pPr>
        <w:pStyle w:val="a4"/>
        <w:rPr>
          <w:sz w:val="24"/>
          <w:lang w:val="uk-UA"/>
        </w:rPr>
      </w:pPr>
    </w:p>
    <w:p w:rsidR="00A60C21" w:rsidRDefault="00A60C21" w:rsidP="00B97FE7">
      <w:pPr>
        <w:pStyle w:val="a4"/>
        <w:rPr>
          <w:sz w:val="24"/>
          <w:lang w:val="uk-UA"/>
        </w:rPr>
      </w:pPr>
    </w:p>
    <w:p w:rsidR="007B4985" w:rsidRDefault="007B4985" w:rsidP="002F1371">
      <w:pPr>
        <w:pStyle w:val="a4"/>
        <w:jc w:val="center"/>
        <w:rPr>
          <w:b/>
          <w:sz w:val="24"/>
          <w:lang w:val="uk-UA"/>
        </w:rPr>
      </w:pPr>
    </w:p>
    <w:p w:rsidR="007B4985" w:rsidRDefault="007B4985" w:rsidP="002F1371">
      <w:pPr>
        <w:pStyle w:val="a4"/>
        <w:jc w:val="center"/>
        <w:rPr>
          <w:b/>
          <w:sz w:val="24"/>
          <w:lang w:val="uk-UA"/>
        </w:rPr>
      </w:pPr>
    </w:p>
    <w:p w:rsidR="00A60C21" w:rsidRPr="002F1371" w:rsidRDefault="002F1371" w:rsidP="002F1371">
      <w:pPr>
        <w:pStyle w:val="a4"/>
        <w:jc w:val="center"/>
        <w:rPr>
          <w:b/>
          <w:sz w:val="24"/>
          <w:lang w:val="uk-UA"/>
        </w:rPr>
      </w:pPr>
      <w:r w:rsidRPr="002F1371">
        <w:rPr>
          <w:b/>
          <w:sz w:val="24"/>
          <w:lang w:val="uk-UA"/>
        </w:rPr>
        <w:t xml:space="preserve">Секретар сільської ради                                                          </w:t>
      </w:r>
      <w:r w:rsidR="006D7F02">
        <w:rPr>
          <w:b/>
          <w:sz w:val="24"/>
          <w:lang w:val="uk-UA"/>
        </w:rPr>
        <w:t>Я.Б.</w:t>
      </w:r>
      <w:proofErr w:type="spellStart"/>
      <w:r w:rsidR="006D7F02">
        <w:rPr>
          <w:b/>
          <w:sz w:val="24"/>
          <w:lang w:val="uk-UA"/>
        </w:rPr>
        <w:t>Унтілова</w:t>
      </w:r>
      <w:proofErr w:type="spellEnd"/>
    </w:p>
    <w:p w:rsidR="00A60C21" w:rsidRDefault="00A60C21" w:rsidP="00B97FE7">
      <w:pPr>
        <w:pStyle w:val="a4"/>
        <w:rPr>
          <w:sz w:val="24"/>
          <w:lang w:val="uk-UA"/>
        </w:rPr>
      </w:pPr>
    </w:p>
    <w:p w:rsidR="00A60C21" w:rsidRDefault="00A60C21" w:rsidP="00B97FE7">
      <w:pPr>
        <w:pStyle w:val="a4"/>
        <w:rPr>
          <w:sz w:val="24"/>
          <w:lang w:val="uk-UA"/>
        </w:rPr>
      </w:pPr>
    </w:p>
    <w:p w:rsidR="00A60C21" w:rsidRDefault="00A60C21" w:rsidP="00B97FE7">
      <w:pPr>
        <w:pStyle w:val="a4"/>
        <w:rPr>
          <w:sz w:val="24"/>
          <w:lang w:val="uk-UA"/>
        </w:rPr>
      </w:pPr>
    </w:p>
    <w:p w:rsidR="00826669" w:rsidRDefault="00826669" w:rsidP="00B97FE7">
      <w:pPr>
        <w:pStyle w:val="a4"/>
        <w:rPr>
          <w:sz w:val="24"/>
          <w:lang w:val="uk-UA"/>
        </w:rPr>
      </w:pPr>
    </w:p>
    <w:p w:rsidR="00832924" w:rsidRDefault="00832924" w:rsidP="00B97FE7">
      <w:pPr>
        <w:pStyle w:val="a4"/>
        <w:rPr>
          <w:sz w:val="24"/>
          <w:lang w:val="uk-UA"/>
        </w:rPr>
      </w:pPr>
    </w:p>
    <w:p w:rsidR="00832924" w:rsidRDefault="00832924" w:rsidP="00B97FE7">
      <w:pPr>
        <w:pStyle w:val="a4"/>
        <w:rPr>
          <w:sz w:val="24"/>
          <w:lang w:val="uk-UA"/>
        </w:rPr>
      </w:pPr>
    </w:p>
    <w:p w:rsidR="00832924" w:rsidRDefault="00832924" w:rsidP="00B97FE7">
      <w:pPr>
        <w:pStyle w:val="a4"/>
        <w:rPr>
          <w:sz w:val="24"/>
          <w:lang w:val="uk-UA"/>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6D7F02" w:rsidRDefault="006D7F02" w:rsidP="00826669">
      <w:pPr>
        <w:pStyle w:val="a7"/>
        <w:ind w:left="4956" w:firstLine="708"/>
        <w:jc w:val="both"/>
        <w:rPr>
          <w:sz w:val="20"/>
          <w:szCs w:val="20"/>
        </w:rPr>
      </w:pPr>
    </w:p>
    <w:p w:rsidR="007B4985" w:rsidRDefault="007B4985" w:rsidP="00826669">
      <w:pPr>
        <w:pStyle w:val="a7"/>
        <w:ind w:left="4956" w:firstLine="708"/>
        <w:jc w:val="both"/>
        <w:rPr>
          <w:sz w:val="20"/>
          <w:szCs w:val="20"/>
        </w:rPr>
      </w:pPr>
    </w:p>
    <w:p w:rsidR="007B4985" w:rsidRDefault="007B4985" w:rsidP="00826669">
      <w:pPr>
        <w:pStyle w:val="a7"/>
        <w:ind w:left="4956" w:firstLine="708"/>
        <w:jc w:val="both"/>
        <w:rPr>
          <w:sz w:val="20"/>
          <w:szCs w:val="20"/>
        </w:rPr>
      </w:pPr>
    </w:p>
    <w:p w:rsidR="007B4985" w:rsidRDefault="007B4985" w:rsidP="00826669">
      <w:pPr>
        <w:pStyle w:val="a7"/>
        <w:ind w:left="4956" w:firstLine="708"/>
        <w:jc w:val="both"/>
        <w:rPr>
          <w:sz w:val="20"/>
          <w:szCs w:val="20"/>
        </w:rPr>
      </w:pPr>
    </w:p>
    <w:p w:rsidR="007B4985" w:rsidRDefault="007B4985" w:rsidP="00826669">
      <w:pPr>
        <w:pStyle w:val="a7"/>
        <w:ind w:left="4956" w:firstLine="708"/>
        <w:jc w:val="both"/>
        <w:rPr>
          <w:sz w:val="20"/>
          <w:szCs w:val="20"/>
        </w:rPr>
      </w:pPr>
    </w:p>
    <w:p w:rsidR="007B4985" w:rsidRDefault="007B4985" w:rsidP="00826669">
      <w:pPr>
        <w:pStyle w:val="a7"/>
        <w:ind w:left="4956" w:firstLine="708"/>
        <w:jc w:val="both"/>
        <w:rPr>
          <w:sz w:val="20"/>
          <w:szCs w:val="20"/>
        </w:rPr>
      </w:pPr>
    </w:p>
    <w:p w:rsidR="007B4985" w:rsidRDefault="007B4985" w:rsidP="00826669">
      <w:pPr>
        <w:pStyle w:val="a7"/>
        <w:ind w:left="4956" w:firstLine="708"/>
        <w:jc w:val="both"/>
        <w:rPr>
          <w:sz w:val="20"/>
          <w:szCs w:val="20"/>
        </w:rPr>
      </w:pPr>
    </w:p>
    <w:p w:rsidR="00826669" w:rsidRPr="00390E98" w:rsidRDefault="00826669" w:rsidP="00826669">
      <w:pPr>
        <w:pStyle w:val="a7"/>
        <w:ind w:left="4956" w:firstLine="708"/>
        <w:jc w:val="both"/>
        <w:rPr>
          <w:sz w:val="20"/>
          <w:szCs w:val="20"/>
        </w:rPr>
      </w:pPr>
      <w:r w:rsidRPr="00390E98">
        <w:rPr>
          <w:sz w:val="20"/>
          <w:szCs w:val="20"/>
        </w:rPr>
        <w:lastRenderedPageBreak/>
        <w:t>Додаток 1</w:t>
      </w:r>
    </w:p>
    <w:p w:rsidR="009F6CA4" w:rsidRDefault="00826669" w:rsidP="00BD2AC1">
      <w:pPr>
        <w:ind w:left="5664"/>
        <w:jc w:val="both"/>
        <w:rPr>
          <w:rFonts w:ascii="Times New Roman" w:hAnsi="Times New Roman"/>
          <w:sz w:val="20"/>
          <w:lang w:val="uk-UA"/>
        </w:rPr>
      </w:pPr>
      <w:r w:rsidRPr="007375EB">
        <w:rPr>
          <w:rFonts w:ascii="Times New Roman" w:hAnsi="Times New Roman"/>
          <w:sz w:val="20"/>
          <w:lang w:val="uk-UA"/>
        </w:rPr>
        <w:t xml:space="preserve">до Програми </w:t>
      </w:r>
      <w:r w:rsidR="00BD2AC1" w:rsidRPr="00BD2AC1">
        <w:rPr>
          <w:rFonts w:ascii="Times New Roman" w:hAnsi="Times New Roman"/>
          <w:sz w:val="20"/>
          <w:lang w:val="uk-UA"/>
        </w:rPr>
        <w:t>утримання та ремонту</w:t>
      </w:r>
    </w:p>
    <w:p w:rsidR="00BD2AC1" w:rsidRPr="00BD2AC1" w:rsidRDefault="00BD2AC1" w:rsidP="00BD2AC1">
      <w:pPr>
        <w:ind w:left="5664"/>
        <w:jc w:val="both"/>
        <w:rPr>
          <w:rFonts w:ascii="Times New Roman" w:hAnsi="Times New Roman"/>
          <w:sz w:val="20"/>
          <w:lang w:val="uk-UA"/>
        </w:rPr>
      </w:pPr>
      <w:r w:rsidRPr="00BD2AC1">
        <w:rPr>
          <w:rFonts w:ascii="Times New Roman" w:hAnsi="Times New Roman"/>
          <w:sz w:val="20"/>
          <w:lang w:val="uk-UA"/>
        </w:rPr>
        <w:t xml:space="preserve">автомобільних доріг загального користування,  </w:t>
      </w:r>
    </w:p>
    <w:p w:rsidR="007375EB" w:rsidRPr="007375EB" w:rsidRDefault="00BD2AC1" w:rsidP="00BC3A24">
      <w:pPr>
        <w:ind w:left="5664"/>
        <w:rPr>
          <w:rFonts w:ascii="Times New Roman" w:hAnsi="Times New Roman"/>
          <w:sz w:val="20"/>
          <w:lang w:val="uk-UA"/>
        </w:rPr>
      </w:pPr>
      <w:r w:rsidRPr="00BD2AC1">
        <w:rPr>
          <w:rFonts w:ascii="Times New Roman" w:hAnsi="Times New Roman"/>
          <w:sz w:val="20"/>
          <w:lang w:val="uk-UA"/>
        </w:rPr>
        <w:t>у тому числі місцевого значення та вулиць і доріг ко</w:t>
      </w:r>
      <w:r w:rsidR="006D7F02">
        <w:rPr>
          <w:rFonts w:ascii="Times New Roman" w:hAnsi="Times New Roman"/>
          <w:sz w:val="20"/>
          <w:lang w:val="uk-UA"/>
        </w:rPr>
        <w:t xml:space="preserve">мунальної власності </w:t>
      </w:r>
      <w:proofErr w:type="spellStart"/>
      <w:r w:rsidR="006D7F02">
        <w:rPr>
          <w:rFonts w:ascii="Times New Roman" w:hAnsi="Times New Roman"/>
          <w:sz w:val="20"/>
          <w:lang w:val="uk-UA"/>
        </w:rPr>
        <w:t>Пет</w:t>
      </w:r>
      <w:r w:rsidR="00BC3A24">
        <w:rPr>
          <w:rFonts w:ascii="Times New Roman" w:hAnsi="Times New Roman"/>
          <w:sz w:val="20"/>
          <w:lang w:val="uk-UA"/>
        </w:rPr>
        <w:t>ропавлівської</w:t>
      </w:r>
      <w:proofErr w:type="spellEnd"/>
      <w:r w:rsidRPr="00BD2AC1">
        <w:rPr>
          <w:rFonts w:ascii="Times New Roman" w:hAnsi="Times New Roman"/>
          <w:sz w:val="20"/>
          <w:lang w:val="uk-UA"/>
        </w:rPr>
        <w:t xml:space="preserve"> сільської ради </w:t>
      </w:r>
      <w:r w:rsidR="00BC3A24">
        <w:rPr>
          <w:rFonts w:ascii="Times New Roman" w:hAnsi="Times New Roman"/>
          <w:sz w:val="20"/>
          <w:lang w:val="uk-UA"/>
        </w:rPr>
        <w:t>на 2021-2022</w:t>
      </w:r>
      <w:r w:rsidRPr="00BD2AC1">
        <w:rPr>
          <w:rFonts w:ascii="Times New Roman" w:hAnsi="Times New Roman"/>
          <w:sz w:val="20"/>
          <w:lang w:val="uk-UA"/>
        </w:rPr>
        <w:t xml:space="preserve"> роки</w:t>
      </w:r>
    </w:p>
    <w:p w:rsidR="00826669" w:rsidRPr="002A1A11" w:rsidRDefault="00826669" w:rsidP="00826669">
      <w:pPr>
        <w:tabs>
          <w:tab w:val="left" w:pos="3544"/>
        </w:tabs>
        <w:jc w:val="center"/>
        <w:rPr>
          <w:rFonts w:ascii="Times New Roman" w:hAnsi="Times New Roman"/>
          <w:b/>
          <w:sz w:val="24"/>
          <w:szCs w:val="24"/>
          <w:lang w:val="uk-UA"/>
        </w:rPr>
      </w:pPr>
    </w:p>
    <w:p w:rsidR="00826669" w:rsidRPr="002A1A11" w:rsidRDefault="00826669" w:rsidP="00826669">
      <w:pPr>
        <w:tabs>
          <w:tab w:val="left" w:pos="3544"/>
        </w:tabs>
        <w:jc w:val="center"/>
        <w:rPr>
          <w:rFonts w:ascii="Times New Roman" w:hAnsi="Times New Roman"/>
          <w:b/>
          <w:sz w:val="24"/>
          <w:szCs w:val="24"/>
          <w:lang w:val="uk-UA"/>
        </w:rPr>
      </w:pPr>
    </w:p>
    <w:p w:rsidR="00826669" w:rsidRPr="002A1A11" w:rsidRDefault="00826669" w:rsidP="00826669">
      <w:pPr>
        <w:tabs>
          <w:tab w:val="left" w:pos="3544"/>
        </w:tabs>
        <w:jc w:val="center"/>
        <w:rPr>
          <w:rFonts w:ascii="Times New Roman" w:hAnsi="Times New Roman"/>
          <w:b/>
          <w:sz w:val="24"/>
          <w:szCs w:val="24"/>
          <w:lang w:val="uk-UA"/>
        </w:rPr>
      </w:pPr>
      <w:r w:rsidRPr="002A1A11">
        <w:rPr>
          <w:rFonts w:ascii="Times New Roman" w:hAnsi="Times New Roman"/>
          <w:b/>
          <w:sz w:val="24"/>
          <w:szCs w:val="24"/>
          <w:lang w:val="uk-UA"/>
        </w:rPr>
        <w:t>Ресурсне забезпечення</w:t>
      </w:r>
    </w:p>
    <w:p w:rsidR="00BD2AC1" w:rsidRPr="00BD2AC1" w:rsidRDefault="00BD2AC1" w:rsidP="00BD2AC1">
      <w:pPr>
        <w:pStyle w:val="a4"/>
        <w:jc w:val="center"/>
        <w:rPr>
          <w:b/>
          <w:sz w:val="24"/>
          <w:lang w:val="uk-UA"/>
        </w:rPr>
      </w:pPr>
      <w:r>
        <w:rPr>
          <w:b/>
          <w:sz w:val="24"/>
          <w:lang w:val="uk-UA"/>
        </w:rPr>
        <w:t>П</w:t>
      </w:r>
      <w:r w:rsidR="00826669" w:rsidRPr="002A1A11">
        <w:rPr>
          <w:b/>
          <w:sz w:val="24"/>
          <w:lang w:val="uk-UA"/>
        </w:rPr>
        <w:t xml:space="preserve">рограми </w:t>
      </w:r>
      <w:r w:rsidRPr="00BD2AC1">
        <w:rPr>
          <w:b/>
          <w:sz w:val="24"/>
          <w:lang w:val="uk-UA"/>
        </w:rPr>
        <w:t xml:space="preserve">утримання та ремонту автомобільних доріг загального користування,  </w:t>
      </w:r>
    </w:p>
    <w:p w:rsidR="00BD2AC1" w:rsidRPr="00BD2AC1" w:rsidRDefault="00BD2AC1" w:rsidP="00BD2AC1">
      <w:pPr>
        <w:pStyle w:val="a4"/>
        <w:jc w:val="center"/>
        <w:rPr>
          <w:b/>
          <w:sz w:val="24"/>
          <w:lang w:val="uk-UA"/>
        </w:rPr>
      </w:pPr>
      <w:r w:rsidRPr="00BD2AC1">
        <w:rPr>
          <w:b/>
          <w:sz w:val="24"/>
          <w:lang w:val="uk-UA"/>
        </w:rPr>
        <w:t xml:space="preserve">у тому числі місцевого значення та вулиць і доріг комунальної власності </w:t>
      </w:r>
    </w:p>
    <w:p w:rsidR="00BD2AC1" w:rsidRPr="00BD2AC1" w:rsidRDefault="00BC3A24" w:rsidP="00BD2AC1">
      <w:pPr>
        <w:pStyle w:val="a4"/>
        <w:jc w:val="center"/>
        <w:rPr>
          <w:b/>
          <w:sz w:val="24"/>
          <w:lang w:val="uk-UA"/>
        </w:rPr>
      </w:pPr>
      <w:proofErr w:type="spellStart"/>
      <w:r>
        <w:rPr>
          <w:b/>
          <w:sz w:val="24"/>
          <w:lang w:val="uk-UA"/>
        </w:rPr>
        <w:t>Петропавлівської</w:t>
      </w:r>
      <w:proofErr w:type="spellEnd"/>
      <w:r w:rsidR="00BD2AC1" w:rsidRPr="00BD2AC1">
        <w:rPr>
          <w:b/>
          <w:sz w:val="24"/>
          <w:lang w:val="uk-UA"/>
        </w:rPr>
        <w:t xml:space="preserve"> сільської ради </w:t>
      </w:r>
    </w:p>
    <w:p w:rsidR="00390E98" w:rsidRPr="000E6007" w:rsidRDefault="00BC3A24" w:rsidP="00BD2AC1">
      <w:pPr>
        <w:pStyle w:val="a4"/>
        <w:jc w:val="center"/>
        <w:rPr>
          <w:b/>
          <w:sz w:val="24"/>
          <w:lang w:val="uk-UA"/>
        </w:rPr>
      </w:pPr>
      <w:r>
        <w:rPr>
          <w:b/>
          <w:sz w:val="24"/>
          <w:lang w:val="uk-UA"/>
        </w:rPr>
        <w:t>на 2021-2022</w:t>
      </w:r>
      <w:r w:rsidR="00BD2AC1" w:rsidRPr="00BD2AC1">
        <w:rPr>
          <w:b/>
          <w:sz w:val="24"/>
          <w:lang w:val="uk-UA"/>
        </w:rPr>
        <w:t xml:space="preserve"> роки</w:t>
      </w:r>
    </w:p>
    <w:p w:rsidR="00826669" w:rsidRPr="002A1A11" w:rsidRDefault="00826669" w:rsidP="00826669">
      <w:pPr>
        <w:tabs>
          <w:tab w:val="left" w:pos="3544"/>
        </w:tabs>
        <w:jc w:val="center"/>
        <w:rPr>
          <w:rFonts w:ascii="Times New Roman" w:hAnsi="Times New Roman"/>
          <w:b/>
          <w:sz w:val="24"/>
          <w:szCs w:val="24"/>
          <w:lang w:val="uk-UA"/>
        </w:rPr>
      </w:pPr>
    </w:p>
    <w:p w:rsidR="00826669" w:rsidRPr="002A1A11" w:rsidRDefault="00826669" w:rsidP="00826669">
      <w:pPr>
        <w:ind w:left="3402" w:hanging="3402"/>
        <w:jc w:val="right"/>
        <w:rPr>
          <w:rFonts w:ascii="Times New Roman" w:hAnsi="Times New Roman"/>
          <w:sz w:val="24"/>
          <w:szCs w:val="24"/>
          <w:lang w:val="uk-UA"/>
        </w:rPr>
      </w:pPr>
    </w:p>
    <w:tbl>
      <w:tblPr>
        <w:tblW w:w="0" w:type="auto"/>
        <w:tblInd w:w="-15" w:type="dxa"/>
        <w:tblLayout w:type="fixed"/>
        <w:tblLook w:val="0000" w:firstRow="0" w:lastRow="0" w:firstColumn="0" w:lastColumn="0" w:noHBand="0" w:noVBand="0"/>
      </w:tblPr>
      <w:tblGrid>
        <w:gridCol w:w="2760"/>
        <w:gridCol w:w="2552"/>
        <w:gridCol w:w="2553"/>
        <w:gridCol w:w="1697"/>
      </w:tblGrid>
      <w:tr w:rsidR="00826669" w:rsidRPr="002A1A11" w:rsidTr="00280870">
        <w:tc>
          <w:tcPr>
            <w:tcW w:w="2760" w:type="dxa"/>
            <w:vMerge w:val="restart"/>
            <w:tcBorders>
              <w:top w:val="single" w:sz="4" w:space="0" w:color="000000"/>
              <w:left w:val="single" w:sz="4" w:space="0" w:color="000000"/>
              <w:bottom w:val="single" w:sz="4" w:space="0" w:color="000000"/>
            </w:tcBorders>
            <w:shd w:val="clear" w:color="auto" w:fill="auto"/>
            <w:vAlign w:val="center"/>
          </w:tcPr>
          <w:p w:rsidR="00826669" w:rsidRPr="002A1A11" w:rsidRDefault="00826669" w:rsidP="00280870">
            <w:pPr>
              <w:snapToGrid w:val="0"/>
              <w:jc w:val="center"/>
              <w:rPr>
                <w:rFonts w:ascii="Times New Roman" w:hAnsi="Times New Roman"/>
                <w:b/>
                <w:sz w:val="20"/>
                <w:lang w:val="uk-UA"/>
              </w:rPr>
            </w:pPr>
            <w:r w:rsidRPr="002A1A11">
              <w:rPr>
                <w:rFonts w:ascii="Times New Roman" w:hAnsi="Times New Roman"/>
                <w:b/>
                <w:sz w:val="20"/>
                <w:lang w:val="uk-UA"/>
              </w:rPr>
              <w:t>Обсяг коштів, які пропонується залучити до виконання програми</w:t>
            </w:r>
          </w:p>
        </w:tc>
        <w:tc>
          <w:tcPr>
            <w:tcW w:w="5105" w:type="dxa"/>
            <w:gridSpan w:val="2"/>
            <w:tcBorders>
              <w:top w:val="single" w:sz="4" w:space="0" w:color="000000"/>
              <w:left w:val="single" w:sz="4" w:space="0" w:color="000000"/>
              <w:bottom w:val="single" w:sz="4" w:space="0" w:color="000000"/>
            </w:tcBorders>
            <w:shd w:val="clear" w:color="auto" w:fill="auto"/>
            <w:vAlign w:val="center"/>
          </w:tcPr>
          <w:p w:rsidR="00826669" w:rsidRPr="002A1A11" w:rsidRDefault="00826669" w:rsidP="00280870">
            <w:pPr>
              <w:pStyle w:val="1"/>
              <w:snapToGrid w:val="0"/>
              <w:jc w:val="center"/>
              <w:rPr>
                <w:rFonts w:ascii="Times New Roman" w:hAnsi="Times New Roman" w:cs="Times New Roman"/>
                <w:sz w:val="20"/>
                <w:szCs w:val="20"/>
                <w:lang w:val="uk-UA"/>
              </w:rPr>
            </w:pPr>
            <w:r w:rsidRPr="002A1A11">
              <w:rPr>
                <w:rFonts w:ascii="Times New Roman" w:hAnsi="Times New Roman" w:cs="Times New Roman"/>
                <w:sz w:val="20"/>
                <w:szCs w:val="20"/>
                <w:lang w:val="uk-UA"/>
              </w:rPr>
              <w:t>Етапи виконання програми</w:t>
            </w:r>
          </w:p>
          <w:p w:rsidR="00826669" w:rsidRPr="002A1A11" w:rsidRDefault="00826669" w:rsidP="00280870">
            <w:pPr>
              <w:jc w:val="center"/>
              <w:rPr>
                <w:rFonts w:ascii="Times New Roman" w:hAnsi="Times New Roman"/>
                <w:sz w:val="20"/>
                <w:lang w:val="uk-UA"/>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669" w:rsidRPr="002A1A11" w:rsidRDefault="00826669" w:rsidP="00280870">
            <w:pPr>
              <w:snapToGrid w:val="0"/>
              <w:jc w:val="center"/>
              <w:rPr>
                <w:rFonts w:ascii="Times New Roman" w:hAnsi="Times New Roman"/>
                <w:b/>
                <w:sz w:val="20"/>
                <w:lang w:val="uk-UA"/>
              </w:rPr>
            </w:pPr>
            <w:r w:rsidRPr="002A1A11">
              <w:rPr>
                <w:rFonts w:ascii="Times New Roman" w:hAnsi="Times New Roman"/>
                <w:b/>
                <w:sz w:val="20"/>
                <w:lang w:val="uk-UA"/>
              </w:rPr>
              <w:t>Всього витрат на виконання програми</w:t>
            </w:r>
          </w:p>
        </w:tc>
      </w:tr>
      <w:tr w:rsidR="00E30D03" w:rsidRPr="002A1A11" w:rsidTr="00E30D03">
        <w:tc>
          <w:tcPr>
            <w:tcW w:w="2760" w:type="dxa"/>
            <w:vMerge/>
            <w:tcBorders>
              <w:top w:val="single" w:sz="4" w:space="0" w:color="000000"/>
              <w:left w:val="single" w:sz="4" w:space="0" w:color="000000"/>
              <w:bottom w:val="single" w:sz="4" w:space="0" w:color="000000"/>
            </w:tcBorders>
            <w:shd w:val="clear" w:color="auto" w:fill="auto"/>
          </w:tcPr>
          <w:p w:rsidR="00E30D03" w:rsidRPr="002A1A11" w:rsidRDefault="00E30D03" w:rsidP="00280870">
            <w:pPr>
              <w:snapToGrid w:val="0"/>
              <w:jc w:val="right"/>
              <w:rPr>
                <w:rFonts w:ascii="Times New Roman" w:hAnsi="Times New Roman"/>
                <w:sz w:val="24"/>
                <w:szCs w:val="24"/>
                <w:lang w:val="uk-UA"/>
              </w:rPr>
            </w:pPr>
          </w:p>
        </w:tc>
        <w:tc>
          <w:tcPr>
            <w:tcW w:w="2552" w:type="dxa"/>
            <w:tcBorders>
              <w:top w:val="single" w:sz="4" w:space="0" w:color="000000"/>
              <w:left w:val="single" w:sz="4" w:space="0" w:color="000000"/>
              <w:bottom w:val="single" w:sz="4" w:space="0" w:color="000000"/>
            </w:tcBorders>
            <w:shd w:val="clear" w:color="auto" w:fill="auto"/>
          </w:tcPr>
          <w:p w:rsidR="00E30D03" w:rsidRPr="002A1A11" w:rsidRDefault="00BC3A24" w:rsidP="00BD2AC1">
            <w:pPr>
              <w:snapToGrid w:val="0"/>
              <w:jc w:val="center"/>
              <w:rPr>
                <w:rFonts w:ascii="Times New Roman" w:hAnsi="Times New Roman"/>
                <w:sz w:val="24"/>
                <w:szCs w:val="24"/>
                <w:lang w:val="uk-UA"/>
              </w:rPr>
            </w:pPr>
            <w:r>
              <w:rPr>
                <w:rFonts w:ascii="Times New Roman" w:hAnsi="Times New Roman"/>
                <w:sz w:val="24"/>
                <w:szCs w:val="24"/>
                <w:lang w:val="uk-UA"/>
              </w:rPr>
              <w:t>2021</w:t>
            </w:r>
            <w:r w:rsidR="00E30D03" w:rsidRPr="002A1A11">
              <w:rPr>
                <w:rFonts w:ascii="Times New Roman" w:hAnsi="Times New Roman"/>
                <w:sz w:val="24"/>
                <w:szCs w:val="24"/>
                <w:lang w:val="uk-UA"/>
              </w:rPr>
              <w:t xml:space="preserve"> рік</w:t>
            </w:r>
          </w:p>
        </w:tc>
        <w:tc>
          <w:tcPr>
            <w:tcW w:w="2553" w:type="dxa"/>
            <w:tcBorders>
              <w:top w:val="single" w:sz="4" w:space="0" w:color="000000"/>
              <w:left w:val="single" w:sz="4" w:space="0" w:color="000000"/>
              <w:bottom w:val="single" w:sz="4" w:space="0" w:color="000000"/>
            </w:tcBorders>
            <w:shd w:val="clear" w:color="auto" w:fill="auto"/>
          </w:tcPr>
          <w:p w:rsidR="00E30D03" w:rsidRPr="002A1A11" w:rsidRDefault="00BC3A24" w:rsidP="00BD2AC1">
            <w:pPr>
              <w:snapToGrid w:val="0"/>
              <w:jc w:val="center"/>
              <w:rPr>
                <w:rFonts w:ascii="Times New Roman" w:hAnsi="Times New Roman"/>
                <w:sz w:val="24"/>
                <w:szCs w:val="24"/>
                <w:lang w:val="uk-UA"/>
              </w:rPr>
            </w:pPr>
            <w:r>
              <w:rPr>
                <w:rFonts w:ascii="Times New Roman" w:hAnsi="Times New Roman"/>
                <w:sz w:val="24"/>
                <w:szCs w:val="24"/>
                <w:lang w:val="uk-UA"/>
              </w:rPr>
              <w:t>2022</w:t>
            </w:r>
            <w:r w:rsidR="00E30D03" w:rsidRPr="002A1A11">
              <w:rPr>
                <w:rFonts w:ascii="Times New Roman" w:hAnsi="Times New Roman"/>
                <w:sz w:val="24"/>
                <w:szCs w:val="24"/>
                <w:lang w:val="uk-UA"/>
              </w:rPr>
              <w:t xml:space="preserve"> рік</w:t>
            </w:r>
          </w:p>
        </w:tc>
        <w:tc>
          <w:tcPr>
            <w:tcW w:w="1697" w:type="dxa"/>
            <w:tcBorders>
              <w:top w:val="single" w:sz="4" w:space="0" w:color="000000"/>
              <w:left w:val="single" w:sz="4" w:space="0" w:color="000000"/>
              <w:bottom w:val="single" w:sz="4" w:space="0" w:color="000000"/>
              <w:right w:val="single" w:sz="4" w:space="0" w:color="000000"/>
            </w:tcBorders>
            <w:shd w:val="clear" w:color="auto" w:fill="auto"/>
          </w:tcPr>
          <w:p w:rsidR="00E30D03" w:rsidRPr="002A1A11" w:rsidRDefault="00E30D03" w:rsidP="00280870">
            <w:pPr>
              <w:snapToGrid w:val="0"/>
              <w:jc w:val="both"/>
              <w:rPr>
                <w:rFonts w:ascii="Times New Roman" w:hAnsi="Times New Roman"/>
                <w:sz w:val="24"/>
                <w:szCs w:val="24"/>
                <w:lang w:val="uk-UA"/>
              </w:rPr>
            </w:pPr>
          </w:p>
        </w:tc>
      </w:tr>
      <w:tr w:rsidR="00A42F14" w:rsidRPr="002A1A11" w:rsidTr="00BD2AC1">
        <w:tc>
          <w:tcPr>
            <w:tcW w:w="2760" w:type="dxa"/>
            <w:tcBorders>
              <w:top w:val="single" w:sz="4" w:space="0" w:color="000000"/>
              <w:left w:val="single" w:sz="4" w:space="0" w:color="000000"/>
              <w:bottom w:val="single" w:sz="4" w:space="0" w:color="000000"/>
            </w:tcBorders>
            <w:shd w:val="clear" w:color="auto" w:fill="auto"/>
          </w:tcPr>
          <w:p w:rsidR="00A42F14" w:rsidRDefault="00A42F14" w:rsidP="00BD2AC1">
            <w:pPr>
              <w:snapToGrid w:val="0"/>
              <w:jc w:val="both"/>
              <w:rPr>
                <w:rFonts w:ascii="Times New Roman" w:hAnsi="Times New Roman"/>
                <w:sz w:val="24"/>
                <w:szCs w:val="24"/>
                <w:lang w:val="uk-UA"/>
              </w:rPr>
            </w:pPr>
            <w:r w:rsidRPr="002A1A11">
              <w:rPr>
                <w:rFonts w:ascii="Times New Roman" w:hAnsi="Times New Roman"/>
                <w:sz w:val="24"/>
                <w:szCs w:val="24"/>
                <w:lang w:val="uk-UA"/>
              </w:rPr>
              <w:t>Обсяг ресурсів всього</w:t>
            </w:r>
            <w:r w:rsidR="00BD2AC1">
              <w:rPr>
                <w:rFonts w:ascii="Times New Roman" w:hAnsi="Times New Roman"/>
                <w:sz w:val="24"/>
                <w:szCs w:val="24"/>
                <w:lang w:val="uk-UA"/>
              </w:rPr>
              <w:t>:</w:t>
            </w:r>
            <w:r w:rsidRPr="002A1A11">
              <w:rPr>
                <w:rFonts w:ascii="Times New Roman" w:hAnsi="Times New Roman"/>
                <w:sz w:val="24"/>
                <w:szCs w:val="24"/>
                <w:lang w:val="uk-UA"/>
              </w:rPr>
              <w:t xml:space="preserve"> </w:t>
            </w:r>
          </w:p>
          <w:p w:rsidR="00BD2AC1" w:rsidRPr="002A1A11" w:rsidRDefault="00BD2AC1" w:rsidP="00BD2AC1">
            <w:pPr>
              <w:snapToGrid w:val="0"/>
              <w:jc w:val="both"/>
              <w:rPr>
                <w:rFonts w:ascii="Times New Roman" w:hAnsi="Times New Roman"/>
                <w:sz w:val="24"/>
                <w:szCs w:val="24"/>
                <w:lang w:val="uk-UA"/>
              </w:rPr>
            </w:pPr>
          </w:p>
        </w:tc>
        <w:tc>
          <w:tcPr>
            <w:tcW w:w="2552" w:type="dxa"/>
            <w:tcBorders>
              <w:top w:val="single" w:sz="4" w:space="0" w:color="000000"/>
              <w:left w:val="single" w:sz="4" w:space="0" w:color="000000"/>
              <w:bottom w:val="single" w:sz="4" w:space="0" w:color="000000"/>
            </w:tcBorders>
            <w:shd w:val="clear" w:color="auto" w:fill="auto"/>
            <w:vAlign w:val="center"/>
          </w:tcPr>
          <w:p w:rsidR="00317CA0" w:rsidRDefault="00317CA0" w:rsidP="00317CA0">
            <w:pPr>
              <w:ind w:left="2694" w:hanging="3402"/>
              <w:jc w:val="right"/>
              <w:rPr>
                <w:rFonts w:ascii="Times New Roman" w:hAnsi="Times New Roman"/>
                <w:sz w:val="24"/>
                <w:szCs w:val="24"/>
                <w:lang w:val="uk-UA"/>
              </w:rPr>
            </w:pPr>
          </w:p>
          <w:p w:rsidR="00A42F14" w:rsidRPr="00317CA0" w:rsidRDefault="00BD2AC1" w:rsidP="00317CA0">
            <w:pPr>
              <w:ind w:left="2694" w:hanging="3402"/>
              <w:jc w:val="right"/>
              <w:rPr>
                <w:rFonts w:ascii="Times New Roman" w:hAnsi="Times New Roman"/>
                <w:b/>
                <w:sz w:val="20"/>
                <w:lang w:val="uk-UA"/>
              </w:rPr>
            </w:pPr>
            <w:r>
              <w:rPr>
                <w:rFonts w:ascii="Times New Roman" w:hAnsi="Times New Roman"/>
                <w:sz w:val="24"/>
                <w:szCs w:val="24"/>
                <w:lang w:val="uk-UA"/>
              </w:rPr>
              <w:t>10</w:t>
            </w:r>
            <w:r w:rsidR="00317CA0">
              <w:rPr>
                <w:rFonts w:ascii="Times New Roman" w:hAnsi="Times New Roman"/>
                <w:sz w:val="24"/>
                <w:szCs w:val="24"/>
                <w:lang w:val="uk-UA"/>
              </w:rPr>
              <w:t>0</w:t>
            </w:r>
            <w:r w:rsidR="00317CA0" w:rsidRPr="00D3666D">
              <w:rPr>
                <w:rFonts w:ascii="Times New Roman" w:hAnsi="Times New Roman"/>
                <w:b/>
                <w:sz w:val="20"/>
                <w:lang w:val="uk-UA"/>
              </w:rPr>
              <w:t xml:space="preserve"> тис. грн.</w:t>
            </w:r>
          </w:p>
        </w:tc>
        <w:tc>
          <w:tcPr>
            <w:tcW w:w="2553" w:type="dxa"/>
            <w:tcBorders>
              <w:top w:val="single" w:sz="4" w:space="0" w:color="000000"/>
              <w:left w:val="single" w:sz="4" w:space="0" w:color="000000"/>
              <w:bottom w:val="single" w:sz="4" w:space="0" w:color="000000"/>
            </w:tcBorders>
            <w:shd w:val="clear" w:color="auto" w:fill="auto"/>
            <w:vAlign w:val="center"/>
          </w:tcPr>
          <w:p w:rsidR="00317CA0" w:rsidRDefault="00317CA0" w:rsidP="00317CA0">
            <w:pPr>
              <w:ind w:left="2694" w:hanging="3402"/>
              <w:jc w:val="right"/>
              <w:rPr>
                <w:rFonts w:ascii="Times New Roman" w:hAnsi="Times New Roman"/>
                <w:sz w:val="24"/>
                <w:szCs w:val="24"/>
                <w:lang w:val="uk-UA"/>
              </w:rPr>
            </w:pPr>
          </w:p>
          <w:p w:rsidR="00A42F14" w:rsidRPr="00317CA0" w:rsidRDefault="00BD2AC1" w:rsidP="00317CA0">
            <w:pPr>
              <w:ind w:left="2694" w:hanging="3402"/>
              <w:jc w:val="right"/>
              <w:rPr>
                <w:rFonts w:ascii="Times New Roman" w:hAnsi="Times New Roman"/>
                <w:b/>
                <w:sz w:val="20"/>
                <w:lang w:val="uk-UA"/>
              </w:rPr>
            </w:pPr>
            <w:r>
              <w:rPr>
                <w:rFonts w:ascii="Times New Roman" w:hAnsi="Times New Roman"/>
                <w:sz w:val="24"/>
                <w:szCs w:val="24"/>
                <w:lang w:val="uk-UA"/>
              </w:rPr>
              <w:t>10</w:t>
            </w:r>
            <w:r w:rsidR="00317CA0">
              <w:rPr>
                <w:rFonts w:ascii="Times New Roman" w:hAnsi="Times New Roman"/>
                <w:sz w:val="24"/>
                <w:szCs w:val="24"/>
                <w:lang w:val="uk-UA"/>
              </w:rPr>
              <w:t>0</w:t>
            </w:r>
            <w:r w:rsidR="00317CA0" w:rsidRPr="00D3666D">
              <w:rPr>
                <w:rFonts w:ascii="Times New Roman" w:hAnsi="Times New Roman"/>
                <w:b/>
                <w:sz w:val="20"/>
                <w:lang w:val="uk-UA"/>
              </w:rPr>
              <w:t xml:space="preserve"> тис. грн.</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7CA0" w:rsidRDefault="00317CA0" w:rsidP="00317CA0">
            <w:pPr>
              <w:ind w:left="2694" w:hanging="3402"/>
              <w:jc w:val="right"/>
              <w:rPr>
                <w:rFonts w:ascii="Times New Roman" w:hAnsi="Times New Roman"/>
                <w:sz w:val="24"/>
                <w:szCs w:val="24"/>
                <w:lang w:val="uk-UA"/>
              </w:rPr>
            </w:pPr>
          </w:p>
          <w:p w:rsidR="00A42F14" w:rsidRPr="00317CA0" w:rsidRDefault="00BD2AC1" w:rsidP="00317CA0">
            <w:pPr>
              <w:ind w:left="2694" w:hanging="3402"/>
              <w:jc w:val="right"/>
              <w:rPr>
                <w:rFonts w:ascii="Times New Roman" w:hAnsi="Times New Roman"/>
                <w:b/>
                <w:sz w:val="20"/>
                <w:lang w:val="uk-UA"/>
              </w:rPr>
            </w:pPr>
            <w:r>
              <w:rPr>
                <w:rFonts w:ascii="Times New Roman" w:hAnsi="Times New Roman"/>
                <w:sz w:val="24"/>
                <w:szCs w:val="24"/>
                <w:lang w:val="uk-UA"/>
              </w:rPr>
              <w:t>200</w:t>
            </w:r>
            <w:r w:rsidR="00317CA0">
              <w:rPr>
                <w:rFonts w:ascii="Times New Roman" w:hAnsi="Times New Roman"/>
                <w:sz w:val="24"/>
                <w:szCs w:val="24"/>
                <w:lang w:val="uk-UA"/>
              </w:rPr>
              <w:t xml:space="preserve"> </w:t>
            </w:r>
            <w:r w:rsidR="00317CA0" w:rsidRPr="00D3666D">
              <w:rPr>
                <w:rFonts w:ascii="Times New Roman" w:hAnsi="Times New Roman"/>
                <w:b/>
                <w:sz w:val="20"/>
                <w:lang w:val="uk-UA"/>
              </w:rPr>
              <w:t>тис. грн.</w:t>
            </w:r>
          </w:p>
        </w:tc>
      </w:tr>
      <w:tr w:rsidR="00A42F14" w:rsidRPr="002A1A11" w:rsidTr="00BD2AC1">
        <w:tc>
          <w:tcPr>
            <w:tcW w:w="2760" w:type="dxa"/>
            <w:tcBorders>
              <w:top w:val="single" w:sz="4" w:space="0" w:color="000000"/>
              <w:left w:val="single" w:sz="4" w:space="0" w:color="000000"/>
              <w:bottom w:val="single" w:sz="4" w:space="0" w:color="000000"/>
            </w:tcBorders>
            <w:shd w:val="clear" w:color="auto" w:fill="auto"/>
          </w:tcPr>
          <w:p w:rsidR="00A42F14" w:rsidRPr="002A1A11" w:rsidRDefault="00BD2AC1" w:rsidP="00BD2AC1">
            <w:pPr>
              <w:snapToGrid w:val="0"/>
              <w:jc w:val="both"/>
              <w:rPr>
                <w:rFonts w:ascii="Times New Roman" w:hAnsi="Times New Roman"/>
                <w:sz w:val="24"/>
                <w:szCs w:val="24"/>
                <w:lang w:val="uk-UA"/>
              </w:rPr>
            </w:pPr>
            <w:r w:rsidRPr="002A1A11">
              <w:rPr>
                <w:rFonts w:ascii="Times New Roman" w:hAnsi="Times New Roman"/>
                <w:sz w:val="24"/>
                <w:szCs w:val="24"/>
                <w:lang w:val="uk-UA"/>
              </w:rPr>
              <w:t>в тому числі</w:t>
            </w:r>
            <w:r>
              <w:rPr>
                <w:rFonts w:ascii="Times New Roman" w:hAnsi="Times New Roman"/>
                <w:sz w:val="24"/>
                <w:szCs w:val="24"/>
                <w:lang w:val="uk-UA"/>
              </w:rPr>
              <w:t xml:space="preserve">, </w:t>
            </w:r>
            <w:r w:rsidR="00A42F14" w:rsidRPr="002A1A11">
              <w:rPr>
                <w:rFonts w:ascii="Times New Roman" w:hAnsi="Times New Roman"/>
                <w:sz w:val="24"/>
                <w:szCs w:val="24"/>
                <w:lang w:val="uk-UA"/>
              </w:rPr>
              <w:t>сільський бюджет</w:t>
            </w:r>
            <w:r>
              <w:rPr>
                <w:rFonts w:ascii="Times New Roman" w:hAnsi="Times New Roman"/>
                <w:sz w:val="24"/>
                <w:szCs w:val="24"/>
                <w:lang w:val="uk-UA"/>
              </w:rPr>
              <w:t>:</w:t>
            </w:r>
          </w:p>
        </w:tc>
        <w:tc>
          <w:tcPr>
            <w:tcW w:w="2552" w:type="dxa"/>
            <w:tcBorders>
              <w:top w:val="single" w:sz="4" w:space="0" w:color="000000"/>
              <w:left w:val="single" w:sz="4" w:space="0" w:color="000000"/>
              <w:bottom w:val="single" w:sz="4" w:space="0" w:color="000000"/>
            </w:tcBorders>
            <w:shd w:val="clear" w:color="auto" w:fill="auto"/>
            <w:vAlign w:val="center"/>
          </w:tcPr>
          <w:p w:rsidR="00317CA0" w:rsidRDefault="00317CA0" w:rsidP="00317CA0">
            <w:pPr>
              <w:ind w:left="2694" w:hanging="3402"/>
              <w:jc w:val="right"/>
              <w:rPr>
                <w:rFonts w:ascii="Times New Roman" w:hAnsi="Times New Roman"/>
                <w:sz w:val="24"/>
                <w:szCs w:val="24"/>
                <w:lang w:val="uk-UA"/>
              </w:rPr>
            </w:pPr>
          </w:p>
          <w:p w:rsidR="00A42F14" w:rsidRPr="00317CA0" w:rsidRDefault="00BD2AC1" w:rsidP="00317CA0">
            <w:pPr>
              <w:ind w:left="2694" w:hanging="3402"/>
              <w:jc w:val="right"/>
              <w:rPr>
                <w:rFonts w:ascii="Times New Roman" w:hAnsi="Times New Roman"/>
                <w:b/>
                <w:sz w:val="20"/>
                <w:lang w:val="uk-UA"/>
              </w:rPr>
            </w:pPr>
            <w:r>
              <w:rPr>
                <w:rFonts w:ascii="Times New Roman" w:hAnsi="Times New Roman"/>
                <w:sz w:val="24"/>
                <w:szCs w:val="24"/>
                <w:lang w:val="uk-UA"/>
              </w:rPr>
              <w:t>10</w:t>
            </w:r>
            <w:r w:rsidR="00317CA0">
              <w:rPr>
                <w:rFonts w:ascii="Times New Roman" w:hAnsi="Times New Roman"/>
                <w:sz w:val="24"/>
                <w:szCs w:val="24"/>
                <w:lang w:val="uk-UA"/>
              </w:rPr>
              <w:t xml:space="preserve">0 </w:t>
            </w:r>
            <w:r w:rsidR="00317CA0" w:rsidRPr="00D3666D">
              <w:rPr>
                <w:rFonts w:ascii="Times New Roman" w:hAnsi="Times New Roman"/>
                <w:b/>
                <w:sz w:val="20"/>
                <w:lang w:val="uk-UA"/>
              </w:rPr>
              <w:t>тис. грн.</w:t>
            </w:r>
          </w:p>
        </w:tc>
        <w:tc>
          <w:tcPr>
            <w:tcW w:w="2553" w:type="dxa"/>
            <w:tcBorders>
              <w:top w:val="single" w:sz="4" w:space="0" w:color="000000"/>
              <w:left w:val="single" w:sz="4" w:space="0" w:color="000000"/>
              <w:bottom w:val="single" w:sz="4" w:space="0" w:color="000000"/>
            </w:tcBorders>
            <w:shd w:val="clear" w:color="auto" w:fill="auto"/>
            <w:vAlign w:val="center"/>
          </w:tcPr>
          <w:p w:rsidR="00317CA0" w:rsidRDefault="00317CA0" w:rsidP="00317CA0">
            <w:pPr>
              <w:ind w:left="2694" w:hanging="3402"/>
              <w:jc w:val="right"/>
              <w:rPr>
                <w:rFonts w:ascii="Times New Roman" w:hAnsi="Times New Roman"/>
                <w:sz w:val="24"/>
                <w:szCs w:val="24"/>
                <w:lang w:val="uk-UA"/>
              </w:rPr>
            </w:pPr>
          </w:p>
          <w:p w:rsidR="00A42F14" w:rsidRPr="00317CA0" w:rsidRDefault="00BD2AC1" w:rsidP="00317CA0">
            <w:pPr>
              <w:ind w:left="2694" w:hanging="3402"/>
              <w:jc w:val="right"/>
              <w:rPr>
                <w:rFonts w:ascii="Times New Roman" w:hAnsi="Times New Roman"/>
                <w:b/>
                <w:sz w:val="20"/>
                <w:lang w:val="uk-UA"/>
              </w:rPr>
            </w:pPr>
            <w:r>
              <w:rPr>
                <w:rFonts w:ascii="Times New Roman" w:hAnsi="Times New Roman"/>
                <w:sz w:val="24"/>
                <w:szCs w:val="24"/>
                <w:lang w:val="uk-UA"/>
              </w:rPr>
              <w:t>10</w:t>
            </w:r>
            <w:r w:rsidR="00317CA0">
              <w:rPr>
                <w:rFonts w:ascii="Times New Roman" w:hAnsi="Times New Roman"/>
                <w:sz w:val="24"/>
                <w:szCs w:val="24"/>
                <w:lang w:val="uk-UA"/>
              </w:rPr>
              <w:t xml:space="preserve">0 </w:t>
            </w:r>
            <w:r w:rsidR="00317CA0" w:rsidRPr="00D3666D">
              <w:rPr>
                <w:rFonts w:ascii="Times New Roman" w:hAnsi="Times New Roman"/>
                <w:b/>
                <w:sz w:val="20"/>
                <w:lang w:val="uk-UA"/>
              </w:rPr>
              <w:t>тис. грн.</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7CA0" w:rsidRDefault="00317CA0" w:rsidP="00317CA0">
            <w:pPr>
              <w:ind w:left="2694" w:hanging="3402"/>
              <w:jc w:val="right"/>
              <w:rPr>
                <w:rFonts w:ascii="Times New Roman" w:hAnsi="Times New Roman"/>
                <w:sz w:val="24"/>
                <w:szCs w:val="24"/>
                <w:lang w:val="uk-UA"/>
              </w:rPr>
            </w:pPr>
          </w:p>
          <w:p w:rsidR="00A42F14" w:rsidRPr="00317CA0" w:rsidRDefault="00BD2AC1" w:rsidP="00317CA0">
            <w:pPr>
              <w:ind w:left="2694" w:hanging="3402"/>
              <w:jc w:val="right"/>
              <w:rPr>
                <w:rFonts w:ascii="Times New Roman" w:hAnsi="Times New Roman"/>
                <w:b/>
                <w:sz w:val="20"/>
                <w:lang w:val="uk-UA"/>
              </w:rPr>
            </w:pPr>
            <w:r>
              <w:rPr>
                <w:rFonts w:ascii="Times New Roman" w:hAnsi="Times New Roman"/>
                <w:sz w:val="24"/>
                <w:szCs w:val="24"/>
                <w:lang w:val="uk-UA"/>
              </w:rPr>
              <w:t>20</w:t>
            </w:r>
            <w:r w:rsidR="00317CA0">
              <w:rPr>
                <w:rFonts w:ascii="Times New Roman" w:hAnsi="Times New Roman"/>
                <w:sz w:val="24"/>
                <w:szCs w:val="24"/>
                <w:lang w:val="uk-UA"/>
              </w:rPr>
              <w:t xml:space="preserve">0 </w:t>
            </w:r>
            <w:r w:rsidR="00317CA0" w:rsidRPr="00D3666D">
              <w:rPr>
                <w:rFonts w:ascii="Times New Roman" w:hAnsi="Times New Roman"/>
                <w:b/>
                <w:sz w:val="20"/>
                <w:lang w:val="uk-UA"/>
              </w:rPr>
              <w:t>тис. грн.</w:t>
            </w:r>
          </w:p>
        </w:tc>
      </w:tr>
    </w:tbl>
    <w:p w:rsidR="00826669" w:rsidRPr="002A1A11" w:rsidRDefault="00826669" w:rsidP="00826669">
      <w:pPr>
        <w:ind w:left="3402" w:hanging="3402"/>
        <w:jc w:val="right"/>
      </w:pPr>
    </w:p>
    <w:p w:rsidR="00826669" w:rsidRPr="002A1A11" w:rsidRDefault="00826669" w:rsidP="00826669">
      <w:pPr>
        <w:pStyle w:val="a5"/>
        <w:ind w:left="0"/>
        <w:rPr>
          <w:rFonts w:ascii="Times New Roman" w:hAnsi="Times New Roman"/>
          <w:sz w:val="24"/>
          <w:szCs w:val="24"/>
          <w:lang w:val="uk-UA"/>
        </w:rPr>
      </w:pPr>
    </w:p>
    <w:p w:rsidR="00826669" w:rsidRPr="002A1A11" w:rsidRDefault="00826669" w:rsidP="00826669">
      <w:pPr>
        <w:pStyle w:val="a5"/>
        <w:ind w:left="0"/>
        <w:rPr>
          <w:rFonts w:ascii="Times New Roman" w:hAnsi="Times New Roman"/>
          <w:sz w:val="24"/>
          <w:szCs w:val="24"/>
          <w:lang w:val="uk-UA"/>
        </w:rPr>
      </w:pPr>
    </w:p>
    <w:p w:rsidR="00826669" w:rsidRPr="00BD7C75" w:rsidRDefault="00826669" w:rsidP="00832924">
      <w:pPr>
        <w:pStyle w:val="a4"/>
        <w:jc w:val="center"/>
        <w:rPr>
          <w:sz w:val="24"/>
          <w:lang w:val="uk-UA"/>
        </w:rPr>
      </w:pPr>
      <w:r w:rsidRPr="002A1A11">
        <w:rPr>
          <w:b/>
          <w:sz w:val="24"/>
          <w:lang w:val="uk-UA"/>
        </w:rPr>
        <w:t xml:space="preserve">Секретар сільської ради       </w:t>
      </w:r>
      <w:r w:rsidR="00E30D03">
        <w:rPr>
          <w:b/>
          <w:sz w:val="24"/>
          <w:lang w:val="uk-UA"/>
        </w:rPr>
        <w:t xml:space="preserve">                 </w:t>
      </w:r>
      <w:r w:rsidRPr="002A1A11">
        <w:rPr>
          <w:b/>
          <w:sz w:val="24"/>
          <w:lang w:val="uk-UA"/>
        </w:rPr>
        <w:t xml:space="preserve">                               </w:t>
      </w:r>
      <w:r w:rsidR="00BC3A24">
        <w:rPr>
          <w:b/>
          <w:sz w:val="24"/>
          <w:lang w:val="uk-UA"/>
        </w:rPr>
        <w:t>Я.Б.Унтілова</w:t>
      </w:r>
    </w:p>
    <w:sectPr w:rsidR="00826669" w:rsidRPr="00BD7C75" w:rsidSect="00820356">
      <w:pgSz w:w="11906" w:h="16838"/>
      <w:pgMar w:top="851" w:right="85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Arial Unicode MS"/>
    <w:charset w:val="8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E271E4"/>
    <w:rsid w:val="00000D34"/>
    <w:rsid w:val="00000EA5"/>
    <w:rsid w:val="00000F15"/>
    <w:rsid w:val="000011E0"/>
    <w:rsid w:val="00001947"/>
    <w:rsid w:val="00001D03"/>
    <w:rsid w:val="00001DCE"/>
    <w:rsid w:val="00001F03"/>
    <w:rsid w:val="00001F05"/>
    <w:rsid w:val="00001F57"/>
    <w:rsid w:val="00001F78"/>
    <w:rsid w:val="00002190"/>
    <w:rsid w:val="00002234"/>
    <w:rsid w:val="0000256E"/>
    <w:rsid w:val="0000267C"/>
    <w:rsid w:val="00002740"/>
    <w:rsid w:val="00002D0E"/>
    <w:rsid w:val="00002D8A"/>
    <w:rsid w:val="0000345A"/>
    <w:rsid w:val="00003813"/>
    <w:rsid w:val="00003E57"/>
    <w:rsid w:val="00003F94"/>
    <w:rsid w:val="000045A1"/>
    <w:rsid w:val="000045E2"/>
    <w:rsid w:val="0000471E"/>
    <w:rsid w:val="00004CF4"/>
    <w:rsid w:val="000054B5"/>
    <w:rsid w:val="00005567"/>
    <w:rsid w:val="0000576F"/>
    <w:rsid w:val="00005C9E"/>
    <w:rsid w:val="00005D96"/>
    <w:rsid w:val="00005E33"/>
    <w:rsid w:val="000063FC"/>
    <w:rsid w:val="0000665C"/>
    <w:rsid w:val="00006A36"/>
    <w:rsid w:val="000070D5"/>
    <w:rsid w:val="000073A4"/>
    <w:rsid w:val="00007424"/>
    <w:rsid w:val="00007754"/>
    <w:rsid w:val="00007868"/>
    <w:rsid w:val="0000793D"/>
    <w:rsid w:val="00007AB7"/>
    <w:rsid w:val="000100B3"/>
    <w:rsid w:val="00010269"/>
    <w:rsid w:val="00010374"/>
    <w:rsid w:val="00010720"/>
    <w:rsid w:val="00010B80"/>
    <w:rsid w:val="00010C24"/>
    <w:rsid w:val="00010E37"/>
    <w:rsid w:val="0001119E"/>
    <w:rsid w:val="000115A3"/>
    <w:rsid w:val="000117E5"/>
    <w:rsid w:val="00011904"/>
    <w:rsid w:val="00011A22"/>
    <w:rsid w:val="00011F8C"/>
    <w:rsid w:val="00012038"/>
    <w:rsid w:val="00012517"/>
    <w:rsid w:val="0001277A"/>
    <w:rsid w:val="00012B0B"/>
    <w:rsid w:val="00012E0C"/>
    <w:rsid w:val="00012ECD"/>
    <w:rsid w:val="00012F05"/>
    <w:rsid w:val="000130F9"/>
    <w:rsid w:val="000131DE"/>
    <w:rsid w:val="00013599"/>
    <w:rsid w:val="000137A8"/>
    <w:rsid w:val="000137AE"/>
    <w:rsid w:val="00013967"/>
    <w:rsid w:val="000139CD"/>
    <w:rsid w:val="00013B4A"/>
    <w:rsid w:val="000143CE"/>
    <w:rsid w:val="00014755"/>
    <w:rsid w:val="000149DE"/>
    <w:rsid w:val="00014AB0"/>
    <w:rsid w:val="00014EC8"/>
    <w:rsid w:val="0001553B"/>
    <w:rsid w:val="000155BA"/>
    <w:rsid w:val="000157EE"/>
    <w:rsid w:val="00015A2F"/>
    <w:rsid w:val="00015D58"/>
    <w:rsid w:val="00016059"/>
    <w:rsid w:val="000161A2"/>
    <w:rsid w:val="00016C05"/>
    <w:rsid w:val="0001705F"/>
    <w:rsid w:val="00017380"/>
    <w:rsid w:val="00017B07"/>
    <w:rsid w:val="00017CDC"/>
    <w:rsid w:val="00017D35"/>
    <w:rsid w:val="00017FB6"/>
    <w:rsid w:val="0002015E"/>
    <w:rsid w:val="00020A15"/>
    <w:rsid w:val="00020A71"/>
    <w:rsid w:val="00020A7A"/>
    <w:rsid w:val="00020B34"/>
    <w:rsid w:val="00021008"/>
    <w:rsid w:val="0002186E"/>
    <w:rsid w:val="000218F5"/>
    <w:rsid w:val="0002194C"/>
    <w:rsid w:val="00021B72"/>
    <w:rsid w:val="00022039"/>
    <w:rsid w:val="000224B1"/>
    <w:rsid w:val="00022D60"/>
    <w:rsid w:val="00022EC6"/>
    <w:rsid w:val="00023169"/>
    <w:rsid w:val="00023372"/>
    <w:rsid w:val="000238B6"/>
    <w:rsid w:val="00023BD1"/>
    <w:rsid w:val="000240FC"/>
    <w:rsid w:val="00024154"/>
    <w:rsid w:val="00024247"/>
    <w:rsid w:val="000242BE"/>
    <w:rsid w:val="00024368"/>
    <w:rsid w:val="0002465B"/>
    <w:rsid w:val="00024852"/>
    <w:rsid w:val="00024949"/>
    <w:rsid w:val="000249A7"/>
    <w:rsid w:val="00024BA2"/>
    <w:rsid w:val="00024F06"/>
    <w:rsid w:val="00025021"/>
    <w:rsid w:val="00025108"/>
    <w:rsid w:val="00025162"/>
    <w:rsid w:val="0002516B"/>
    <w:rsid w:val="000252B8"/>
    <w:rsid w:val="00025351"/>
    <w:rsid w:val="0002552D"/>
    <w:rsid w:val="000255C8"/>
    <w:rsid w:val="00025A79"/>
    <w:rsid w:val="00025E47"/>
    <w:rsid w:val="00025EE6"/>
    <w:rsid w:val="00026440"/>
    <w:rsid w:val="00026644"/>
    <w:rsid w:val="000266D4"/>
    <w:rsid w:val="00026825"/>
    <w:rsid w:val="00026B71"/>
    <w:rsid w:val="00026C10"/>
    <w:rsid w:val="00026D27"/>
    <w:rsid w:val="00026E87"/>
    <w:rsid w:val="00026F4C"/>
    <w:rsid w:val="000272AF"/>
    <w:rsid w:val="00027357"/>
    <w:rsid w:val="0002759F"/>
    <w:rsid w:val="00027777"/>
    <w:rsid w:val="00027884"/>
    <w:rsid w:val="00027C05"/>
    <w:rsid w:val="00027C59"/>
    <w:rsid w:val="00027EDB"/>
    <w:rsid w:val="00027F4C"/>
    <w:rsid w:val="00027F55"/>
    <w:rsid w:val="00027FBB"/>
    <w:rsid w:val="0003021E"/>
    <w:rsid w:val="0003034E"/>
    <w:rsid w:val="00030361"/>
    <w:rsid w:val="00030415"/>
    <w:rsid w:val="000304ED"/>
    <w:rsid w:val="00030CF8"/>
    <w:rsid w:val="000310C3"/>
    <w:rsid w:val="00031179"/>
    <w:rsid w:val="000313CE"/>
    <w:rsid w:val="00031410"/>
    <w:rsid w:val="000316DD"/>
    <w:rsid w:val="00031782"/>
    <w:rsid w:val="00031AAE"/>
    <w:rsid w:val="00031C85"/>
    <w:rsid w:val="00031D52"/>
    <w:rsid w:val="00032089"/>
    <w:rsid w:val="0003257D"/>
    <w:rsid w:val="000327FC"/>
    <w:rsid w:val="0003287D"/>
    <w:rsid w:val="00032F93"/>
    <w:rsid w:val="00033220"/>
    <w:rsid w:val="00033656"/>
    <w:rsid w:val="00033A1F"/>
    <w:rsid w:val="00033B06"/>
    <w:rsid w:val="00033BDA"/>
    <w:rsid w:val="00033C51"/>
    <w:rsid w:val="0003410E"/>
    <w:rsid w:val="0003417C"/>
    <w:rsid w:val="000344FF"/>
    <w:rsid w:val="0003460F"/>
    <w:rsid w:val="0003493D"/>
    <w:rsid w:val="00034AD6"/>
    <w:rsid w:val="00034B8E"/>
    <w:rsid w:val="00034BD1"/>
    <w:rsid w:val="000350FC"/>
    <w:rsid w:val="0003527A"/>
    <w:rsid w:val="00035423"/>
    <w:rsid w:val="00035CF0"/>
    <w:rsid w:val="0003612D"/>
    <w:rsid w:val="00036302"/>
    <w:rsid w:val="0003646E"/>
    <w:rsid w:val="00036874"/>
    <w:rsid w:val="000371DE"/>
    <w:rsid w:val="00037947"/>
    <w:rsid w:val="00037AE1"/>
    <w:rsid w:val="00037BFE"/>
    <w:rsid w:val="00037DD4"/>
    <w:rsid w:val="00037ECE"/>
    <w:rsid w:val="00040117"/>
    <w:rsid w:val="0004039E"/>
    <w:rsid w:val="0004090C"/>
    <w:rsid w:val="000409C9"/>
    <w:rsid w:val="00040A5B"/>
    <w:rsid w:val="00040B98"/>
    <w:rsid w:val="00040D81"/>
    <w:rsid w:val="00040E3F"/>
    <w:rsid w:val="000412EA"/>
    <w:rsid w:val="00041689"/>
    <w:rsid w:val="000417AD"/>
    <w:rsid w:val="000417D6"/>
    <w:rsid w:val="00041E55"/>
    <w:rsid w:val="00041F20"/>
    <w:rsid w:val="00042665"/>
    <w:rsid w:val="00042675"/>
    <w:rsid w:val="000426E1"/>
    <w:rsid w:val="0004273D"/>
    <w:rsid w:val="00042892"/>
    <w:rsid w:val="000428C3"/>
    <w:rsid w:val="00042B17"/>
    <w:rsid w:val="00043498"/>
    <w:rsid w:val="000437E4"/>
    <w:rsid w:val="00043A13"/>
    <w:rsid w:val="00043E66"/>
    <w:rsid w:val="00044371"/>
    <w:rsid w:val="0004523F"/>
    <w:rsid w:val="00045275"/>
    <w:rsid w:val="00045688"/>
    <w:rsid w:val="00045872"/>
    <w:rsid w:val="000459D2"/>
    <w:rsid w:val="00045DD4"/>
    <w:rsid w:val="000467D6"/>
    <w:rsid w:val="00046B76"/>
    <w:rsid w:val="00046CC6"/>
    <w:rsid w:val="00047387"/>
    <w:rsid w:val="00047698"/>
    <w:rsid w:val="00047E45"/>
    <w:rsid w:val="00047E67"/>
    <w:rsid w:val="00047F24"/>
    <w:rsid w:val="00047F80"/>
    <w:rsid w:val="00047FA0"/>
    <w:rsid w:val="0005018E"/>
    <w:rsid w:val="00050218"/>
    <w:rsid w:val="0005023E"/>
    <w:rsid w:val="000502E2"/>
    <w:rsid w:val="000504B7"/>
    <w:rsid w:val="0005084A"/>
    <w:rsid w:val="00050A1F"/>
    <w:rsid w:val="00050A40"/>
    <w:rsid w:val="0005116B"/>
    <w:rsid w:val="00051183"/>
    <w:rsid w:val="000513D6"/>
    <w:rsid w:val="00051448"/>
    <w:rsid w:val="000516BB"/>
    <w:rsid w:val="0005172E"/>
    <w:rsid w:val="00051B29"/>
    <w:rsid w:val="00051B8B"/>
    <w:rsid w:val="0005252E"/>
    <w:rsid w:val="00052D04"/>
    <w:rsid w:val="000531EE"/>
    <w:rsid w:val="00053397"/>
    <w:rsid w:val="000534CD"/>
    <w:rsid w:val="00053CCE"/>
    <w:rsid w:val="00053E30"/>
    <w:rsid w:val="00053EDF"/>
    <w:rsid w:val="00053F5F"/>
    <w:rsid w:val="00054219"/>
    <w:rsid w:val="000542DA"/>
    <w:rsid w:val="00054358"/>
    <w:rsid w:val="00054A0D"/>
    <w:rsid w:val="00054A69"/>
    <w:rsid w:val="00054DAE"/>
    <w:rsid w:val="00055757"/>
    <w:rsid w:val="000557FB"/>
    <w:rsid w:val="00055A99"/>
    <w:rsid w:val="00055B10"/>
    <w:rsid w:val="00055B64"/>
    <w:rsid w:val="00055FC7"/>
    <w:rsid w:val="00056108"/>
    <w:rsid w:val="000567BB"/>
    <w:rsid w:val="00056BB0"/>
    <w:rsid w:val="00056FEA"/>
    <w:rsid w:val="00057105"/>
    <w:rsid w:val="000575A7"/>
    <w:rsid w:val="00057626"/>
    <w:rsid w:val="00057700"/>
    <w:rsid w:val="00057C96"/>
    <w:rsid w:val="00057E05"/>
    <w:rsid w:val="00060113"/>
    <w:rsid w:val="000601CA"/>
    <w:rsid w:val="000602F6"/>
    <w:rsid w:val="00060302"/>
    <w:rsid w:val="0006037C"/>
    <w:rsid w:val="00060650"/>
    <w:rsid w:val="00060753"/>
    <w:rsid w:val="00060ED0"/>
    <w:rsid w:val="0006105B"/>
    <w:rsid w:val="000614F1"/>
    <w:rsid w:val="000614FD"/>
    <w:rsid w:val="00061505"/>
    <w:rsid w:val="000616F7"/>
    <w:rsid w:val="000617D4"/>
    <w:rsid w:val="000619C4"/>
    <w:rsid w:val="000619ED"/>
    <w:rsid w:val="00061BF3"/>
    <w:rsid w:val="00061D7B"/>
    <w:rsid w:val="00061EFA"/>
    <w:rsid w:val="0006222A"/>
    <w:rsid w:val="00062580"/>
    <w:rsid w:val="000625B1"/>
    <w:rsid w:val="000628E9"/>
    <w:rsid w:val="0006297A"/>
    <w:rsid w:val="00062B1D"/>
    <w:rsid w:val="00062B28"/>
    <w:rsid w:val="00062BCE"/>
    <w:rsid w:val="000631C7"/>
    <w:rsid w:val="000633CD"/>
    <w:rsid w:val="000635C4"/>
    <w:rsid w:val="00063837"/>
    <w:rsid w:val="00063859"/>
    <w:rsid w:val="00063945"/>
    <w:rsid w:val="00063B8D"/>
    <w:rsid w:val="00063C1C"/>
    <w:rsid w:val="000641DB"/>
    <w:rsid w:val="000644E5"/>
    <w:rsid w:val="000649ED"/>
    <w:rsid w:val="00064B42"/>
    <w:rsid w:val="00064C23"/>
    <w:rsid w:val="00064C47"/>
    <w:rsid w:val="000658ED"/>
    <w:rsid w:val="00065A19"/>
    <w:rsid w:val="00065A50"/>
    <w:rsid w:val="00065B7E"/>
    <w:rsid w:val="00065D70"/>
    <w:rsid w:val="0006627A"/>
    <w:rsid w:val="00066312"/>
    <w:rsid w:val="000667E1"/>
    <w:rsid w:val="00066A84"/>
    <w:rsid w:val="000673E9"/>
    <w:rsid w:val="000674AD"/>
    <w:rsid w:val="000674CC"/>
    <w:rsid w:val="00067536"/>
    <w:rsid w:val="0006761A"/>
    <w:rsid w:val="000676F1"/>
    <w:rsid w:val="00067BDA"/>
    <w:rsid w:val="00067F4E"/>
    <w:rsid w:val="00070446"/>
    <w:rsid w:val="0007089D"/>
    <w:rsid w:val="00070939"/>
    <w:rsid w:val="00070A7B"/>
    <w:rsid w:val="00070B42"/>
    <w:rsid w:val="00070BFE"/>
    <w:rsid w:val="00070C4D"/>
    <w:rsid w:val="00070CA8"/>
    <w:rsid w:val="0007116A"/>
    <w:rsid w:val="000715CA"/>
    <w:rsid w:val="00071613"/>
    <w:rsid w:val="00071CCF"/>
    <w:rsid w:val="00071F85"/>
    <w:rsid w:val="00071F8F"/>
    <w:rsid w:val="000720E4"/>
    <w:rsid w:val="000724D0"/>
    <w:rsid w:val="0007274E"/>
    <w:rsid w:val="00072776"/>
    <w:rsid w:val="00072839"/>
    <w:rsid w:val="0007294C"/>
    <w:rsid w:val="00072F47"/>
    <w:rsid w:val="00073103"/>
    <w:rsid w:val="00073283"/>
    <w:rsid w:val="000733BA"/>
    <w:rsid w:val="000737AC"/>
    <w:rsid w:val="00073D0C"/>
    <w:rsid w:val="00073DAF"/>
    <w:rsid w:val="00073EC0"/>
    <w:rsid w:val="000741F9"/>
    <w:rsid w:val="0007439B"/>
    <w:rsid w:val="0007453D"/>
    <w:rsid w:val="0007461A"/>
    <w:rsid w:val="00074EC6"/>
    <w:rsid w:val="00074F7A"/>
    <w:rsid w:val="0007504C"/>
    <w:rsid w:val="00075348"/>
    <w:rsid w:val="00075623"/>
    <w:rsid w:val="000757A5"/>
    <w:rsid w:val="00075B0E"/>
    <w:rsid w:val="00075D18"/>
    <w:rsid w:val="00075E38"/>
    <w:rsid w:val="00076B8D"/>
    <w:rsid w:val="00076FD3"/>
    <w:rsid w:val="000771CA"/>
    <w:rsid w:val="000775C4"/>
    <w:rsid w:val="0007773E"/>
    <w:rsid w:val="0007783C"/>
    <w:rsid w:val="00077C39"/>
    <w:rsid w:val="00077C60"/>
    <w:rsid w:val="00077DFD"/>
    <w:rsid w:val="00077F8D"/>
    <w:rsid w:val="00077FC0"/>
    <w:rsid w:val="000803EF"/>
    <w:rsid w:val="00080493"/>
    <w:rsid w:val="00081279"/>
    <w:rsid w:val="000812BD"/>
    <w:rsid w:val="000826F4"/>
    <w:rsid w:val="0008270E"/>
    <w:rsid w:val="00082C15"/>
    <w:rsid w:val="00082D6E"/>
    <w:rsid w:val="00082E0F"/>
    <w:rsid w:val="0008333B"/>
    <w:rsid w:val="0008337A"/>
    <w:rsid w:val="0008377E"/>
    <w:rsid w:val="00083BEE"/>
    <w:rsid w:val="00083D61"/>
    <w:rsid w:val="00083D80"/>
    <w:rsid w:val="000840BB"/>
    <w:rsid w:val="000842EF"/>
    <w:rsid w:val="00084341"/>
    <w:rsid w:val="00084380"/>
    <w:rsid w:val="00084483"/>
    <w:rsid w:val="000845F3"/>
    <w:rsid w:val="0008475A"/>
    <w:rsid w:val="000847A6"/>
    <w:rsid w:val="00084998"/>
    <w:rsid w:val="00084DC5"/>
    <w:rsid w:val="00084E65"/>
    <w:rsid w:val="00084F9E"/>
    <w:rsid w:val="00085652"/>
    <w:rsid w:val="00085768"/>
    <w:rsid w:val="000861C9"/>
    <w:rsid w:val="0008660D"/>
    <w:rsid w:val="0008671C"/>
    <w:rsid w:val="0008675C"/>
    <w:rsid w:val="00086C45"/>
    <w:rsid w:val="00086EF5"/>
    <w:rsid w:val="0008716A"/>
    <w:rsid w:val="0008781E"/>
    <w:rsid w:val="00087932"/>
    <w:rsid w:val="00087939"/>
    <w:rsid w:val="00087DE3"/>
    <w:rsid w:val="00087F3E"/>
    <w:rsid w:val="00087F42"/>
    <w:rsid w:val="000900F7"/>
    <w:rsid w:val="00090259"/>
    <w:rsid w:val="000910BE"/>
    <w:rsid w:val="000914C7"/>
    <w:rsid w:val="0009162D"/>
    <w:rsid w:val="00091635"/>
    <w:rsid w:val="000917F9"/>
    <w:rsid w:val="00091E46"/>
    <w:rsid w:val="00091EAC"/>
    <w:rsid w:val="00092B96"/>
    <w:rsid w:val="00092ED0"/>
    <w:rsid w:val="0009327B"/>
    <w:rsid w:val="00093B57"/>
    <w:rsid w:val="00093C6D"/>
    <w:rsid w:val="000942CF"/>
    <w:rsid w:val="0009439A"/>
    <w:rsid w:val="0009453F"/>
    <w:rsid w:val="000948CC"/>
    <w:rsid w:val="000948E8"/>
    <w:rsid w:val="00094967"/>
    <w:rsid w:val="000949F1"/>
    <w:rsid w:val="00094A06"/>
    <w:rsid w:val="00094AD5"/>
    <w:rsid w:val="00094AEE"/>
    <w:rsid w:val="00095065"/>
    <w:rsid w:val="000953DF"/>
    <w:rsid w:val="00095D81"/>
    <w:rsid w:val="00096370"/>
    <w:rsid w:val="0009671D"/>
    <w:rsid w:val="000968C2"/>
    <w:rsid w:val="00096965"/>
    <w:rsid w:val="00096A74"/>
    <w:rsid w:val="00096C15"/>
    <w:rsid w:val="00096C5C"/>
    <w:rsid w:val="00096CFF"/>
    <w:rsid w:val="000976AF"/>
    <w:rsid w:val="00097905"/>
    <w:rsid w:val="00097DB2"/>
    <w:rsid w:val="00097F8A"/>
    <w:rsid w:val="000A00F8"/>
    <w:rsid w:val="000A010E"/>
    <w:rsid w:val="000A03A5"/>
    <w:rsid w:val="000A066E"/>
    <w:rsid w:val="000A13A0"/>
    <w:rsid w:val="000A13F7"/>
    <w:rsid w:val="000A14E2"/>
    <w:rsid w:val="000A1584"/>
    <w:rsid w:val="000A1BC5"/>
    <w:rsid w:val="000A1D38"/>
    <w:rsid w:val="000A1F36"/>
    <w:rsid w:val="000A220B"/>
    <w:rsid w:val="000A2615"/>
    <w:rsid w:val="000A2686"/>
    <w:rsid w:val="000A2DC3"/>
    <w:rsid w:val="000A30A7"/>
    <w:rsid w:val="000A331A"/>
    <w:rsid w:val="000A357E"/>
    <w:rsid w:val="000A3921"/>
    <w:rsid w:val="000A3C4F"/>
    <w:rsid w:val="000A3CC7"/>
    <w:rsid w:val="000A3EF2"/>
    <w:rsid w:val="000A4064"/>
    <w:rsid w:val="000A4172"/>
    <w:rsid w:val="000A42F5"/>
    <w:rsid w:val="000A470A"/>
    <w:rsid w:val="000A4829"/>
    <w:rsid w:val="000A4E6D"/>
    <w:rsid w:val="000A4FCA"/>
    <w:rsid w:val="000A5467"/>
    <w:rsid w:val="000A5549"/>
    <w:rsid w:val="000A5939"/>
    <w:rsid w:val="000A5B85"/>
    <w:rsid w:val="000A5BF6"/>
    <w:rsid w:val="000A6C18"/>
    <w:rsid w:val="000A6D28"/>
    <w:rsid w:val="000A6D5A"/>
    <w:rsid w:val="000A6DE0"/>
    <w:rsid w:val="000A7759"/>
    <w:rsid w:val="000A7C99"/>
    <w:rsid w:val="000A7ECF"/>
    <w:rsid w:val="000B008C"/>
    <w:rsid w:val="000B02C9"/>
    <w:rsid w:val="000B0300"/>
    <w:rsid w:val="000B065B"/>
    <w:rsid w:val="000B0712"/>
    <w:rsid w:val="000B07BF"/>
    <w:rsid w:val="000B085E"/>
    <w:rsid w:val="000B0F66"/>
    <w:rsid w:val="000B1148"/>
    <w:rsid w:val="000B1213"/>
    <w:rsid w:val="000B1280"/>
    <w:rsid w:val="000B154B"/>
    <w:rsid w:val="000B1597"/>
    <w:rsid w:val="000B159F"/>
    <w:rsid w:val="000B1697"/>
    <w:rsid w:val="000B189D"/>
    <w:rsid w:val="000B2245"/>
    <w:rsid w:val="000B23A2"/>
    <w:rsid w:val="000B26DA"/>
    <w:rsid w:val="000B2B51"/>
    <w:rsid w:val="000B2DEA"/>
    <w:rsid w:val="000B2F5B"/>
    <w:rsid w:val="000B324B"/>
    <w:rsid w:val="000B3A52"/>
    <w:rsid w:val="000B3DE1"/>
    <w:rsid w:val="000B40FA"/>
    <w:rsid w:val="000B4150"/>
    <w:rsid w:val="000B4318"/>
    <w:rsid w:val="000B4748"/>
    <w:rsid w:val="000B487E"/>
    <w:rsid w:val="000B489C"/>
    <w:rsid w:val="000B4A12"/>
    <w:rsid w:val="000B4C5E"/>
    <w:rsid w:val="000B4DD6"/>
    <w:rsid w:val="000B4E95"/>
    <w:rsid w:val="000B4FBA"/>
    <w:rsid w:val="000B5233"/>
    <w:rsid w:val="000B53A3"/>
    <w:rsid w:val="000B5429"/>
    <w:rsid w:val="000B5617"/>
    <w:rsid w:val="000B5921"/>
    <w:rsid w:val="000B5991"/>
    <w:rsid w:val="000B5E00"/>
    <w:rsid w:val="000B5E1C"/>
    <w:rsid w:val="000B5EB8"/>
    <w:rsid w:val="000B5F67"/>
    <w:rsid w:val="000B618A"/>
    <w:rsid w:val="000B6468"/>
    <w:rsid w:val="000B6609"/>
    <w:rsid w:val="000B6C7A"/>
    <w:rsid w:val="000B6E7C"/>
    <w:rsid w:val="000B7167"/>
    <w:rsid w:val="000B72DC"/>
    <w:rsid w:val="000B735C"/>
    <w:rsid w:val="000B744F"/>
    <w:rsid w:val="000B7499"/>
    <w:rsid w:val="000B74E0"/>
    <w:rsid w:val="000B7561"/>
    <w:rsid w:val="000B7676"/>
    <w:rsid w:val="000B7893"/>
    <w:rsid w:val="000B7B06"/>
    <w:rsid w:val="000C0414"/>
    <w:rsid w:val="000C0496"/>
    <w:rsid w:val="000C05EB"/>
    <w:rsid w:val="000C0C80"/>
    <w:rsid w:val="000C1562"/>
    <w:rsid w:val="000C19EA"/>
    <w:rsid w:val="000C1C72"/>
    <w:rsid w:val="000C1D29"/>
    <w:rsid w:val="000C311A"/>
    <w:rsid w:val="000C323C"/>
    <w:rsid w:val="000C32EA"/>
    <w:rsid w:val="000C3405"/>
    <w:rsid w:val="000C34D4"/>
    <w:rsid w:val="000C3770"/>
    <w:rsid w:val="000C43BA"/>
    <w:rsid w:val="000C45F6"/>
    <w:rsid w:val="000C4652"/>
    <w:rsid w:val="000C467B"/>
    <w:rsid w:val="000C483B"/>
    <w:rsid w:val="000C49AD"/>
    <w:rsid w:val="000C5019"/>
    <w:rsid w:val="000C528B"/>
    <w:rsid w:val="000C5513"/>
    <w:rsid w:val="000C5922"/>
    <w:rsid w:val="000C5B2B"/>
    <w:rsid w:val="000C5FC2"/>
    <w:rsid w:val="000C60D4"/>
    <w:rsid w:val="000C624D"/>
    <w:rsid w:val="000C65C0"/>
    <w:rsid w:val="000C6DD9"/>
    <w:rsid w:val="000C6E06"/>
    <w:rsid w:val="000C6F97"/>
    <w:rsid w:val="000C77D8"/>
    <w:rsid w:val="000C7958"/>
    <w:rsid w:val="000C7A0F"/>
    <w:rsid w:val="000C7A3A"/>
    <w:rsid w:val="000C7CE6"/>
    <w:rsid w:val="000C7D05"/>
    <w:rsid w:val="000D0273"/>
    <w:rsid w:val="000D029A"/>
    <w:rsid w:val="000D035E"/>
    <w:rsid w:val="000D0435"/>
    <w:rsid w:val="000D09FB"/>
    <w:rsid w:val="000D122F"/>
    <w:rsid w:val="000D13F0"/>
    <w:rsid w:val="000D1806"/>
    <w:rsid w:val="000D1869"/>
    <w:rsid w:val="000D18AE"/>
    <w:rsid w:val="000D2262"/>
    <w:rsid w:val="000D233F"/>
    <w:rsid w:val="000D2854"/>
    <w:rsid w:val="000D2D20"/>
    <w:rsid w:val="000D2D3B"/>
    <w:rsid w:val="000D32ED"/>
    <w:rsid w:val="000D344E"/>
    <w:rsid w:val="000D375B"/>
    <w:rsid w:val="000D3820"/>
    <w:rsid w:val="000D395D"/>
    <w:rsid w:val="000D3A6B"/>
    <w:rsid w:val="000D3AE6"/>
    <w:rsid w:val="000D3DEB"/>
    <w:rsid w:val="000D429D"/>
    <w:rsid w:val="000D430F"/>
    <w:rsid w:val="000D4354"/>
    <w:rsid w:val="000D4578"/>
    <w:rsid w:val="000D464A"/>
    <w:rsid w:val="000D4755"/>
    <w:rsid w:val="000D48F3"/>
    <w:rsid w:val="000D4AA8"/>
    <w:rsid w:val="000D4C30"/>
    <w:rsid w:val="000D4CC4"/>
    <w:rsid w:val="000D4F4B"/>
    <w:rsid w:val="000D501B"/>
    <w:rsid w:val="000D50FF"/>
    <w:rsid w:val="000D563D"/>
    <w:rsid w:val="000D5966"/>
    <w:rsid w:val="000D616C"/>
    <w:rsid w:val="000D66B7"/>
    <w:rsid w:val="000D70B7"/>
    <w:rsid w:val="000D715A"/>
    <w:rsid w:val="000D72AC"/>
    <w:rsid w:val="000D774A"/>
    <w:rsid w:val="000D7868"/>
    <w:rsid w:val="000D7998"/>
    <w:rsid w:val="000D7A73"/>
    <w:rsid w:val="000D7B25"/>
    <w:rsid w:val="000D7B97"/>
    <w:rsid w:val="000D7DC1"/>
    <w:rsid w:val="000E010F"/>
    <w:rsid w:val="000E02F4"/>
    <w:rsid w:val="000E04A6"/>
    <w:rsid w:val="000E0638"/>
    <w:rsid w:val="000E072F"/>
    <w:rsid w:val="000E0BCA"/>
    <w:rsid w:val="000E0DB3"/>
    <w:rsid w:val="000E1073"/>
    <w:rsid w:val="000E11BC"/>
    <w:rsid w:val="000E13FE"/>
    <w:rsid w:val="000E17D9"/>
    <w:rsid w:val="000E1FAB"/>
    <w:rsid w:val="000E2021"/>
    <w:rsid w:val="000E257B"/>
    <w:rsid w:val="000E2785"/>
    <w:rsid w:val="000E2856"/>
    <w:rsid w:val="000E2B60"/>
    <w:rsid w:val="000E2EB3"/>
    <w:rsid w:val="000E30D5"/>
    <w:rsid w:val="000E3459"/>
    <w:rsid w:val="000E355E"/>
    <w:rsid w:val="000E35B9"/>
    <w:rsid w:val="000E3C3B"/>
    <w:rsid w:val="000E3C9B"/>
    <w:rsid w:val="000E40B3"/>
    <w:rsid w:val="000E4374"/>
    <w:rsid w:val="000E491E"/>
    <w:rsid w:val="000E4D09"/>
    <w:rsid w:val="000E4E7C"/>
    <w:rsid w:val="000E4EEF"/>
    <w:rsid w:val="000E5011"/>
    <w:rsid w:val="000E50AF"/>
    <w:rsid w:val="000E51EC"/>
    <w:rsid w:val="000E536B"/>
    <w:rsid w:val="000E546E"/>
    <w:rsid w:val="000E596C"/>
    <w:rsid w:val="000E5F34"/>
    <w:rsid w:val="000E5FD2"/>
    <w:rsid w:val="000E6007"/>
    <w:rsid w:val="000E6516"/>
    <w:rsid w:val="000E672B"/>
    <w:rsid w:val="000E6CF2"/>
    <w:rsid w:val="000E7577"/>
    <w:rsid w:val="000E765A"/>
    <w:rsid w:val="000E76B1"/>
    <w:rsid w:val="000E778D"/>
    <w:rsid w:val="000E7939"/>
    <w:rsid w:val="000E7D79"/>
    <w:rsid w:val="000F025B"/>
    <w:rsid w:val="000F0879"/>
    <w:rsid w:val="000F0BA7"/>
    <w:rsid w:val="000F0DE1"/>
    <w:rsid w:val="000F0E41"/>
    <w:rsid w:val="000F1209"/>
    <w:rsid w:val="000F13D7"/>
    <w:rsid w:val="000F1505"/>
    <w:rsid w:val="000F1B0A"/>
    <w:rsid w:val="000F1B2E"/>
    <w:rsid w:val="000F20CC"/>
    <w:rsid w:val="000F217A"/>
    <w:rsid w:val="000F21D5"/>
    <w:rsid w:val="000F22A0"/>
    <w:rsid w:val="000F22A3"/>
    <w:rsid w:val="000F28EF"/>
    <w:rsid w:val="000F2A38"/>
    <w:rsid w:val="000F36D2"/>
    <w:rsid w:val="000F3B8F"/>
    <w:rsid w:val="000F4063"/>
    <w:rsid w:val="000F479D"/>
    <w:rsid w:val="000F47D0"/>
    <w:rsid w:val="000F4947"/>
    <w:rsid w:val="000F495E"/>
    <w:rsid w:val="000F4978"/>
    <w:rsid w:val="000F4D91"/>
    <w:rsid w:val="000F4DD3"/>
    <w:rsid w:val="000F5607"/>
    <w:rsid w:val="000F5693"/>
    <w:rsid w:val="000F5695"/>
    <w:rsid w:val="000F5CAD"/>
    <w:rsid w:val="000F5D23"/>
    <w:rsid w:val="000F5E1A"/>
    <w:rsid w:val="000F6444"/>
    <w:rsid w:val="000F6629"/>
    <w:rsid w:val="000F670D"/>
    <w:rsid w:val="000F6AED"/>
    <w:rsid w:val="000F6BB5"/>
    <w:rsid w:val="000F6CB0"/>
    <w:rsid w:val="000F6F2B"/>
    <w:rsid w:val="000F6FF9"/>
    <w:rsid w:val="000F708E"/>
    <w:rsid w:val="000F7331"/>
    <w:rsid w:val="000F733A"/>
    <w:rsid w:val="000F75E0"/>
    <w:rsid w:val="000F7909"/>
    <w:rsid w:val="000F792A"/>
    <w:rsid w:val="000F7D8D"/>
    <w:rsid w:val="000F7D90"/>
    <w:rsid w:val="000F7F54"/>
    <w:rsid w:val="00100123"/>
    <w:rsid w:val="00100EBF"/>
    <w:rsid w:val="00100F45"/>
    <w:rsid w:val="00101064"/>
    <w:rsid w:val="001012D0"/>
    <w:rsid w:val="001019E0"/>
    <w:rsid w:val="00101B5B"/>
    <w:rsid w:val="00102398"/>
    <w:rsid w:val="0010245F"/>
    <w:rsid w:val="00102664"/>
    <w:rsid w:val="00102759"/>
    <w:rsid w:val="001027B8"/>
    <w:rsid w:val="0010356C"/>
    <w:rsid w:val="001036A3"/>
    <w:rsid w:val="001037AF"/>
    <w:rsid w:val="00103963"/>
    <w:rsid w:val="00103BE0"/>
    <w:rsid w:val="00103D03"/>
    <w:rsid w:val="0010453F"/>
    <w:rsid w:val="00104FA0"/>
    <w:rsid w:val="00104FD9"/>
    <w:rsid w:val="00104FED"/>
    <w:rsid w:val="00105020"/>
    <w:rsid w:val="00105665"/>
    <w:rsid w:val="00105785"/>
    <w:rsid w:val="00105CB3"/>
    <w:rsid w:val="00105E77"/>
    <w:rsid w:val="0010603D"/>
    <w:rsid w:val="001060B9"/>
    <w:rsid w:val="001060E4"/>
    <w:rsid w:val="001061C2"/>
    <w:rsid w:val="001067F1"/>
    <w:rsid w:val="00106902"/>
    <w:rsid w:val="00106B1B"/>
    <w:rsid w:val="00106D2B"/>
    <w:rsid w:val="00106E49"/>
    <w:rsid w:val="00107189"/>
    <w:rsid w:val="00107200"/>
    <w:rsid w:val="0010766B"/>
    <w:rsid w:val="001078F3"/>
    <w:rsid w:val="00107A60"/>
    <w:rsid w:val="00107C0F"/>
    <w:rsid w:val="00107F8B"/>
    <w:rsid w:val="00110034"/>
    <w:rsid w:val="001101CC"/>
    <w:rsid w:val="001103D0"/>
    <w:rsid w:val="00110F9A"/>
    <w:rsid w:val="00111332"/>
    <w:rsid w:val="00111774"/>
    <w:rsid w:val="00111810"/>
    <w:rsid w:val="00111A12"/>
    <w:rsid w:val="00111E07"/>
    <w:rsid w:val="00111E7F"/>
    <w:rsid w:val="00112335"/>
    <w:rsid w:val="001123FF"/>
    <w:rsid w:val="00112794"/>
    <w:rsid w:val="00112CA7"/>
    <w:rsid w:val="0011316F"/>
    <w:rsid w:val="001131D3"/>
    <w:rsid w:val="0011365B"/>
    <w:rsid w:val="001136DE"/>
    <w:rsid w:val="001137B8"/>
    <w:rsid w:val="00113843"/>
    <w:rsid w:val="00113947"/>
    <w:rsid w:val="001139B6"/>
    <w:rsid w:val="00113BA0"/>
    <w:rsid w:val="00113DA7"/>
    <w:rsid w:val="001141DC"/>
    <w:rsid w:val="001142FF"/>
    <w:rsid w:val="00114371"/>
    <w:rsid w:val="001145D2"/>
    <w:rsid w:val="0011481C"/>
    <w:rsid w:val="00114B2D"/>
    <w:rsid w:val="001152DB"/>
    <w:rsid w:val="00115629"/>
    <w:rsid w:val="0011590C"/>
    <w:rsid w:val="00115920"/>
    <w:rsid w:val="00115C6C"/>
    <w:rsid w:val="00115CF2"/>
    <w:rsid w:val="00116186"/>
    <w:rsid w:val="0011618B"/>
    <w:rsid w:val="00116305"/>
    <w:rsid w:val="00116386"/>
    <w:rsid w:val="00116C00"/>
    <w:rsid w:val="00116E04"/>
    <w:rsid w:val="00117109"/>
    <w:rsid w:val="001175B7"/>
    <w:rsid w:val="00117E6F"/>
    <w:rsid w:val="00120011"/>
    <w:rsid w:val="0012001D"/>
    <w:rsid w:val="00120196"/>
    <w:rsid w:val="001204E0"/>
    <w:rsid w:val="00120522"/>
    <w:rsid w:val="001209E0"/>
    <w:rsid w:val="00120EDC"/>
    <w:rsid w:val="00120FFC"/>
    <w:rsid w:val="00121065"/>
    <w:rsid w:val="0012110E"/>
    <w:rsid w:val="00121854"/>
    <w:rsid w:val="00121930"/>
    <w:rsid w:val="0012196C"/>
    <w:rsid w:val="00121DAC"/>
    <w:rsid w:val="00122097"/>
    <w:rsid w:val="00122160"/>
    <w:rsid w:val="001224B5"/>
    <w:rsid w:val="0012275E"/>
    <w:rsid w:val="00122985"/>
    <w:rsid w:val="00122A4F"/>
    <w:rsid w:val="00122B41"/>
    <w:rsid w:val="00122E25"/>
    <w:rsid w:val="00122FDE"/>
    <w:rsid w:val="00123332"/>
    <w:rsid w:val="0012338B"/>
    <w:rsid w:val="00123555"/>
    <w:rsid w:val="00123619"/>
    <w:rsid w:val="00123FCB"/>
    <w:rsid w:val="001240DC"/>
    <w:rsid w:val="0012435A"/>
    <w:rsid w:val="001243EB"/>
    <w:rsid w:val="001244EC"/>
    <w:rsid w:val="00124919"/>
    <w:rsid w:val="00124B0C"/>
    <w:rsid w:val="0012500E"/>
    <w:rsid w:val="00125255"/>
    <w:rsid w:val="001257C8"/>
    <w:rsid w:val="001257DB"/>
    <w:rsid w:val="00125B30"/>
    <w:rsid w:val="00125B91"/>
    <w:rsid w:val="00125BD4"/>
    <w:rsid w:val="00126428"/>
    <w:rsid w:val="001264D7"/>
    <w:rsid w:val="001266B1"/>
    <w:rsid w:val="00126780"/>
    <w:rsid w:val="00126840"/>
    <w:rsid w:val="00126D3B"/>
    <w:rsid w:val="00126D52"/>
    <w:rsid w:val="00127020"/>
    <w:rsid w:val="0012719B"/>
    <w:rsid w:val="001271B1"/>
    <w:rsid w:val="00127404"/>
    <w:rsid w:val="001274C7"/>
    <w:rsid w:val="001274DB"/>
    <w:rsid w:val="00127730"/>
    <w:rsid w:val="00127BFC"/>
    <w:rsid w:val="00127F11"/>
    <w:rsid w:val="00130187"/>
    <w:rsid w:val="001306A0"/>
    <w:rsid w:val="001308F5"/>
    <w:rsid w:val="00130D21"/>
    <w:rsid w:val="00130E27"/>
    <w:rsid w:val="00130F3D"/>
    <w:rsid w:val="00130F6B"/>
    <w:rsid w:val="001311AD"/>
    <w:rsid w:val="00131567"/>
    <w:rsid w:val="0013169E"/>
    <w:rsid w:val="00131779"/>
    <w:rsid w:val="00131BBE"/>
    <w:rsid w:val="001321D1"/>
    <w:rsid w:val="00132574"/>
    <w:rsid w:val="00132842"/>
    <w:rsid w:val="00132975"/>
    <w:rsid w:val="001331F3"/>
    <w:rsid w:val="0013332E"/>
    <w:rsid w:val="0013396A"/>
    <w:rsid w:val="00133A54"/>
    <w:rsid w:val="001345BB"/>
    <w:rsid w:val="00134770"/>
    <w:rsid w:val="00134AC7"/>
    <w:rsid w:val="00134B9B"/>
    <w:rsid w:val="00134E9B"/>
    <w:rsid w:val="001359BC"/>
    <w:rsid w:val="00135A9D"/>
    <w:rsid w:val="00135B7C"/>
    <w:rsid w:val="00135BF2"/>
    <w:rsid w:val="00135E10"/>
    <w:rsid w:val="001368DC"/>
    <w:rsid w:val="001371FF"/>
    <w:rsid w:val="0013743D"/>
    <w:rsid w:val="00137467"/>
    <w:rsid w:val="00137C28"/>
    <w:rsid w:val="00137ECD"/>
    <w:rsid w:val="00140124"/>
    <w:rsid w:val="001401A4"/>
    <w:rsid w:val="00140421"/>
    <w:rsid w:val="001407DA"/>
    <w:rsid w:val="001408A7"/>
    <w:rsid w:val="00140ADB"/>
    <w:rsid w:val="00140F25"/>
    <w:rsid w:val="0014113B"/>
    <w:rsid w:val="00141535"/>
    <w:rsid w:val="00141D64"/>
    <w:rsid w:val="00141E05"/>
    <w:rsid w:val="00142065"/>
    <w:rsid w:val="001424A0"/>
    <w:rsid w:val="001424BE"/>
    <w:rsid w:val="0014275B"/>
    <w:rsid w:val="00142B0F"/>
    <w:rsid w:val="00142C45"/>
    <w:rsid w:val="00142F4B"/>
    <w:rsid w:val="00142FFF"/>
    <w:rsid w:val="001430CC"/>
    <w:rsid w:val="00143357"/>
    <w:rsid w:val="001438A9"/>
    <w:rsid w:val="00143A17"/>
    <w:rsid w:val="00143AD0"/>
    <w:rsid w:val="00144261"/>
    <w:rsid w:val="001449FA"/>
    <w:rsid w:val="00144A71"/>
    <w:rsid w:val="00145081"/>
    <w:rsid w:val="00145307"/>
    <w:rsid w:val="00145471"/>
    <w:rsid w:val="00145581"/>
    <w:rsid w:val="00145A6B"/>
    <w:rsid w:val="00145D7F"/>
    <w:rsid w:val="001461B9"/>
    <w:rsid w:val="0014626D"/>
    <w:rsid w:val="001469D3"/>
    <w:rsid w:val="00146C51"/>
    <w:rsid w:val="00146DC2"/>
    <w:rsid w:val="00146F72"/>
    <w:rsid w:val="00146FAD"/>
    <w:rsid w:val="00147688"/>
    <w:rsid w:val="001479E9"/>
    <w:rsid w:val="00147D5E"/>
    <w:rsid w:val="00147EC0"/>
    <w:rsid w:val="00150025"/>
    <w:rsid w:val="001501FA"/>
    <w:rsid w:val="0015041B"/>
    <w:rsid w:val="00150526"/>
    <w:rsid w:val="001505AC"/>
    <w:rsid w:val="00150625"/>
    <w:rsid w:val="001509DF"/>
    <w:rsid w:val="00150D0C"/>
    <w:rsid w:val="0015109B"/>
    <w:rsid w:val="001511AA"/>
    <w:rsid w:val="00151596"/>
    <w:rsid w:val="0015160A"/>
    <w:rsid w:val="00151D8E"/>
    <w:rsid w:val="00151EC9"/>
    <w:rsid w:val="00152277"/>
    <w:rsid w:val="001523A3"/>
    <w:rsid w:val="0015262C"/>
    <w:rsid w:val="00152F6D"/>
    <w:rsid w:val="0015310A"/>
    <w:rsid w:val="001532BB"/>
    <w:rsid w:val="001537CE"/>
    <w:rsid w:val="001538B5"/>
    <w:rsid w:val="001539EF"/>
    <w:rsid w:val="00153A10"/>
    <w:rsid w:val="00153F0A"/>
    <w:rsid w:val="00154252"/>
    <w:rsid w:val="0015455C"/>
    <w:rsid w:val="00154997"/>
    <w:rsid w:val="00154B35"/>
    <w:rsid w:val="00154BB8"/>
    <w:rsid w:val="00154F71"/>
    <w:rsid w:val="001552CA"/>
    <w:rsid w:val="00155385"/>
    <w:rsid w:val="001553C1"/>
    <w:rsid w:val="0015584B"/>
    <w:rsid w:val="00155A08"/>
    <w:rsid w:val="00155AE9"/>
    <w:rsid w:val="00155E30"/>
    <w:rsid w:val="00155F93"/>
    <w:rsid w:val="001568C6"/>
    <w:rsid w:val="00156AE2"/>
    <w:rsid w:val="00156C41"/>
    <w:rsid w:val="00156CD4"/>
    <w:rsid w:val="00156D78"/>
    <w:rsid w:val="00156FC9"/>
    <w:rsid w:val="00157358"/>
    <w:rsid w:val="001574A9"/>
    <w:rsid w:val="00157899"/>
    <w:rsid w:val="00157AB8"/>
    <w:rsid w:val="00157AC1"/>
    <w:rsid w:val="00157ACF"/>
    <w:rsid w:val="00157B0E"/>
    <w:rsid w:val="00157E8C"/>
    <w:rsid w:val="00157EA3"/>
    <w:rsid w:val="00157F62"/>
    <w:rsid w:val="00157FA8"/>
    <w:rsid w:val="00160468"/>
    <w:rsid w:val="00160793"/>
    <w:rsid w:val="0016098D"/>
    <w:rsid w:val="00160EA6"/>
    <w:rsid w:val="00161089"/>
    <w:rsid w:val="0016145A"/>
    <w:rsid w:val="00161550"/>
    <w:rsid w:val="001619CB"/>
    <w:rsid w:val="00161A14"/>
    <w:rsid w:val="00161B91"/>
    <w:rsid w:val="00161DC5"/>
    <w:rsid w:val="001626A3"/>
    <w:rsid w:val="0016272F"/>
    <w:rsid w:val="00162E0A"/>
    <w:rsid w:val="00162E4B"/>
    <w:rsid w:val="00163177"/>
    <w:rsid w:val="001632EA"/>
    <w:rsid w:val="00163522"/>
    <w:rsid w:val="001637BA"/>
    <w:rsid w:val="00163BE0"/>
    <w:rsid w:val="00163C82"/>
    <w:rsid w:val="00163CDC"/>
    <w:rsid w:val="00163DA8"/>
    <w:rsid w:val="0016429E"/>
    <w:rsid w:val="00164730"/>
    <w:rsid w:val="001647F3"/>
    <w:rsid w:val="00164820"/>
    <w:rsid w:val="00164A26"/>
    <w:rsid w:val="00164D6C"/>
    <w:rsid w:val="0016534A"/>
    <w:rsid w:val="001653FB"/>
    <w:rsid w:val="00165512"/>
    <w:rsid w:val="0016556F"/>
    <w:rsid w:val="0016561A"/>
    <w:rsid w:val="001657D6"/>
    <w:rsid w:val="001659A5"/>
    <w:rsid w:val="00165CC1"/>
    <w:rsid w:val="00165D0E"/>
    <w:rsid w:val="00165E24"/>
    <w:rsid w:val="00165E37"/>
    <w:rsid w:val="00165F44"/>
    <w:rsid w:val="00165FD9"/>
    <w:rsid w:val="00166091"/>
    <w:rsid w:val="00166720"/>
    <w:rsid w:val="001667D6"/>
    <w:rsid w:val="0016692C"/>
    <w:rsid w:val="00166C36"/>
    <w:rsid w:val="00166F7E"/>
    <w:rsid w:val="0016752D"/>
    <w:rsid w:val="0016767B"/>
    <w:rsid w:val="00167746"/>
    <w:rsid w:val="00167B00"/>
    <w:rsid w:val="00167BA8"/>
    <w:rsid w:val="00167BD4"/>
    <w:rsid w:val="00167C71"/>
    <w:rsid w:val="00167D19"/>
    <w:rsid w:val="00167E94"/>
    <w:rsid w:val="0017063B"/>
    <w:rsid w:val="00170B64"/>
    <w:rsid w:val="00170DA8"/>
    <w:rsid w:val="00170E7A"/>
    <w:rsid w:val="00170EBB"/>
    <w:rsid w:val="0017173C"/>
    <w:rsid w:val="00171A56"/>
    <w:rsid w:val="001726C5"/>
    <w:rsid w:val="00172782"/>
    <w:rsid w:val="00172F4A"/>
    <w:rsid w:val="00173347"/>
    <w:rsid w:val="001734D0"/>
    <w:rsid w:val="0017373A"/>
    <w:rsid w:val="001738C8"/>
    <w:rsid w:val="00173B97"/>
    <w:rsid w:val="00173DA1"/>
    <w:rsid w:val="001749C3"/>
    <w:rsid w:val="00174A4A"/>
    <w:rsid w:val="00175044"/>
    <w:rsid w:val="001753C8"/>
    <w:rsid w:val="0017541A"/>
    <w:rsid w:val="001762A0"/>
    <w:rsid w:val="00176A4F"/>
    <w:rsid w:val="00176A95"/>
    <w:rsid w:val="00176EA3"/>
    <w:rsid w:val="00177078"/>
    <w:rsid w:val="0017721D"/>
    <w:rsid w:val="00177459"/>
    <w:rsid w:val="00177756"/>
    <w:rsid w:val="00177C07"/>
    <w:rsid w:val="00177D1E"/>
    <w:rsid w:val="00180A42"/>
    <w:rsid w:val="001810A1"/>
    <w:rsid w:val="00181206"/>
    <w:rsid w:val="00181A6B"/>
    <w:rsid w:val="00181D03"/>
    <w:rsid w:val="001826EC"/>
    <w:rsid w:val="00182993"/>
    <w:rsid w:val="0018299B"/>
    <w:rsid w:val="00182AD6"/>
    <w:rsid w:val="00182B95"/>
    <w:rsid w:val="00182C51"/>
    <w:rsid w:val="00182D0B"/>
    <w:rsid w:val="00182E35"/>
    <w:rsid w:val="0018329E"/>
    <w:rsid w:val="0018348B"/>
    <w:rsid w:val="00183680"/>
    <w:rsid w:val="00183764"/>
    <w:rsid w:val="00183AA0"/>
    <w:rsid w:val="001840B5"/>
    <w:rsid w:val="001842A5"/>
    <w:rsid w:val="0018459A"/>
    <w:rsid w:val="001847B9"/>
    <w:rsid w:val="001851EC"/>
    <w:rsid w:val="001854FD"/>
    <w:rsid w:val="00185886"/>
    <w:rsid w:val="001858F3"/>
    <w:rsid w:val="00185A80"/>
    <w:rsid w:val="00185E2C"/>
    <w:rsid w:val="00185F8E"/>
    <w:rsid w:val="001860E8"/>
    <w:rsid w:val="001864B6"/>
    <w:rsid w:val="001864C0"/>
    <w:rsid w:val="001864F5"/>
    <w:rsid w:val="00186620"/>
    <w:rsid w:val="00186987"/>
    <w:rsid w:val="00186BE4"/>
    <w:rsid w:val="00187043"/>
    <w:rsid w:val="001875F3"/>
    <w:rsid w:val="00187A40"/>
    <w:rsid w:val="001901B8"/>
    <w:rsid w:val="001904E8"/>
    <w:rsid w:val="00190BD9"/>
    <w:rsid w:val="00190F77"/>
    <w:rsid w:val="00191026"/>
    <w:rsid w:val="001914AF"/>
    <w:rsid w:val="00191D9A"/>
    <w:rsid w:val="00191E2E"/>
    <w:rsid w:val="00191F7A"/>
    <w:rsid w:val="00192261"/>
    <w:rsid w:val="0019233F"/>
    <w:rsid w:val="0019245A"/>
    <w:rsid w:val="001924FD"/>
    <w:rsid w:val="001926A7"/>
    <w:rsid w:val="0019280B"/>
    <w:rsid w:val="00192C5C"/>
    <w:rsid w:val="001935B0"/>
    <w:rsid w:val="001939EF"/>
    <w:rsid w:val="00193A48"/>
    <w:rsid w:val="00193BF4"/>
    <w:rsid w:val="00193E35"/>
    <w:rsid w:val="00194480"/>
    <w:rsid w:val="001944B0"/>
    <w:rsid w:val="001945D2"/>
    <w:rsid w:val="001946EF"/>
    <w:rsid w:val="00194B02"/>
    <w:rsid w:val="00194BDA"/>
    <w:rsid w:val="00194E08"/>
    <w:rsid w:val="001950F7"/>
    <w:rsid w:val="00195126"/>
    <w:rsid w:val="00195818"/>
    <w:rsid w:val="00195CC8"/>
    <w:rsid w:val="00195DD1"/>
    <w:rsid w:val="00195EB6"/>
    <w:rsid w:val="0019631B"/>
    <w:rsid w:val="001964CC"/>
    <w:rsid w:val="00196982"/>
    <w:rsid w:val="00196A2A"/>
    <w:rsid w:val="00196BA9"/>
    <w:rsid w:val="00196CF1"/>
    <w:rsid w:val="00196D65"/>
    <w:rsid w:val="00196DD7"/>
    <w:rsid w:val="00196DDE"/>
    <w:rsid w:val="0019714C"/>
    <w:rsid w:val="001977AD"/>
    <w:rsid w:val="001978C5"/>
    <w:rsid w:val="001A0255"/>
    <w:rsid w:val="001A0454"/>
    <w:rsid w:val="001A06DC"/>
    <w:rsid w:val="001A1156"/>
    <w:rsid w:val="001A17B9"/>
    <w:rsid w:val="001A1BA5"/>
    <w:rsid w:val="001A24E5"/>
    <w:rsid w:val="001A2FA2"/>
    <w:rsid w:val="001A3278"/>
    <w:rsid w:val="001A329D"/>
    <w:rsid w:val="001A38C8"/>
    <w:rsid w:val="001A4472"/>
    <w:rsid w:val="001A48BF"/>
    <w:rsid w:val="001A5807"/>
    <w:rsid w:val="001A597C"/>
    <w:rsid w:val="001A5C1A"/>
    <w:rsid w:val="001A5D0B"/>
    <w:rsid w:val="001A5D22"/>
    <w:rsid w:val="001A5EA4"/>
    <w:rsid w:val="001A6158"/>
    <w:rsid w:val="001A62AF"/>
    <w:rsid w:val="001A64F1"/>
    <w:rsid w:val="001A656B"/>
    <w:rsid w:val="001A65AD"/>
    <w:rsid w:val="001A698B"/>
    <w:rsid w:val="001A6B92"/>
    <w:rsid w:val="001A6BA2"/>
    <w:rsid w:val="001A6EF1"/>
    <w:rsid w:val="001A751F"/>
    <w:rsid w:val="001A760E"/>
    <w:rsid w:val="001A7A3E"/>
    <w:rsid w:val="001A7A5C"/>
    <w:rsid w:val="001A7B81"/>
    <w:rsid w:val="001A7E95"/>
    <w:rsid w:val="001B0BD3"/>
    <w:rsid w:val="001B0C67"/>
    <w:rsid w:val="001B13AD"/>
    <w:rsid w:val="001B17A0"/>
    <w:rsid w:val="001B1EA6"/>
    <w:rsid w:val="001B1EAC"/>
    <w:rsid w:val="001B2016"/>
    <w:rsid w:val="001B2496"/>
    <w:rsid w:val="001B2663"/>
    <w:rsid w:val="001B2866"/>
    <w:rsid w:val="001B2B53"/>
    <w:rsid w:val="001B2FB5"/>
    <w:rsid w:val="001B326B"/>
    <w:rsid w:val="001B32FD"/>
    <w:rsid w:val="001B366C"/>
    <w:rsid w:val="001B369B"/>
    <w:rsid w:val="001B39D3"/>
    <w:rsid w:val="001B3A3F"/>
    <w:rsid w:val="001B3A66"/>
    <w:rsid w:val="001B3F41"/>
    <w:rsid w:val="001B42FB"/>
    <w:rsid w:val="001B4367"/>
    <w:rsid w:val="001B4538"/>
    <w:rsid w:val="001B471E"/>
    <w:rsid w:val="001B4950"/>
    <w:rsid w:val="001B5872"/>
    <w:rsid w:val="001B5BB0"/>
    <w:rsid w:val="001B6137"/>
    <w:rsid w:val="001B62B3"/>
    <w:rsid w:val="001B6866"/>
    <w:rsid w:val="001B6B5B"/>
    <w:rsid w:val="001B6B8E"/>
    <w:rsid w:val="001B6CF7"/>
    <w:rsid w:val="001B7104"/>
    <w:rsid w:val="001B7438"/>
    <w:rsid w:val="001B7520"/>
    <w:rsid w:val="001B7860"/>
    <w:rsid w:val="001B7904"/>
    <w:rsid w:val="001B793A"/>
    <w:rsid w:val="001B7A21"/>
    <w:rsid w:val="001B7C0E"/>
    <w:rsid w:val="001C0C69"/>
    <w:rsid w:val="001C0DC0"/>
    <w:rsid w:val="001C0DF2"/>
    <w:rsid w:val="001C1052"/>
    <w:rsid w:val="001C11A4"/>
    <w:rsid w:val="001C1330"/>
    <w:rsid w:val="001C14D0"/>
    <w:rsid w:val="001C1536"/>
    <w:rsid w:val="001C16A4"/>
    <w:rsid w:val="001C170C"/>
    <w:rsid w:val="001C18D4"/>
    <w:rsid w:val="001C1999"/>
    <w:rsid w:val="001C20B0"/>
    <w:rsid w:val="001C22FC"/>
    <w:rsid w:val="001C246D"/>
    <w:rsid w:val="001C24B6"/>
    <w:rsid w:val="001C25F0"/>
    <w:rsid w:val="001C271C"/>
    <w:rsid w:val="001C280A"/>
    <w:rsid w:val="001C2E74"/>
    <w:rsid w:val="001C39B3"/>
    <w:rsid w:val="001C3B6A"/>
    <w:rsid w:val="001C3D27"/>
    <w:rsid w:val="001C3E89"/>
    <w:rsid w:val="001C3EB3"/>
    <w:rsid w:val="001C3F79"/>
    <w:rsid w:val="001C41C3"/>
    <w:rsid w:val="001C41E6"/>
    <w:rsid w:val="001C4323"/>
    <w:rsid w:val="001C4343"/>
    <w:rsid w:val="001C4474"/>
    <w:rsid w:val="001C44FF"/>
    <w:rsid w:val="001C4575"/>
    <w:rsid w:val="001C49AD"/>
    <w:rsid w:val="001C4A74"/>
    <w:rsid w:val="001C4AA5"/>
    <w:rsid w:val="001C4B0F"/>
    <w:rsid w:val="001C4D9A"/>
    <w:rsid w:val="001C5163"/>
    <w:rsid w:val="001C524B"/>
    <w:rsid w:val="001C52D3"/>
    <w:rsid w:val="001C54F3"/>
    <w:rsid w:val="001C59AB"/>
    <w:rsid w:val="001C5A8A"/>
    <w:rsid w:val="001C5B35"/>
    <w:rsid w:val="001C5E20"/>
    <w:rsid w:val="001C5F98"/>
    <w:rsid w:val="001C6714"/>
    <w:rsid w:val="001C6DA5"/>
    <w:rsid w:val="001C7271"/>
    <w:rsid w:val="001C7460"/>
    <w:rsid w:val="001C7893"/>
    <w:rsid w:val="001C7A41"/>
    <w:rsid w:val="001C7C60"/>
    <w:rsid w:val="001C7F2E"/>
    <w:rsid w:val="001C7F64"/>
    <w:rsid w:val="001D0018"/>
    <w:rsid w:val="001D0379"/>
    <w:rsid w:val="001D044A"/>
    <w:rsid w:val="001D069F"/>
    <w:rsid w:val="001D077F"/>
    <w:rsid w:val="001D0868"/>
    <w:rsid w:val="001D0C79"/>
    <w:rsid w:val="001D0CFE"/>
    <w:rsid w:val="001D0E62"/>
    <w:rsid w:val="001D0FA4"/>
    <w:rsid w:val="001D10EA"/>
    <w:rsid w:val="001D10F7"/>
    <w:rsid w:val="001D1573"/>
    <w:rsid w:val="001D15DB"/>
    <w:rsid w:val="001D1A5A"/>
    <w:rsid w:val="001D1A67"/>
    <w:rsid w:val="001D1C64"/>
    <w:rsid w:val="001D1FD1"/>
    <w:rsid w:val="001D2173"/>
    <w:rsid w:val="001D2647"/>
    <w:rsid w:val="001D281E"/>
    <w:rsid w:val="001D2894"/>
    <w:rsid w:val="001D3344"/>
    <w:rsid w:val="001D338F"/>
    <w:rsid w:val="001D339B"/>
    <w:rsid w:val="001D3A16"/>
    <w:rsid w:val="001D3A2C"/>
    <w:rsid w:val="001D3AA0"/>
    <w:rsid w:val="001D3F61"/>
    <w:rsid w:val="001D3FEA"/>
    <w:rsid w:val="001D4339"/>
    <w:rsid w:val="001D4583"/>
    <w:rsid w:val="001D45FA"/>
    <w:rsid w:val="001D4811"/>
    <w:rsid w:val="001D484E"/>
    <w:rsid w:val="001D4911"/>
    <w:rsid w:val="001D4A02"/>
    <w:rsid w:val="001D4A88"/>
    <w:rsid w:val="001D4B68"/>
    <w:rsid w:val="001D4E04"/>
    <w:rsid w:val="001D5066"/>
    <w:rsid w:val="001D50D5"/>
    <w:rsid w:val="001D510C"/>
    <w:rsid w:val="001D563D"/>
    <w:rsid w:val="001D5874"/>
    <w:rsid w:val="001D5BD3"/>
    <w:rsid w:val="001D6314"/>
    <w:rsid w:val="001D6577"/>
    <w:rsid w:val="001D6726"/>
    <w:rsid w:val="001D6743"/>
    <w:rsid w:val="001D682E"/>
    <w:rsid w:val="001D69CA"/>
    <w:rsid w:val="001D6A80"/>
    <w:rsid w:val="001D707F"/>
    <w:rsid w:val="001D70DB"/>
    <w:rsid w:val="001D76FB"/>
    <w:rsid w:val="001D7832"/>
    <w:rsid w:val="001D7CF2"/>
    <w:rsid w:val="001E0191"/>
    <w:rsid w:val="001E01E4"/>
    <w:rsid w:val="001E052B"/>
    <w:rsid w:val="001E0794"/>
    <w:rsid w:val="001E11D7"/>
    <w:rsid w:val="001E1227"/>
    <w:rsid w:val="001E129A"/>
    <w:rsid w:val="001E164B"/>
    <w:rsid w:val="001E1687"/>
    <w:rsid w:val="001E16AB"/>
    <w:rsid w:val="001E1703"/>
    <w:rsid w:val="001E176B"/>
    <w:rsid w:val="001E1EA7"/>
    <w:rsid w:val="001E20C9"/>
    <w:rsid w:val="001E215D"/>
    <w:rsid w:val="001E276A"/>
    <w:rsid w:val="001E3239"/>
    <w:rsid w:val="001E326C"/>
    <w:rsid w:val="001E35E5"/>
    <w:rsid w:val="001E37D2"/>
    <w:rsid w:val="001E37E3"/>
    <w:rsid w:val="001E397C"/>
    <w:rsid w:val="001E4051"/>
    <w:rsid w:val="001E4688"/>
    <w:rsid w:val="001E4829"/>
    <w:rsid w:val="001E4B3F"/>
    <w:rsid w:val="001E4B7A"/>
    <w:rsid w:val="001E5171"/>
    <w:rsid w:val="001E524E"/>
    <w:rsid w:val="001E5449"/>
    <w:rsid w:val="001E56F4"/>
    <w:rsid w:val="001E579F"/>
    <w:rsid w:val="001E5908"/>
    <w:rsid w:val="001E5B55"/>
    <w:rsid w:val="001E5BC0"/>
    <w:rsid w:val="001E621A"/>
    <w:rsid w:val="001E6815"/>
    <w:rsid w:val="001E6838"/>
    <w:rsid w:val="001E6B4F"/>
    <w:rsid w:val="001E7557"/>
    <w:rsid w:val="001E7588"/>
    <w:rsid w:val="001E7659"/>
    <w:rsid w:val="001F0359"/>
    <w:rsid w:val="001F043A"/>
    <w:rsid w:val="001F059E"/>
    <w:rsid w:val="001F062F"/>
    <w:rsid w:val="001F0805"/>
    <w:rsid w:val="001F0897"/>
    <w:rsid w:val="001F1538"/>
    <w:rsid w:val="001F163F"/>
    <w:rsid w:val="001F1701"/>
    <w:rsid w:val="001F176D"/>
    <w:rsid w:val="001F1A35"/>
    <w:rsid w:val="001F2808"/>
    <w:rsid w:val="001F30CD"/>
    <w:rsid w:val="001F31BF"/>
    <w:rsid w:val="001F3502"/>
    <w:rsid w:val="001F366D"/>
    <w:rsid w:val="001F3716"/>
    <w:rsid w:val="001F3769"/>
    <w:rsid w:val="001F3802"/>
    <w:rsid w:val="001F3817"/>
    <w:rsid w:val="001F41D9"/>
    <w:rsid w:val="001F42E3"/>
    <w:rsid w:val="001F4662"/>
    <w:rsid w:val="001F4B44"/>
    <w:rsid w:val="001F5593"/>
    <w:rsid w:val="001F5787"/>
    <w:rsid w:val="001F57C2"/>
    <w:rsid w:val="001F5B40"/>
    <w:rsid w:val="001F5D08"/>
    <w:rsid w:val="001F62B3"/>
    <w:rsid w:val="001F6693"/>
    <w:rsid w:val="001F6775"/>
    <w:rsid w:val="001F686E"/>
    <w:rsid w:val="001F68CE"/>
    <w:rsid w:val="001F697E"/>
    <w:rsid w:val="001F6AF0"/>
    <w:rsid w:val="001F6D8F"/>
    <w:rsid w:val="001F6FDD"/>
    <w:rsid w:val="001F70D8"/>
    <w:rsid w:val="001F7574"/>
    <w:rsid w:val="001F7949"/>
    <w:rsid w:val="0020009A"/>
    <w:rsid w:val="002003C3"/>
    <w:rsid w:val="002004B2"/>
    <w:rsid w:val="0020146A"/>
    <w:rsid w:val="00201840"/>
    <w:rsid w:val="00201C92"/>
    <w:rsid w:val="00201EFA"/>
    <w:rsid w:val="00202231"/>
    <w:rsid w:val="0020266B"/>
    <w:rsid w:val="002029F1"/>
    <w:rsid w:val="002032CE"/>
    <w:rsid w:val="00203586"/>
    <w:rsid w:val="00203AAF"/>
    <w:rsid w:val="00203CB7"/>
    <w:rsid w:val="00203DFC"/>
    <w:rsid w:val="00203FD0"/>
    <w:rsid w:val="00204601"/>
    <w:rsid w:val="002046F7"/>
    <w:rsid w:val="0020480A"/>
    <w:rsid w:val="00204B82"/>
    <w:rsid w:val="00204D47"/>
    <w:rsid w:val="00204F2F"/>
    <w:rsid w:val="00205068"/>
    <w:rsid w:val="002053CD"/>
    <w:rsid w:val="002055B7"/>
    <w:rsid w:val="002058D1"/>
    <w:rsid w:val="002059AD"/>
    <w:rsid w:val="00205AFF"/>
    <w:rsid w:val="00205D1E"/>
    <w:rsid w:val="00205FFC"/>
    <w:rsid w:val="00206333"/>
    <w:rsid w:val="002065B7"/>
    <w:rsid w:val="0020665D"/>
    <w:rsid w:val="00206779"/>
    <w:rsid w:val="00206A92"/>
    <w:rsid w:val="00207359"/>
    <w:rsid w:val="002074AF"/>
    <w:rsid w:val="0020799E"/>
    <w:rsid w:val="00207CE5"/>
    <w:rsid w:val="00207DB5"/>
    <w:rsid w:val="00210587"/>
    <w:rsid w:val="002106EF"/>
    <w:rsid w:val="00210C00"/>
    <w:rsid w:val="0021139F"/>
    <w:rsid w:val="002115BE"/>
    <w:rsid w:val="002117FC"/>
    <w:rsid w:val="00211C19"/>
    <w:rsid w:val="00211F07"/>
    <w:rsid w:val="00212229"/>
    <w:rsid w:val="002124B4"/>
    <w:rsid w:val="0021252D"/>
    <w:rsid w:val="002126BC"/>
    <w:rsid w:val="002129EB"/>
    <w:rsid w:val="00212C1B"/>
    <w:rsid w:val="00212CC0"/>
    <w:rsid w:val="00212F44"/>
    <w:rsid w:val="002130AA"/>
    <w:rsid w:val="0021312A"/>
    <w:rsid w:val="00213735"/>
    <w:rsid w:val="00213D3E"/>
    <w:rsid w:val="00213E05"/>
    <w:rsid w:val="00213EC1"/>
    <w:rsid w:val="0021463E"/>
    <w:rsid w:val="00214A83"/>
    <w:rsid w:val="00214C4A"/>
    <w:rsid w:val="00214D3C"/>
    <w:rsid w:val="0021527B"/>
    <w:rsid w:val="00215948"/>
    <w:rsid w:val="00215FFF"/>
    <w:rsid w:val="0021623C"/>
    <w:rsid w:val="002163C0"/>
    <w:rsid w:val="00216692"/>
    <w:rsid w:val="002167A0"/>
    <w:rsid w:val="002167E2"/>
    <w:rsid w:val="00216812"/>
    <w:rsid w:val="00216D77"/>
    <w:rsid w:val="0021778B"/>
    <w:rsid w:val="00217E3F"/>
    <w:rsid w:val="00217FD3"/>
    <w:rsid w:val="00220024"/>
    <w:rsid w:val="00220107"/>
    <w:rsid w:val="002203CE"/>
    <w:rsid w:val="00220821"/>
    <w:rsid w:val="00220959"/>
    <w:rsid w:val="00220FCC"/>
    <w:rsid w:val="0022104E"/>
    <w:rsid w:val="00221165"/>
    <w:rsid w:val="00221287"/>
    <w:rsid w:val="002212D5"/>
    <w:rsid w:val="002212F2"/>
    <w:rsid w:val="00221446"/>
    <w:rsid w:val="002216C0"/>
    <w:rsid w:val="00221C14"/>
    <w:rsid w:val="00221C51"/>
    <w:rsid w:val="002221C1"/>
    <w:rsid w:val="00222376"/>
    <w:rsid w:val="00222443"/>
    <w:rsid w:val="002228C1"/>
    <w:rsid w:val="0022291A"/>
    <w:rsid w:val="00222E1E"/>
    <w:rsid w:val="00222E50"/>
    <w:rsid w:val="00223001"/>
    <w:rsid w:val="002233DF"/>
    <w:rsid w:val="00223532"/>
    <w:rsid w:val="00223607"/>
    <w:rsid w:val="0022401B"/>
    <w:rsid w:val="0022420A"/>
    <w:rsid w:val="00224333"/>
    <w:rsid w:val="002247CF"/>
    <w:rsid w:val="002248F9"/>
    <w:rsid w:val="002249A7"/>
    <w:rsid w:val="00224F46"/>
    <w:rsid w:val="002250B0"/>
    <w:rsid w:val="00225139"/>
    <w:rsid w:val="00225826"/>
    <w:rsid w:val="00225ADB"/>
    <w:rsid w:val="00225DE2"/>
    <w:rsid w:val="00225E28"/>
    <w:rsid w:val="00225F44"/>
    <w:rsid w:val="00226240"/>
    <w:rsid w:val="00226756"/>
    <w:rsid w:val="0022696B"/>
    <w:rsid w:val="00226C2E"/>
    <w:rsid w:val="00226FED"/>
    <w:rsid w:val="002270C2"/>
    <w:rsid w:val="0022732B"/>
    <w:rsid w:val="00227B44"/>
    <w:rsid w:val="00227D62"/>
    <w:rsid w:val="00227FFA"/>
    <w:rsid w:val="00230389"/>
    <w:rsid w:val="002308AE"/>
    <w:rsid w:val="00230F03"/>
    <w:rsid w:val="00230F0E"/>
    <w:rsid w:val="00230FA8"/>
    <w:rsid w:val="0023145F"/>
    <w:rsid w:val="0023170E"/>
    <w:rsid w:val="002318C6"/>
    <w:rsid w:val="002318E6"/>
    <w:rsid w:val="0023213B"/>
    <w:rsid w:val="00232266"/>
    <w:rsid w:val="0023249B"/>
    <w:rsid w:val="002328F8"/>
    <w:rsid w:val="00232AB9"/>
    <w:rsid w:val="00232CFE"/>
    <w:rsid w:val="00232D67"/>
    <w:rsid w:val="002330CF"/>
    <w:rsid w:val="00233279"/>
    <w:rsid w:val="0023353F"/>
    <w:rsid w:val="002335D9"/>
    <w:rsid w:val="0023376C"/>
    <w:rsid w:val="002338B2"/>
    <w:rsid w:val="0023391C"/>
    <w:rsid w:val="00233A49"/>
    <w:rsid w:val="00233BE4"/>
    <w:rsid w:val="00233C06"/>
    <w:rsid w:val="00233C50"/>
    <w:rsid w:val="00233DC3"/>
    <w:rsid w:val="00233DE5"/>
    <w:rsid w:val="0023442B"/>
    <w:rsid w:val="0023483D"/>
    <w:rsid w:val="00234E6B"/>
    <w:rsid w:val="00235019"/>
    <w:rsid w:val="0023523B"/>
    <w:rsid w:val="002356DC"/>
    <w:rsid w:val="0023570C"/>
    <w:rsid w:val="0023589A"/>
    <w:rsid w:val="00235A5D"/>
    <w:rsid w:val="00235A75"/>
    <w:rsid w:val="00236015"/>
    <w:rsid w:val="0023608E"/>
    <w:rsid w:val="0023610E"/>
    <w:rsid w:val="00236305"/>
    <w:rsid w:val="0023665B"/>
    <w:rsid w:val="0023665E"/>
    <w:rsid w:val="0023673D"/>
    <w:rsid w:val="00236861"/>
    <w:rsid w:val="00236B26"/>
    <w:rsid w:val="00236C3C"/>
    <w:rsid w:val="00236D6F"/>
    <w:rsid w:val="00237218"/>
    <w:rsid w:val="00237340"/>
    <w:rsid w:val="00237916"/>
    <w:rsid w:val="00237991"/>
    <w:rsid w:val="00237AD3"/>
    <w:rsid w:val="00240055"/>
    <w:rsid w:val="00240351"/>
    <w:rsid w:val="002403BD"/>
    <w:rsid w:val="00240B07"/>
    <w:rsid w:val="00240C3F"/>
    <w:rsid w:val="00240C74"/>
    <w:rsid w:val="002412FA"/>
    <w:rsid w:val="00241B2E"/>
    <w:rsid w:val="00241B76"/>
    <w:rsid w:val="00241CD0"/>
    <w:rsid w:val="00241E5C"/>
    <w:rsid w:val="00241EC9"/>
    <w:rsid w:val="00242077"/>
    <w:rsid w:val="00242277"/>
    <w:rsid w:val="0024230E"/>
    <w:rsid w:val="00242915"/>
    <w:rsid w:val="00242C52"/>
    <w:rsid w:val="00242E09"/>
    <w:rsid w:val="00242F34"/>
    <w:rsid w:val="00243342"/>
    <w:rsid w:val="002436D9"/>
    <w:rsid w:val="00243AEB"/>
    <w:rsid w:val="00243B33"/>
    <w:rsid w:val="002445CD"/>
    <w:rsid w:val="00245251"/>
    <w:rsid w:val="0024561C"/>
    <w:rsid w:val="00246218"/>
    <w:rsid w:val="00246608"/>
    <w:rsid w:val="0024677E"/>
    <w:rsid w:val="00246807"/>
    <w:rsid w:val="00246923"/>
    <w:rsid w:val="00246ACA"/>
    <w:rsid w:val="00246B65"/>
    <w:rsid w:val="00246D7E"/>
    <w:rsid w:val="00247494"/>
    <w:rsid w:val="0024755D"/>
    <w:rsid w:val="00247560"/>
    <w:rsid w:val="00247728"/>
    <w:rsid w:val="00247A39"/>
    <w:rsid w:val="00247B94"/>
    <w:rsid w:val="00247CD8"/>
    <w:rsid w:val="00247CD9"/>
    <w:rsid w:val="00247F7A"/>
    <w:rsid w:val="00250144"/>
    <w:rsid w:val="002501D2"/>
    <w:rsid w:val="00250276"/>
    <w:rsid w:val="0025077E"/>
    <w:rsid w:val="00250801"/>
    <w:rsid w:val="00250BB2"/>
    <w:rsid w:val="00250D62"/>
    <w:rsid w:val="00250E0D"/>
    <w:rsid w:val="00250ECE"/>
    <w:rsid w:val="00250FA1"/>
    <w:rsid w:val="002511CB"/>
    <w:rsid w:val="00251304"/>
    <w:rsid w:val="0025151B"/>
    <w:rsid w:val="002515BE"/>
    <w:rsid w:val="0025199A"/>
    <w:rsid w:val="00251D8F"/>
    <w:rsid w:val="00251F80"/>
    <w:rsid w:val="002524AE"/>
    <w:rsid w:val="00252662"/>
    <w:rsid w:val="00252841"/>
    <w:rsid w:val="002528CD"/>
    <w:rsid w:val="00252C20"/>
    <w:rsid w:val="00252F28"/>
    <w:rsid w:val="002534D2"/>
    <w:rsid w:val="002536A1"/>
    <w:rsid w:val="002537B3"/>
    <w:rsid w:val="002538D1"/>
    <w:rsid w:val="00253941"/>
    <w:rsid w:val="00253D40"/>
    <w:rsid w:val="00253D94"/>
    <w:rsid w:val="00253E4D"/>
    <w:rsid w:val="00253EED"/>
    <w:rsid w:val="00254101"/>
    <w:rsid w:val="002541C8"/>
    <w:rsid w:val="00254A60"/>
    <w:rsid w:val="00254B21"/>
    <w:rsid w:val="00254EFA"/>
    <w:rsid w:val="002553AE"/>
    <w:rsid w:val="002553D7"/>
    <w:rsid w:val="002556E2"/>
    <w:rsid w:val="002559FA"/>
    <w:rsid w:val="00255AA0"/>
    <w:rsid w:val="00255B54"/>
    <w:rsid w:val="00255C65"/>
    <w:rsid w:val="00255C85"/>
    <w:rsid w:val="00256267"/>
    <w:rsid w:val="002565F9"/>
    <w:rsid w:val="00256987"/>
    <w:rsid w:val="00256BA4"/>
    <w:rsid w:val="00257354"/>
    <w:rsid w:val="0025747B"/>
    <w:rsid w:val="0025798D"/>
    <w:rsid w:val="002579C7"/>
    <w:rsid w:val="00257A7A"/>
    <w:rsid w:val="00257E34"/>
    <w:rsid w:val="002603F3"/>
    <w:rsid w:val="0026045D"/>
    <w:rsid w:val="002604D6"/>
    <w:rsid w:val="002607B2"/>
    <w:rsid w:val="0026099C"/>
    <w:rsid w:val="002609A2"/>
    <w:rsid w:val="00260A86"/>
    <w:rsid w:val="00260AC9"/>
    <w:rsid w:val="00261371"/>
    <w:rsid w:val="00261706"/>
    <w:rsid w:val="00261A6C"/>
    <w:rsid w:val="00261CFB"/>
    <w:rsid w:val="00261D5F"/>
    <w:rsid w:val="002620F6"/>
    <w:rsid w:val="002622B5"/>
    <w:rsid w:val="00262326"/>
    <w:rsid w:val="00262330"/>
    <w:rsid w:val="00262A1B"/>
    <w:rsid w:val="00262AD7"/>
    <w:rsid w:val="00262B77"/>
    <w:rsid w:val="002633AA"/>
    <w:rsid w:val="00263C12"/>
    <w:rsid w:val="00263E3B"/>
    <w:rsid w:val="002645F0"/>
    <w:rsid w:val="00264693"/>
    <w:rsid w:val="002646EE"/>
    <w:rsid w:val="00264E1B"/>
    <w:rsid w:val="00264EF2"/>
    <w:rsid w:val="002651ED"/>
    <w:rsid w:val="002653C2"/>
    <w:rsid w:val="00265430"/>
    <w:rsid w:val="002656E8"/>
    <w:rsid w:val="0026572A"/>
    <w:rsid w:val="00265768"/>
    <w:rsid w:val="00265811"/>
    <w:rsid w:val="00265A7B"/>
    <w:rsid w:val="0026620D"/>
    <w:rsid w:val="00266230"/>
    <w:rsid w:val="00266742"/>
    <w:rsid w:val="00266D19"/>
    <w:rsid w:val="0026702B"/>
    <w:rsid w:val="002672A0"/>
    <w:rsid w:val="00267396"/>
    <w:rsid w:val="00267458"/>
    <w:rsid w:val="002675D6"/>
    <w:rsid w:val="002677D0"/>
    <w:rsid w:val="00267B47"/>
    <w:rsid w:val="00267F68"/>
    <w:rsid w:val="00270206"/>
    <w:rsid w:val="0027031A"/>
    <w:rsid w:val="0027053B"/>
    <w:rsid w:val="002706A2"/>
    <w:rsid w:val="002707D5"/>
    <w:rsid w:val="0027082C"/>
    <w:rsid w:val="002709D7"/>
    <w:rsid w:val="00270B34"/>
    <w:rsid w:val="00270BAA"/>
    <w:rsid w:val="00270EE4"/>
    <w:rsid w:val="00270F46"/>
    <w:rsid w:val="0027149F"/>
    <w:rsid w:val="0027187F"/>
    <w:rsid w:val="00271A2D"/>
    <w:rsid w:val="00271BDD"/>
    <w:rsid w:val="00271D4C"/>
    <w:rsid w:val="00272011"/>
    <w:rsid w:val="00272291"/>
    <w:rsid w:val="00272632"/>
    <w:rsid w:val="00272BA3"/>
    <w:rsid w:val="00272BAE"/>
    <w:rsid w:val="00272F83"/>
    <w:rsid w:val="002731D3"/>
    <w:rsid w:val="002731DE"/>
    <w:rsid w:val="0027356C"/>
    <w:rsid w:val="00273658"/>
    <w:rsid w:val="0027429E"/>
    <w:rsid w:val="00274351"/>
    <w:rsid w:val="002744F7"/>
    <w:rsid w:val="002749D4"/>
    <w:rsid w:val="00274EBD"/>
    <w:rsid w:val="0027511E"/>
    <w:rsid w:val="00275273"/>
    <w:rsid w:val="00275832"/>
    <w:rsid w:val="00275DBD"/>
    <w:rsid w:val="00275E2D"/>
    <w:rsid w:val="00275EAC"/>
    <w:rsid w:val="00275EDB"/>
    <w:rsid w:val="00275F1B"/>
    <w:rsid w:val="002763B2"/>
    <w:rsid w:val="00276416"/>
    <w:rsid w:val="00276651"/>
    <w:rsid w:val="002767A3"/>
    <w:rsid w:val="00276954"/>
    <w:rsid w:val="00276E30"/>
    <w:rsid w:val="00276E59"/>
    <w:rsid w:val="00276FEA"/>
    <w:rsid w:val="00277136"/>
    <w:rsid w:val="00277176"/>
    <w:rsid w:val="00277224"/>
    <w:rsid w:val="0027723D"/>
    <w:rsid w:val="002772C5"/>
    <w:rsid w:val="0027768A"/>
    <w:rsid w:val="00277CAA"/>
    <w:rsid w:val="00280022"/>
    <w:rsid w:val="00280072"/>
    <w:rsid w:val="00280317"/>
    <w:rsid w:val="00280504"/>
    <w:rsid w:val="002805E8"/>
    <w:rsid w:val="00280876"/>
    <w:rsid w:val="00280A5C"/>
    <w:rsid w:val="00280D5B"/>
    <w:rsid w:val="002810B2"/>
    <w:rsid w:val="002810E1"/>
    <w:rsid w:val="002812AE"/>
    <w:rsid w:val="002812EA"/>
    <w:rsid w:val="00281635"/>
    <w:rsid w:val="002816B4"/>
    <w:rsid w:val="002819B4"/>
    <w:rsid w:val="00281A60"/>
    <w:rsid w:val="00281AAF"/>
    <w:rsid w:val="00281B68"/>
    <w:rsid w:val="00281FB6"/>
    <w:rsid w:val="00282576"/>
    <w:rsid w:val="002825EC"/>
    <w:rsid w:val="0028292C"/>
    <w:rsid w:val="002829E7"/>
    <w:rsid w:val="00282B03"/>
    <w:rsid w:val="00282CAE"/>
    <w:rsid w:val="00282D02"/>
    <w:rsid w:val="00282E0F"/>
    <w:rsid w:val="00282F81"/>
    <w:rsid w:val="002831C3"/>
    <w:rsid w:val="00283282"/>
    <w:rsid w:val="00283392"/>
    <w:rsid w:val="00283491"/>
    <w:rsid w:val="002834D6"/>
    <w:rsid w:val="0028350E"/>
    <w:rsid w:val="002835F5"/>
    <w:rsid w:val="00283771"/>
    <w:rsid w:val="002838F1"/>
    <w:rsid w:val="00283A10"/>
    <w:rsid w:val="00283B99"/>
    <w:rsid w:val="00283EEA"/>
    <w:rsid w:val="00283EEB"/>
    <w:rsid w:val="0028422D"/>
    <w:rsid w:val="002843DA"/>
    <w:rsid w:val="0028490E"/>
    <w:rsid w:val="00284D3C"/>
    <w:rsid w:val="0028520A"/>
    <w:rsid w:val="00285290"/>
    <w:rsid w:val="00285628"/>
    <w:rsid w:val="00285D15"/>
    <w:rsid w:val="002862E3"/>
    <w:rsid w:val="002863EF"/>
    <w:rsid w:val="00286403"/>
    <w:rsid w:val="00287228"/>
    <w:rsid w:val="002874A3"/>
    <w:rsid w:val="0028761D"/>
    <w:rsid w:val="00287A2F"/>
    <w:rsid w:val="00287A4E"/>
    <w:rsid w:val="00287FF9"/>
    <w:rsid w:val="00290293"/>
    <w:rsid w:val="0029038B"/>
    <w:rsid w:val="00290459"/>
    <w:rsid w:val="0029055C"/>
    <w:rsid w:val="00290774"/>
    <w:rsid w:val="00290B5A"/>
    <w:rsid w:val="00291142"/>
    <w:rsid w:val="002919E0"/>
    <w:rsid w:val="00291BCF"/>
    <w:rsid w:val="00291E41"/>
    <w:rsid w:val="00291F19"/>
    <w:rsid w:val="0029221E"/>
    <w:rsid w:val="00292E0E"/>
    <w:rsid w:val="00292E99"/>
    <w:rsid w:val="002932B6"/>
    <w:rsid w:val="00293681"/>
    <w:rsid w:val="00293849"/>
    <w:rsid w:val="00293DBD"/>
    <w:rsid w:val="00293DC7"/>
    <w:rsid w:val="00293DFE"/>
    <w:rsid w:val="00293F03"/>
    <w:rsid w:val="0029439A"/>
    <w:rsid w:val="00294A02"/>
    <w:rsid w:val="00294A1A"/>
    <w:rsid w:val="00294AFD"/>
    <w:rsid w:val="00294C4D"/>
    <w:rsid w:val="00294F76"/>
    <w:rsid w:val="002950E9"/>
    <w:rsid w:val="00295834"/>
    <w:rsid w:val="00295977"/>
    <w:rsid w:val="00295ACA"/>
    <w:rsid w:val="00295C04"/>
    <w:rsid w:val="00295DDD"/>
    <w:rsid w:val="00295F32"/>
    <w:rsid w:val="00295F85"/>
    <w:rsid w:val="00295FBE"/>
    <w:rsid w:val="00296110"/>
    <w:rsid w:val="002964DB"/>
    <w:rsid w:val="002967A6"/>
    <w:rsid w:val="002968E1"/>
    <w:rsid w:val="00296ADC"/>
    <w:rsid w:val="00297488"/>
    <w:rsid w:val="00297702"/>
    <w:rsid w:val="00297750"/>
    <w:rsid w:val="00297785"/>
    <w:rsid w:val="002978FD"/>
    <w:rsid w:val="00297E90"/>
    <w:rsid w:val="00297EB5"/>
    <w:rsid w:val="00297FCD"/>
    <w:rsid w:val="002A0328"/>
    <w:rsid w:val="002A0519"/>
    <w:rsid w:val="002A05CA"/>
    <w:rsid w:val="002A05CF"/>
    <w:rsid w:val="002A06D2"/>
    <w:rsid w:val="002A07DB"/>
    <w:rsid w:val="002A0837"/>
    <w:rsid w:val="002A0B0F"/>
    <w:rsid w:val="002A0CA3"/>
    <w:rsid w:val="002A0FA9"/>
    <w:rsid w:val="002A140F"/>
    <w:rsid w:val="002A1608"/>
    <w:rsid w:val="002A1A8E"/>
    <w:rsid w:val="002A1D64"/>
    <w:rsid w:val="002A2B05"/>
    <w:rsid w:val="002A2EF7"/>
    <w:rsid w:val="002A3034"/>
    <w:rsid w:val="002A30BA"/>
    <w:rsid w:val="002A361B"/>
    <w:rsid w:val="002A3719"/>
    <w:rsid w:val="002A3C11"/>
    <w:rsid w:val="002A48A2"/>
    <w:rsid w:val="002A48AA"/>
    <w:rsid w:val="002A49C8"/>
    <w:rsid w:val="002A4FA0"/>
    <w:rsid w:val="002A5017"/>
    <w:rsid w:val="002A595A"/>
    <w:rsid w:val="002A5A77"/>
    <w:rsid w:val="002A5CF0"/>
    <w:rsid w:val="002A63F4"/>
    <w:rsid w:val="002A6591"/>
    <w:rsid w:val="002A6FED"/>
    <w:rsid w:val="002A721D"/>
    <w:rsid w:val="002A73FC"/>
    <w:rsid w:val="002A7429"/>
    <w:rsid w:val="002A7492"/>
    <w:rsid w:val="002A7497"/>
    <w:rsid w:val="002A7BA2"/>
    <w:rsid w:val="002A7BF9"/>
    <w:rsid w:val="002A7C08"/>
    <w:rsid w:val="002B00E5"/>
    <w:rsid w:val="002B0476"/>
    <w:rsid w:val="002B0529"/>
    <w:rsid w:val="002B085E"/>
    <w:rsid w:val="002B08E1"/>
    <w:rsid w:val="002B0C10"/>
    <w:rsid w:val="002B13C9"/>
    <w:rsid w:val="002B1737"/>
    <w:rsid w:val="002B1CB6"/>
    <w:rsid w:val="002B1DB0"/>
    <w:rsid w:val="002B2058"/>
    <w:rsid w:val="002B2204"/>
    <w:rsid w:val="002B2324"/>
    <w:rsid w:val="002B24E4"/>
    <w:rsid w:val="002B26D0"/>
    <w:rsid w:val="002B2A40"/>
    <w:rsid w:val="002B2BA8"/>
    <w:rsid w:val="002B2E27"/>
    <w:rsid w:val="002B30A8"/>
    <w:rsid w:val="002B39D4"/>
    <w:rsid w:val="002B41D1"/>
    <w:rsid w:val="002B436E"/>
    <w:rsid w:val="002B4402"/>
    <w:rsid w:val="002B458F"/>
    <w:rsid w:val="002B4ADA"/>
    <w:rsid w:val="002B4BEB"/>
    <w:rsid w:val="002B5941"/>
    <w:rsid w:val="002B5AE3"/>
    <w:rsid w:val="002B5C66"/>
    <w:rsid w:val="002B635F"/>
    <w:rsid w:val="002B6860"/>
    <w:rsid w:val="002B68D6"/>
    <w:rsid w:val="002B68F4"/>
    <w:rsid w:val="002B7753"/>
    <w:rsid w:val="002B7E00"/>
    <w:rsid w:val="002B7EE1"/>
    <w:rsid w:val="002B7F28"/>
    <w:rsid w:val="002B7FD5"/>
    <w:rsid w:val="002C0305"/>
    <w:rsid w:val="002C0457"/>
    <w:rsid w:val="002C04E4"/>
    <w:rsid w:val="002C09C0"/>
    <w:rsid w:val="002C0A6E"/>
    <w:rsid w:val="002C0BBC"/>
    <w:rsid w:val="002C0D07"/>
    <w:rsid w:val="002C0F9D"/>
    <w:rsid w:val="002C14C2"/>
    <w:rsid w:val="002C171D"/>
    <w:rsid w:val="002C1743"/>
    <w:rsid w:val="002C1D43"/>
    <w:rsid w:val="002C1D46"/>
    <w:rsid w:val="002C20DE"/>
    <w:rsid w:val="002C23EE"/>
    <w:rsid w:val="002C2492"/>
    <w:rsid w:val="002C2D02"/>
    <w:rsid w:val="002C2E42"/>
    <w:rsid w:val="002C318E"/>
    <w:rsid w:val="002C3848"/>
    <w:rsid w:val="002C3D2B"/>
    <w:rsid w:val="002C4484"/>
    <w:rsid w:val="002C4499"/>
    <w:rsid w:val="002C45DC"/>
    <w:rsid w:val="002C4767"/>
    <w:rsid w:val="002C477A"/>
    <w:rsid w:val="002C4A1E"/>
    <w:rsid w:val="002C4B5D"/>
    <w:rsid w:val="002C4E46"/>
    <w:rsid w:val="002C4FE2"/>
    <w:rsid w:val="002C5079"/>
    <w:rsid w:val="002C51A4"/>
    <w:rsid w:val="002C5226"/>
    <w:rsid w:val="002C578C"/>
    <w:rsid w:val="002C579D"/>
    <w:rsid w:val="002C589C"/>
    <w:rsid w:val="002C591E"/>
    <w:rsid w:val="002C59C0"/>
    <w:rsid w:val="002C5B14"/>
    <w:rsid w:val="002C633B"/>
    <w:rsid w:val="002C6619"/>
    <w:rsid w:val="002C668B"/>
    <w:rsid w:val="002C68C6"/>
    <w:rsid w:val="002C6DCC"/>
    <w:rsid w:val="002C6F3A"/>
    <w:rsid w:val="002C7471"/>
    <w:rsid w:val="002C77BB"/>
    <w:rsid w:val="002C77F3"/>
    <w:rsid w:val="002C78E0"/>
    <w:rsid w:val="002C796D"/>
    <w:rsid w:val="002D0046"/>
    <w:rsid w:val="002D081D"/>
    <w:rsid w:val="002D08BA"/>
    <w:rsid w:val="002D0D2F"/>
    <w:rsid w:val="002D0FD1"/>
    <w:rsid w:val="002D16C5"/>
    <w:rsid w:val="002D1731"/>
    <w:rsid w:val="002D1813"/>
    <w:rsid w:val="002D1B40"/>
    <w:rsid w:val="002D25CA"/>
    <w:rsid w:val="002D2771"/>
    <w:rsid w:val="002D2E71"/>
    <w:rsid w:val="002D2FF1"/>
    <w:rsid w:val="002D3063"/>
    <w:rsid w:val="002D307E"/>
    <w:rsid w:val="002D3147"/>
    <w:rsid w:val="002D3754"/>
    <w:rsid w:val="002D38F5"/>
    <w:rsid w:val="002D3C15"/>
    <w:rsid w:val="002D3C69"/>
    <w:rsid w:val="002D3E1F"/>
    <w:rsid w:val="002D3F9E"/>
    <w:rsid w:val="002D4183"/>
    <w:rsid w:val="002D456A"/>
    <w:rsid w:val="002D45CC"/>
    <w:rsid w:val="002D46A1"/>
    <w:rsid w:val="002D46E4"/>
    <w:rsid w:val="002D4807"/>
    <w:rsid w:val="002D4930"/>
    <w:rsid w:val="002D4CF0"/>
    <w:rsid w:val="002D4D50"/>
    <w:rsid w:val="002D4E48"/>
    <w:rsid w:val="002D4FA0"/>
    <w:rsid w:val="002D51D9"/>
    <w:rsid w:val="002D541E"/>
    <w:rsid w:val="002D5421"/>
    <w:rsid w:val="002D5771"/>
    <w:rsid w:val="002D58DC"/>
    <w:rsid w:val="002D5AED"/>
    <w:rsid w:val="002D5DFC"/>
    <w:rsid w:val="002D5F6F"/>
    <w:rsid w:val="002D6086"/>
    <w:rsid w:val="002D61D0"/>
    <w:rsid w:val="002D6621"/>
    <w:rsid w:val="002D68BC"/>
    <w:rsid w:val="002D694A"/>
    <w:rsid w:val="002D6A6D"/>
    <w:rsid w:val="002D6EA1"/>
    <w:rsid w:val="002D7367"/>
    <w:rsid w:val="002D7388"/>
    <w:rsid w:val="002D7627"/>
    <w:rsid w:val="002D78E7"/>
    <w:rsid w:val="002D78FD"/>
    <w:rsid w:val="002E0265"/>
    <w:rsid w:val="002E0415"/>
    <w:rsid w:val="002E09AC"/>
    <w:rsid w:val="002E0A8A"/>
    <w:rsid w:val="002E0C0A"/>
    <w:rsid w:val="002E0C32"/>
    <w:rsid w:val="002E0ED9"/>
    <w:rsid w:val="002E1198"/>
    <w:rsid w:val="002E16EA"/>
    <w:rsid w:val="002E1784"/>
    <w:rsid w:val="002E1FEE"/>
    <w:rsid w:val="002E21A8"/>
    <w:rsid w:val="002E23EC"/>
    <w:rsid w:val="002E267B"/>
    <w:rsid w:val="002E2BE2"/>
    <w:rsid w:val="002E2CBF"/>
    <w:rsid w:val="002E2D51"/>
    <w:rsid w:val="002E2FCA"/>
    <w:rsid w:val="002E3042"/>
    <w:rsid w:val="002E3068"/>
    <w:rsid w:val="002E3125"/>
    <w:rsid w:val="002E3183"/>
    <w:rsid w:val="002E32B8"/>
    <w:rsid w:val="002E3352"/>
    <w:rsid w:val="002E38FD"/>
    <w:rsid w:val="002E39E5"/>
    <w:rsid w:val="002E3C00"/>
    <w:rsid w:val="002E3ED3"/>
    <w:rsid w:val="002E4101"/>
    <w:rsid w:val="002E41E9"/>
    <w:rsid w:val="002E460E"/>
    <w:rsid w:val="002E4760"/>
    <w:rsid w:val="002E49EA"/>
    <w:rsid w:val="002E4CA6"/>
    <w:rsid w:val="002E55D9"/>
    <w:rsid w:val="002E55EA"/>
    <w:rsid w:val="002E5965"/>
    <w:rsid w:val="002E59BD"/>
    <w:rsid w:val="002E5CA5"/>
    <w:rsid w:val="002E61BA"/>
    <w:rsid w:val="002E61CB"/>
    <w:rsid w:val="002E61D7"/>
    <w:rsid w:val="002E67A6"/>
    <w:rsid w:val="002E6971"/>
    <w:rsid w:val="002E6A1C"/>
    <w:rsid w:val="002E6E7B"/>
    <w:rsid w:val="002E72C5"/>
    <w:rsid w:val="002E733B"/>
    <w:rsid w:val="002E7425"/>
    <w:rsid w:val="002E7835"/>
    <w:rsid w:val="002E79A0"/>
    <w:rsid w:val="002E7CC3"/>
    <w:rsid w:val="002E7F6F"/>
    <w:rsid w:val="002F00B3"/>
    <w:rsid w:val="002F02F3"/>
    <w:rsid w:val="002F046A"/>
    <w:rsid w:val="002F0593"/>
    <w:rsid w:val="002F05F4"/>
    <w:rsid w:val="002F0A6D"/>
    <w:rsid w:val="002F0AEB"/>
    <w:rsid w:val="002F0D13"/>
    <w:rsid w:val="002F0DCE"/>
    <w:rsid w:val="002F0DF8"/>
    <w:rsid w:val="002F0FF3"/>
    <w:rsid w:val="002F127C"/>
    <w:rsid w:val="002F1371"/>
    <w:rsid w:val="002F141D"/>
    <w:rsid w:val="002F17D2"/>
    <w:rsid w:val="002F19F7"/>
    <w:rsid w:val="002F2180"/>
    <w:rsid w:val="002F21C3"/>
    <w:rsid w:val="002F2277"/>
    <w:rsid w:val="002F22BF"/>
    <w:rsid w:val="002F256E"/>
    <w:rsid w:val="002F2657"/>
    <w:rsid w:val="002F2739"/>
    <w:rsid w:val="002F2B1D"/>
    <w:rsid w:val="002F2CFD"/>
    <w:rsid w:val="002F2DDC"/>
    <w:rsid w:val="002F30A5"/>
    <w:rsid w:val="002F30D6"/>
    <w:rsid w:val="002F326C"/>
    <w:rsid w:val="002F3753"/>
    <w:rsid w:val="002F39EE"/>
    <w:rsid w:val="002F3A04"/>
    <w:rsid w:val="002F3A84"/>
    <w:rsid w:val="002F416E"/>
    <w:rsid w:val="002F46F9"/>
    <w:rsid w:val="002F4CC7"/>
    <w:rsid w:val="002F4F32"/>
    <w:rsid w:val="002F5196"/>
    <w:rsid w:val="002F52BA"/>
    <w:rsid w:val="002F61E7"/>
    <w:rsid w:val="002F6216"/>
    <w:rsid w:val="002F631E"/>
    <w:rsid w:val="002F638D"/>
    <w:rsid w:val="002F6520"/>
    <w:rsid w:val="002F695C"/>
    <w:rsid w:val="002F69D6"/>
    <w:rsid w:val="002F6A86"/>
    <w:rsid w:val="002F6C50"/>
    <w:rsid w:val="002F6DA8"/>
    <w:rsid w:val="002F6EBA"/>
    <w:rsid w:val="002F70BE"/>
    <w:rsid w:val="002F723D"/>
    <w:rsid w:val="002F7366"/>
    <w:rsid w:val="002F7477"/>
    <w:rsid w:val="002F7634"/>
    <w:rsid w:val="002F77BC"/>
    <w:rsid w:val="002F79D9"/>
    <w:rsid w:val="002F7D52"/>
    <w:rsid w:val="002F7FD0"/>
    <w:rsid w:val="002F7FE9"/>
    <w:rsid w:val="003001F3"/>
    <w:rsid w:val="00300276"/>
    <w:rsid w:val="00300302"/>
    <w:rsid w:val="00300374"/>
    <w:rsid w:val="00300469"/>
    <w:rsid w:val="003005F6"/>
    <w:rsid w:val="00300932"/>
    <w:rsid w:val="0030099B"/>
    <w:rsid w:val="00300A84"/>
    <w:rsid w:val="0030113B"/>
    <w:rsid w:val="0030159C"/>
    <w:rsid w:val="003019C9"/>
    <w:rsid w:val="00301BCD"/>
    <w:rsid w:val="00301F25"/>
    <w:rsid w:val="00302138"/>
    <w:rsid w:val="00302259"/>
    <w:rsid w:val="00302287"/>
    <w:rsid w:val="0030238B"/>
    <w:rsid w:val="0030291F"/>
    <w:rsid w:val="00302979"/>
    <w:rsid w:val="00302D66"/>
    <w:rsid w:val="0030325E"/>
    <w:rsid w:val="00303909"/>
    <w:rsid w:val="00303AE0"/>
    <w:rsid w:val="00303DA7"/>
    <w:rsid w:val="00303E8F"/>
    <w:rsid w:val="00303EE7"/>
    <w:rsid w:val="00304077"/>
    <w:rsid w:val="0030418F"/>
    <w:rsid w:val="00304432"/>
    <w:rsid w:val="0030443F"/>
    <w:rsid w:val="003044E7"/>
    <w:rsid w:val="0030452E"/>
    <w:rsid w:val="00304886"/>
    <w:rsid w:val="00304A06"/>
    <w:rsid w:val="00304ACB"/>
    <w:rsid w:val="00304AEF"/>
    <w:rsid w:val="0030506A"/>
    <w:rsid w:val="003053CA"/>
    <w:rsid w:val="003057D4"/>
    <w:rsid w:val="00305820"/>
    <w:rsid w:val="003059C8"/>
    <w:rsid w:val="00305E7D"/>
    <w:rsid w:val="00305E8A"/>
    <w:rsid w:val="00306030"/>
    <w:rsid w:val="00306195"/>
    <w:rsid w:val="003061BD"/>
    <w:rsid w:val="00306996"/>
    <w:rsid w:val="00306AEB"/>
    <w:rsid w:val="00306D8F"/>
    <w:rsid w:val="00306DEF"/>
    <w:rsid w:val="00306E48"/>
    <w:rsid w:val="00307178"/>
    <w:rsid w:val="00307209"/>
    <w:rsid w:val="00307556"/>
    <w:rsid w:val="0030795A"/>
    <w:rsid w:val="00307CE9"/>
    <w:rsid w:val="00310081"/>
    <w:rsid w:val="0031028A"/>
    <w:rsid w:val="00310360"/>
    <w:rsid w:val="00310530"/>
    <w:rsid w:val="003105E4"/>
    <w:rsid w:val="003109EC"/>
    <w:rsid w:val="00310C75"/>
    <w:rsid w:val="00310D2D"/>
    <w:rsid w:val="00310E5F"/>
    <w:rsid w:val="0031101C"/>
    <w:rsid w:val="003110AA"/>
    <w:rsid w:val="0031169F"/>
    <w:rsid w:val="003118DA"/>
    <w:rsid w:val="0031193E"/>
    <w:rsid w:val="00311DEA"/>
    <w:rsid w:val="00311EF4"/>
    <w:rsid w:val="00311FA1"/>
    <w:rsid w:val="0031229A"/>
    <w:rsid w:val="003124C1"/>
    <w:rsid w:val="00312658"/>
    <w:rsid w:val="00312958"/>
    <w:rsid w:val="003129E9"/>
    <w:rsid w:val="00312A6A"/>
    <w:rsid w:val="00312CE6"/>
    <w:rsid w:val="00313504"/>
    <w:rsid w:val="00313660"/>
    <w:rsid w:val="0031387F"/>
    <w:rsid w:val="00313DFB"/>
    <w:rsid w:val="0031428D"/>
    <w:rsid w:val="0031451A"/>
    <w:rsid w:val="00314C98"/>
    <w:rsid w:val="00314FB7"/>
    <w:rsid w:val="003158C8"/>
    <w:rsid w:val="00315D21"/>
    <w:rsid w:val="00315D7A"/>
    <w:rsid w:val="003160FC"/>
    <w:rsid w:val="003162F7"/>
    <w:rsid w:val="00316434"/>
    <w:rsid w:val="00316596"/>
    <w:rsid w:val="0031670D"/>
    <w:rsid w:val="00316B01"/>
    <w:rsid w:val="00316BFC"/>
    <w:rsid w:val="0031745E"/>
    <w:rsid w:val="0031750F"/>
    <w:rsid w:val="00317902"/>
    <w:rsid w:val="00317CA0"/>
    <w:rsid w:val="0032067E"/>
    <w:rsid w:val="00320892"/>
    <w:rsid w:val="00320A34"/>
    <w:rsid w:val="0032101C"/>
    <w:rsid w:val="003211A6"/>
    <w:rsid w:val="0032157D"/>
    <w:rsid w:val="003219C7"/>
    <w:rsid w:val="00322479"/>
    <w:rsid w:val="003227F3"/>
    <w:rsid w:val="00322B5B"/>
    <w:rsid w:val="00322C8F"/>
    <w:rsid w:val="00323744"/>
    <w:rsid w:val="00323BBA"/>
    <w:rsid w:val="00323C94"/>
    <w:rsid w:val="00323CA9"/>
    <w:rsid w:val="003241E3"/>
    <w:rsid w:val="003242E0"/>
    <w:rsid w:val="00324553"/>
    <w:rsid w:val="003246C0"/>
    <w:rsid w:val="00324897"/>
    <w:rsid w:val="003248F2"/>
    <w:rsid w:val="00324AC0"/>
    <w:rsid w:val="00324BAF"/>
    <w:rsid w:val="00324C74"/>
    <w:rsid w:val="00324E6B"/>
    <w:rsid w:val="0032548D"/>
    <w:rsid w:val="00325A2E"/>
    <w:rsid w:val="00325BDD"/>
    <w:rsid w:val="00326179"/>
    <w:rsid w:val="0032628D"/>
    <w:rsid w:val="00326343"/>
    <w:rsid w:val="0032675F"/>
    <w:rsid w:val="0032686E"/>
    <w:rsid w:val="00326F4B"/>
    <w:rsid w:val="0032700B"/>
    <w:rsid w:val="00327166"/>
    <w:rsid w:val="0032718C"/>
    <w:rsid w:val="00327762"/>
    <w:rsid w:val="00327CB8"/>
    <w:rsid w:val="00327D58"/>
    <w:rsid w:val="00327F04"/>
    <w:rsid w:val="00327F88"/>
    <w:rsid w:val="00330106"/>
    <w:rsid w:val="0033027F"/>
    <w:rsid w:val="0033040F"/>
    <w:rsid w:val="003304B5"/>
    <w:rsid w:val="003307F0"/>
    <w:rsid w:val="00330AE0"/>
    <w:rsid w:val="00330EEB"/>
    <w:rsid w:val="003314E7"/>
    <w:rsid w:val="003318E4"/>
    <w:rsid w:val="00331F07"/>
    <w:rsid w:val="00332138"/>
    <w:rsid w:val="00332859"/>
    <w:rsid w:val="00332870"/>
    <w:rsid w:val="0033290D"/>
    <w:rsid w:val="00332AC0"/>
    <w:rsid w:val="00332CB2"/>
    <w:rsid w:val="00332E3E"/>
    <w:rsid w:val="003334D9"/>
    <w:rsid w:val="00333562"/>
    <w:rsid w:val="003335BC"/>
    <w:rsid w:val="00333728"/>
    <w:rsid w:val="00333968"/>
    <w:rsid w:val="00333B09"/>
    <w:rsid w:val="00333B4F"/>
    <w:rsid w:val="00333B8F"/>
    <w:rsid w:val="00333C1E"/>
    <w:rsid w:val="00333DD1"/>
    <w:rsid w:val="00333F6E"/>
    <w:rsid w:val="00334022"/>
    <w:rsid w:val="00334761"/>
    <w:rsid w:val="0033480C"/>
    <w:rsid w:val="00334A91"/>
    <w:rsid w:val="00334F02"/>
    <w:rsid w:val="00334F15"/>
    <w:rsid w:val="00334F46"/>
    <w:rsid w:val="00334F75"/>
    <w:rsid w:val="00335506"/>
    <w:rsid w:val="0033556C"/>
    <w:rsid w:val="003355E6"/>
    <w:rsid w:val="0033565F"/>
    <w:rsid w:val="003357C2"/>
    <w:rsid w:val="00335833"/>
    <w:rsid w:val="00335AC7"/>
    <w:rsid w:val="00335BDA"/>
    <w:rsid w:val="00335D2F"/>
    <w:rsid w:val="0033606A"/>
    <w:rsid w:val="00336073"/>
    <w:rsid w:val="0033620A"/>
    <w:rsid w:val="003363B9"/>
    <w:rsid w:val="00336655"/>
    <w:rsid w:val="00336C89"/>
    <w:rsid w:val="00336FFF"/>
    <w:rsid w:val="003375A5"/>
    <w:rsid w:val="00337645"/>
    <w:rsid w:val="003376E9"/>
    <w:rsid w:val="00337986"/>
    <w:rsid w:val="003379DA"/>
    <w:rsid w:val="00337F4B"/>
    <w:rsid w:val="00340466"/>
    <w:rsid w:val="00340F95"/>
    <w:rsid w:val="0034120E"/>
    <w:rsid w:val="00341340"/>
    <w:rsid w:val="00341591"/>
    <w:rsid w:val="00341E2C"/>
    <w:rsid w:val="00341EA4"/>
    <w:rsid w:val="003423A8"/>
    <w:rsid w:val="00342716"/>
    <w:rsid w:val="0034273B"/>
    <w:rsid w:val="00342BD6"/>
    <w:rsid w:val="00342CBE"/>
    <w:rsid w:val="00342F35"/>
    <w:rsid w:val="00343012"/>
    <w:rsid w:val="0034305B"/>
    <w:rsid w:val="003433A7"/>
    <w:rsid w:val="0034350F"/>
    <w:rsid w:val="003437DC"/>
    <w:rsid w:val="0034384E"/>
    <w:rsid w:val="003438F2"/>
    <w:rsid w:val="0034583D"/>
    <w:rsid w:val="003460B8"/>
    <w:rsid w:val="003460FC"/>
    <w:rsid w:val="00346484"/>
    <w:rsid w:val="00346785"/>
    <w:rsid w:val="00346C54"/>
    <w:rsid w:val="003471AA"/>
    <w:rsid w:val="003473C9"/>
    <w:rsid w:val="0034749E"/>
    <w:rsid w:val="003475E5"/>
    <w:rsid w:val="00347796"/>
    <w:rsid w:val="003477DE"/>
    <w:rsid w:val="00347C33"/>
    <w:rsid w:val="00347D2C"/>
    <w:rsid w:val="00350105"/>
    <w:rsid w:val="003504B1"/>
    <w:rsid w:val="003508D0"/>
    <w:rsid w:val="00350A02"/>
    <w:rsid w:val="00350CA0"/>
    <w:rsid w:val="0035107E"/>
    <w:rsid w:val="00351230"/>
    <w:rsid w:val="00351A44"/>
    <w:rsid w:val="00351B11"/>
    <w:rsid w:val="00351BDF"/>
    <w:rsid w:val="00351F4A"/>
    <w:rsid w:val="003521E8"/>
    <w:rsid w:val="003522A2"/>
    <w:rsid w:val="003526B8"/>
    <w:rsid w:val="00352857"/>
    <w:rsid w:val="00352A08"/>
    <w:rsid w:val="00352C32"/>
    <w:rsid w:val="00352C51"/>
    <w:rsid w:val="0035315D"/>
    <w:rsid w:val="0035340D"/>
    <w:rsid w:val="00353585"/>
    <w:rsid w:val="00353603"/>
    <w:rsid w:val="0035370E"/>
    <w:rsid w:val="00353A35"/>
    <w:rsid w:val="00353A39"/>
    <w:rsid w:val="00353CBB"/>
    <w:rsid w:val="00353DD4"/>
    <w:rsid w:val="00354114"/>
    <w:rsid w:val="00355144"/>
    <w:rsid w:val="00355492"/>
    <w:rsid w:val="00355531"/>
    <w:rsid w:val="00355617"/>
    <w:rsid w:val="003556C8"/>
    <w:rsid w:val="003557EC"/>
    <w:rsid w:val="00355A2D"/>
    <w:rsid w:val="00355E8C"/>
    <w:rsid w:val="00356354"/>
    <w:rsid w:val="00356538"/>
    <w:rsid w:val="00356795"/>
    <w:rsid w:val="00356899"/>
    <w:rsid w:val="00356976"/>
    <w:rsid w:val="00356999"/>
    <w:rsid w:val="00356ADE"/>
    <w:rsid w:val="00356C74"/>
    <w:rsid w:val="00356F13"/>
    <w:rsid w:val="00357494"/>
    <w:rsid w:val="00357BAA"/>
    <w:rsid w:val="00357CB1"/>
    <w:rsid w:val="0036019A"/>
    <w:rsid w:val="003601FA"/>
    <w:rsid w:val="003606D8"/>
    <w:rsid w:val="00360836"/>
    <w:rsid w:val="00360C4B"/>
    <w:rsid w:val="00360E3A"/>
    <w:rsid w:val="00360F1A"/>
    <w:rsid w:val="00360F7A"/>
    <w:rsid w:val="00361007"/>
    <w:rsid w:val="00361273"/>
    <w:rsid w:val="003618AF"/>
    <w:rsid w:val="0036196E"/>
    <w:rsid w:val="00361B8D"/>
    <w:rsid w:val="00361D4A"/>
    <w:rsid w:val="00361E64"/>
    <w:rsid w:val="00362198"/>
    <w:rsid w:val="0036272C"/>
    <w:rsid w:val="00362924"/>
    <w:rsid w:val="00362AAE"/>
    <w:rsid w:val="00362B18"/>
    <w:rsid w:val="00362D55"/>
    <w:rsid w:val="00362D75"/>
    <w:rsid w:val="00362F8A"/>
    <w:rsid w:val="003633C9"/>
    <w:rsid w:val="00363468"/>
    <w:rsid w:val="003637BD"/>
    <w:rsid w:val="003637E4"/>
    <w:rsid w:val="0036399D"/>
    <w:rsid w:val="00363C93"/>
    <w:rsid w:val="00364161"/>
    <w:rsid w:val="003644B8"/>
    <w:rsid w:val="0036484F"/>
    <w:rsid w:val="00364977"/>
    <w:rsid w:val="00364AE0"/>
    <w:rsid w:val="00364CF9"/>
    <w:rsid w:val="00364EC3"/>
    <w:rsid w:val="00364F65"/>
    <w:rsid w:val="0036521B"/>
    <w:rsid w:val="00365374"/>
    <w:rsid w:val="003659A1"/>
    <w:rsid w:val="0036638A"/>
    <w:rsid w:val="00366437"/>
    <w:rsid w:val="003666F4"/>
    <w:rsid w:val="003667DC"/>
    <w:rsid w:val="00366AA2"/>
    <w:rsid w:val="00366B21"/>
    <w:rsid w:val="00366C25"/>
    <w:rsid w:val="00366E72"/>
    <w:rsid w:val="00366FD9"/>
    <w:rsid w:val="003675B5"/>
    <w:rsid w:val="00367679"/>
    <w:rsid w:val="00367BA3"/>
    <w:rsid w:val="00367D0F"/>
    <w:rsid w:val="00367DC8"/>
    <w:rsid w:val="00367FBF"/>
    <w:rsid w:val="0037015F"/>
    <w:rsid w:val="003701BE"/>
    <w:rsid w:val="003705B8"/>
    <w:rsid w:val="00370793"/>
    <w:rsid w:val="0037087D"/>
    <w:rsid w:val="003708CB"/>
    <w:rsid w:val="003709F4"/>
    <w:rsid w:val="00370AA0"/>
    <w:rsid w:val="00370D3A"/>
    <w:rsid w:val="00371037"/>
    <w:rsid w:val="00371A3D"/>
    <w:rsid w:val="00371B5F"/>
    <w:rsid w:val="00371B9A"/>
    <w:rsid w:val="00371DAA"/>
    <w:rsid w:val="00371E28"/>
    <w:rsid w:val="00372037"/>
    <w:rsid w:val="00372284"/>
    <w:rsid w:val="00372326"/>
    <w:rsid w:val="0037245C"/>
    <w:rsid w:val="003724AA"/>
    <w:rsid w:val="00372549"/>
    <w:rsid w:val="003726A1"/>
    <w:rsid w:val="003726C6"/>
    <w:rsid w:val="00372763"/>
    <w:rsid w:val="00372770"/>
    <w:rsid w:val="00372921"/>
    <w:rsid w:val="00372AFE"/>
    <w:rsid w:val="00372D99"/>
    <w:rsid w:val="00373B1A"/>
    <w:rsid w:val="00373BA3"/>
    <w:rsid w:val="00373DB3"/>
    <w:rsid w:val="00373E7E"/>
    <w:rsid w:val="00373F86"/>
    <w:rsid w:val="0037400B"/>
    <w:rsid w:val="00374046"/>
    <w:rsid w:val="00374317"/>
    <w:rsid w:val="00374349"/>
    <w:rsid w:val="00374424"/>
    <w:rsid w:val="00374617"/>
    <w:rsid w:val="00374A08"/>
    <w:rsid w:val="00374C69"/>
    <w:rsid w:val="00374D0D"/>
    <w:rsid w:val="00374FA5"/>
    <w:rsid w:val="003754A0"/>
    <w:rsid w:val="00375660"/>
    <w:rsid w:val="003759AC"/>
    <w:rsid w:val="00375F07"/>
    <w:rsid w:val="003762D1"/>
    <w:rsid w:val="003767FB"/>
    <w:rsid w:val="003768D6"/>
    <w:rsid w:val="00376CFB"/>
    <w:rsid w:val="00376D12"/>
    <w:rsid w:val="00376DC2"/>
    <w:rsid w:val="003773D8"/>
    <w:rsid w:val="00377598"/>
    <w:rsid w:val="003777A4"/>
    <w:rsid w:val="00377890"/>
    <w:rsid w:val="00377B15"/>
    <w:rsid w:val="00377B85"/>
    <w:rsid w:val="00377F7D"/>
    <w:rsid w:val="0038029B"/>
    <w:rsid w:val="0038033C"/>
    <w:rsid w:val="00380360"/>
    <w:rsid w:val="00380D6B"/>
    <w:rsid w:val="003813AE"/>
    <w:rsid w:val="003815DB"/>
    <w:rsid w:val="00381775"/>
    <w:rsid w:val="003818CD"/>
    <w:rsid w:val="00381A2E"/>
    <w:rsid w:val="00382073"/>
    <w:rsid w:val="003826B2"/>
    <w:rsid w:val="00382A8F"/>
    <w:rsid w:val="003832C2"/>
    <w:rsid w:val="00383969"/>
    <w:rsid w:val="003839C7"/>
    <w:rsid w:val="00383ACA"/>
    <w:rsid w:val="00384192"/>
    <w:rsid w:val="00384334"/>
    <w:rsid w:val="0038471F"/>
    <w:rsid w:val="00384B1D"/>
    <w:rsid w:val="00384D18"/>
    <w:rsid w:val="00385242"/>
    <w:rsid w:val="00385287"/>
    <w:rsid w:val="003852AD"/>
    <w:rsid w:val="003858D3"/>
    <w:rsid w:val="00385D53"/>
    <w:rsid w:val="00385E1E"/>
    <w:rsid w:val="0038642A"/>
    <w:rsid w:val="0038648E"/>
    <w:rsid w:val="00386531"/>
    <w:rsid w:val="00386A35"/>
    <w:rsid w:val="00387213"/>
    <w:rsid w:val="003872A0"/>
    <w:rsid w:val="00387A04"/>
    <w:rsid w:val="00387E2F"/>
    <w:rsid w:val="00390183"/>
    <w:rsid w:val="003901E3"/>
    <w:rsid w:val="00390906"/>
    <w:rsid w:val="00390AD6"/>
    <w:rsid w:val="00390D13"/>
    <w:rsid w:val="00390E98"/>
    <w:rsid w:val="00390F40"/>
    <w:rsid w:val="00391250"/>
    <w:rsid w:val="00391291"/>
    <w:rsid w:val="0039170C"/>
    <w:rsid w:val="003918BA"/>
    <w:rsid w:val="003919F6"/>
    <w:rsid w:val="00391EA9"/>
    <w:rsid w:val="00391F36"/>
    <w:rsid w:val="003929ED"/>
    <w:rsid w:val="00392A87"/>
    <w:rsid w:val="00393350"/>
    <w:rsid w:val="00393588"/>
    <w:rsid w:val="00393B93"/>
    <w:rsid w:val="00393E46"/>
    <w:rsid w:val="00393F5E"/>
    <w:rsid w:val="00394170"/>
    <w:rsid w:val="003945CC"/>
    <w:rsid w:val="00394A2C"/>
    <w:rsid w:val="0039507D"/>
    <w:rsid w:val="00395561"/>
    <w:rsid w:val="0039576D"/>
    <w:rsid w:val="0039592B"/>
    <w:rsid w:val="003959AD"/>
    <w:rsid w:val="00395B0D"/>
    <w:rsid w:val="00395CAA"/>
    <w:rsid w:val="00395CDC"/>
    <w:rsid w:val="00395ECB"/>
    <w:rsid w:val="00396320"/>
    <w:rsid w:val="00396394"/>
    <w:rsid w:val="00396669"/>
    <w:rsid w:val="00396DBA"/>
    <w:rsid w:val="00396EC2"/>
    <w:rsid w:val="00397153"/>
    <w:rsid w:val="003971FC"/>
    <w:rsid w:val="003972A9"/>
    <w:rsid w:val="00397512"/>
    <w:rsid w:val="0039772C"/>
    <w:rsid w:val="003A027B"/>
    <w:rsid w:val="003A03DB"/>
    <w:rsid w:val="003A05D7"/>
    <w:rsid w:val="003A0A12"/>
    <w:rsid w:val="003A0AFA"/>
    <w:rsid w:val="003A0F7A"/>
    <w:rsid w:val="003A1043"/>
    <w:rsid w:val="003A10A7"/>
    <w:rsid w:val="003A11B5"/>
    <w:rsid w:val="003A1289"/>
    <w:rsid w:val="003A146D"/>
    <w:rsid w:val="003A1561"/>
    <w:rsid w:val="003A1932"/>
    <w:rsid w:val="003A1AE5"/>
    <w:rsid w:val="003A1BEA"/>
    <w:rsid w:val="003A1C17"/>
    <w:rsid w:val="003A1CDC"/>
    <w:rsid w:val="003A1D66"/>
    <w:rsid w:val="003A1E14"/>
    <w:rsid w:val="003A249C"/>
    <w:rsid w:val="003A25A4"/>
    <w:rsid w:val="003A2AF3"/>
    <w:rsid w:val="003A2C40"/>
    <w:rsid w:val="003A2D50"/>
    <w:rsid w:val="003A2D91"/>
    <w:rsid w:val="003A340C"/>
    <w:rsid w:val="003A346E"/>
    <w:rsid w:val="003A3628"/>
    <w:rsid w:val="003A3D22"/>
    <w:rsid w:val="003A3E92"/>
    <w:rsid w:val="003A42DF"/>
    <w:rsid w:val="003A49CE"/>
    <w:rsid w:val="003A49ED"/>
    <w:rsid w:val="003A4D05"/>
    <w:rsid w:val="003A5036"/>
    <w:rsid w:val="003A50F8"/>
    <w:rsid w:val="003A5140"/>
    <w:rsid w:val="003A52A6"/>
    <w:rsid w:val="003A5B7A"/>
    <w:rsid w:val="003A5F23"/>
    <w:rsid w:val="003A5F34"/>
    <w:rsid w:val="003A5F6D"/>
    <w:rsid w:val="003A6189"/>
    <w:rsid w:val="003A644B"/>
    <w:rsid w:val="003A65DC"/>
    <w:rsid w:val="003A6855"/>
    <w:rsid w:val="003A69F4"/>
    <w:rsid w:val="003A6B84"/>
    <w:rsid w:val="003A6EC5"/>
    <w:rsid w:val="003A6F45"/>
    <w:rsid w:val="003A6F84"/>
    <w:rsid w:val="003A6F88"/>
    <w:rsid w:val="003A716C"/>
    <w:rsid w:val="003A74FE"/>
    <w:rsid w:val="003A7A6D"/>
    <w:rsid w:val="003A7EC4"/>
    <w:rsid w:val="003B00C4"/>
    <w:rsid w:val="003B049D"/>
    <w:rsid w:val="003B0C64"/>
    <w:rsid w:val="003B0F26"/>
    <w:rsid w:val="003B0FA0"/>
    <w:rsid w:val="003B110C"/>
    <w:rsid w:val="003B116F"/>
    <w:rsid w:val="003B21D2"/>
    <w:rsid w:val="003B2244"/>
    <w:rsid w:val="003B2822"/>
    <w:rsid w:val="003B299C"/>
    <w:rsid w:val="003B2B8D"/>
    <w:rsid w:val="003B2C21"/>
    <w:rsid w:val="003B2C79"/>
    <w:rsid w:val="003B2F97"/>
    <w:rsid w:val="003B2FF4"/>
    <w:rsid w:val="003B3248"/>
    <w:rsid w:val="003B34EC"/>
    <w:rsid w:val="003B376F"/>
    <w:rsid w:val="003B3C21"/>
    <w:rsid w:val="003B3CCC"/>
    <w:rsid w:val="003B3D19"/>
    <w:rsid w:val="003B3FC2"/>
    <w:rsid w:val="003B42D0"/>
    <w:rsid w:val="003B4491"/>
    <w:rsid w:val="003B4A31"/>
    <w:rsid w:val="003B4D5A"/>
    <w:rsid w:val="003B4E43"/>
    <w:rsid w:val="003B4E7E"/>
    <w:rsid w:val="003B5130"/>
    <w:rsid w:val="003B5240"/>
    <w:rsid w:val="003B548B"/>
    <w:rsid w:val="003B54A8"/>
    <w:rsid w:val="003B55C9"/>
    <w:rsid w:val="003B5649"/>
    <w:rsid w:val="003B5BDD"/>
    <w:rsid w:val="003B5CCC"/>
    <w:rsid w:val="003B67C6"/>
    <w:rsid w:val="003B6A4B"/>
    <w:rsid w:val="003B6C54"/>
    <w:rsid w:val="003B6CAD"/>
    <w:rsid w:val="003B6E6C"/>
    <w:rsid w:val="003B729E"/>
    <w:rsid w:val="003B735B"/>
    <w:rsid w:val="003B7AB6"/>
    <w:rsid w:val="003B7CE2"/>
    <w:rsid w:val="003C005E"/>
    <w:rsid w:val="003C0062"/>
    <w:rsid w:val="003C05ED"/>
    <w:rsid w:val="003C0EEB"/>
    <w:rsid w:val="003C1046"/>
    <w:rsid w:val="003C181D"/>
    <w:rsid w:val="003C1C39"/>
    <w:rsid w:val="003C21F9"/>
    <w:rsid w:val="003C226B"/>
    <w:rsid w:val="003C2281"/>
    <w:rsid w:val="003C2368"/>
    <w:rsid w:val="003C23FC"/>
    <w:rsid w:val="003C2AB4"/>
    <w:rsid w:val="003C2B47"/>
    <w:rsid w:val="003C2D53"/>
    <w:rsid w:val="003C2EE8"/>
    <w:rsid w:val="003C2F70"/>
    <w:rsid w:val="003C2FC4"/>
    <w:rsid w:val="003C3002"/>
    <w:rsid w:val="003C3057"/>
    <w:rsid w:val="003C3094"/>
    <w:rsid w:val="003C3833"/>
    <w:rsid w:val="003C3E2B"/>
    <w:rsid w:val="003C476B"/>
    <w:rsid w:val="003C4996"/>
    <w:rsid w:val="003C4AAA"/>
    <w:rsid w:val="003C5048"/>
    <w:rsid w:val="003C5069"/>
    <w:rsid w:val="003C517B"/>
    <w:rsid w:val="003C5756"/>
    <w:rsid w:val="003C5892"/>
    <w:rsid w:val="003C5B6B"/>
    <w:rsid w:val="003C5DB4"/>
    <w:rsid w:val="003C60E0"/>
    <w:rsid w:val="003C6193"/>
    <w:rsid w:val="003C6573"/>
    <w:rsid w:val="003C682D"/>
    <w:rsid w:val="003C6879"/>
    <w:rsid w:val="003C6A10"/>
    <w:rsid w:val="003C6E1F"/>
    <w:rsid w:val="003C6EB5"/>
    <w:rsid w:val="003C7250"/>
    <w:rsid w:val="003C7994"/>
    <w:rsid w:val="003C7A19"/>
    <w:rsid w:val="003D02DD"/>
    <w:rsid w:val="003D074C"/>
    <w:rsid w:val="003D0906"/>
    <w:rsid w:val="003D0A08"/>
    <w:rsid w:val="003D1132"/>
    <w:rsid w:val="003D1249"/>
    <w:rsid w:val="003D145F"/>
    <w:rsid w:val="003D1460"/>
    <w:rsid w:val="003D152C"/>
    <w:rsid w:val="003D1616"/>
    <w:rsid w:val="003D165C"/>
    <w:rsid w:val="003D19D6"/>
    <w:rsid w:val="003D1A15"/>
    <w:rsid w:val="003D1B65"/>
    <w:rsid w:val="003D1B7C"/>
    <w:rsid w:val="003D1E72"/>
    <w:rsid w:val="003D1EC3"/>
    <w:rsid w:val="003D1F5F"/>
    <w:rsid w:val="003D21A2"/>
    <w:rsid w:val="003D22B7"/>
    <w:rsid w:val="003D22DD"/>
    <w:rsid w:val="003D2301"/>
    <w:rsid w:val="003D2703"/>
    <w:rsid w:val="003D283D"/>
    <w:rsid w:val="003D2D64"/>
    <w:rsid w:val="003D32B8"/>
    <w:rsid w:val="003D32C4"/>
    <w:rsid w:val="003D334A"/>
    <w:rsid w:val="003D33B8"/>
    <w:rsid w:val="003D3406"/>
    <w:rsid w:val="003D3510"/>
    <w:rsid w:val="003D3617"/>
    <w:rsid w:val="003D3773"/>
    <w:rsid w:val="003D378E"/>
    <w:rsid w:val="003D3957"/>
    <w:rsid w:val="003D3A3A"/>
    <w:rsid w:val="003D3BA0"/>
    <w:rsid w:val="003D4010"/>
    <w:rsid w:val="003D4707"/>
    <w:rsid w:val="003D472D"/>
    <w:rsid w:val="003D4979"/>
    <w:rsid w:val="003D4A10"/>
    <w:rsid w:val="003D4EF1"/>
    <w:rsid w:val="003D4EFD"/>
    <w:rsid w:val="003D4F99"/>
    <w:rsid w:val="003D4FB5"/>
    <w:rsid w:val="003D5055"/>
    <w:rsid w:val="003D52DB"/>
    <w:rsid w:val="003D534E"/>
    <w:rsid w:val="003D5482"/>
    <w:rsid w:val="003D56B7"/>
    <w:rsid w:val="003D5AD8"/>
    <w:rsid w:val="003D5BC8"/>
    <w:rsid w:val="003D5F33"/>
    <w:rsid w:val="003D60ED"/>
    <w:rsid w:val="003D6157"/>
    <w:rsid w:val="003D65D8"/>
    <w:rsid w:val="003D67D6"/>
    <w:rsid w:val="003D6942"/>
    <w:rsid w:val="003D69CE"/>
    <w:rsid w:val="003D6C46"/>
    <w:rsid w:val="003D6CBC"/>
    <w:rsid w:val="003D6DEC"/>
    <w:rsid w:val="003D6EA6"/>
    <w:rsid w:val="003D6FF8"/>
    <w:rsid w:val="003D74A9"/>
    <w:rsid w:val="003E04AE"/>
    <w:rsid w:val="003E0A28"/>
    <w:rsid w:val="003E0A41"/>
    <w:rsid w:val="003E0D18"/>
    <w:rsid w:val="003E0D4F"/>
    <w:rsid w:val="003E0DD4"/>
    <w:rsid w:val="003E0DE6"/>
    <w:rsid w:val="003E10C9"/>
    <w:rsid w:val="003E170B"/>
    <w:rsid w:val="003E2512"/>
    <w:rsid w:val="003E25AD"/>
    <w:rsid w:val="003E27D8"/>
    <w:rsid w:val="003E2A76"/>
    <w:rsid w:val="003E2CD8"/>
    <w:rsid w:val="003E3018"/>
    <w:rsid w:val="003E3136"/>
    <w:rsid w:val="003E3496"/>
    <w:rsid w:val="003E3571"/>
    <w:rsid w:val="003E3AA1"/>
    <w:rsid w:val="003E3CD9"/>
    <w:rsid w:val="003E3FCB"/>
    <w:rsid w:val="003E42A3"/>
    <w:rsid w:val="003E4636"/>
    <w:rsid w:val="003E474E"/>
    <w:rsid w:val="003E546A"/>
    <w:rsid w:val="003E570D"/>
    <w:rsid w:val="003E5719"/>
    <w:rsid w:val="003E5AD3"/>
    <w:rsid w:val="003E5D20"/>
    <w:rsid w:val="003E6098"/>
    <w:rsid w:val="003E62AF"/>
    <w:rsid w:val="003E6B63"/>
    <w:rsid w:val="003E705A"/>
    <w:rsid w:val="003E75FF"/>
    <w:rsid w:val="003E76EC"/>
    <w:rsid w:val="003E776A"/>
    <w:rsid w:val="003E79E8"/>
    <w:rsid w:val="003E7BD2"/>
    <w:rsid w:val="003E7F10"/>
    <w:rsid w:val="003E7F58"/>
    <w:rsid w:val="003E7F60"/>
    <w:rsid w:val="003F0506"/>
    <w:rsid w:val="003F084E"/>
    <w:rsid w:val="003F08AF"/>
    <w:rsid w:val="003F0C12"/>
    <w:rsid w:val="003F0C8C"/>
    <w:rsid w:val="003F123D"/>
    <w:rsid w:val="003F140C"/>
    <w:rsid w:val="003F16A1"/>
    <w:rsid w:val="003F20B5"/>
    <w:rsid w:val="003F2402"/>
    <w:rsid w:val="003F28CB"/>
    <w:rsid w:val="003F304E"/>
    <w:rsid w:val="003F30E1"/>
    <w:rsid w:val="003F33E5"/>
    <w:rsid w:val="003F36D6"/>
    <w:rsid w:val="003F3CF1"/>
    <w:rsid w:val="003F3F43"/>
    <w:rsid w:val="003F464E"/>
    <w:rsid w:val="003F4770"/>
    <w:rsid w:val="003F4DC6"/>
    <w:rsid w:val="003F4EA6"/>
    <w:rsid w:val="003F4EF0"/>
    <w:rsid w:val="003F526B"/>
    <w:rsid w:val="003F54F9"/>
    <w:rsid w:val="003F551F"/>
    <w:rsid w:val="003F55C5"/>
    <w:rsid w:val="003F55DD"/>
    <w:rsid w:val="003F5A53"/>
    <w:rsid w:val="003F5DB3"/>
    <w:rsid w:val="003F5EE7"/>
    <w:rsid w:val="003F5F1A"/>
    <w:rsid w:val="003F60F3"/>
    <w:rsid w:val="003F6133"/>
    <w:rsid w:val="003F6173"/>
    <w:rsid w:val="003F658E"/>
    <w:rsid w:val="003F6A3C"/>
    <w:rsid w:val="003F6AC0"/>
    <w:rsid w:val="003F6D85"/>
    <w:rsid w:val="003F6DCB"/>
    <w:rsid w:val="003F6EE7"/>
    <w:rsid w:val="003F6F6D"/>
    <w:rsid w:val="003F7C01"/>
    <w:rsid w:val="003F7CA4"/>
    <w:rsid w:val="003F7F15"/>
    <w:rsid w:val="003F7FE2"/>
    <w:rsid w:val="004000C5"/>
    <w:rsid w:val="00400300"/>
    <w:rsid w:val="00400890"/>
    <w:rsid w:val="00400C50"/>
    <w:rsid w:val="00400D08"/>
    <w:rsid w:val="00400DAF"/>
    <w:rsid w:val="00400FFE"/>
    <w:rsid w:val="004011A6"/>
    <w:rsid w:val="004012CB"/>
    <w:rsid w:val="00401746"/>
    <w:rsid w:val="004018A9"/>
    <w:rsid w:val="00401A0B"/>
    <w:rsid w:val="00401A15"/>
    <w:rsid w:val="00401D63"/>
    <w:rsid w:val="004022FF"/>
    <w:rsid w:val="004023E6"/>
    <w:rsid w:val="00402D2B"/>
    <w:rsid w:val="0040310D"/>
    <w:rsid w:val="00403ECE"/>
    <w:rsid w:val="00403FDC"/>
    <w:rsid w:val="00404038"/>
    <w:rsid w:val="004041E6"/>
    <w:rsid w:val="00404478"/>
    <w:rsid w:val="004044FF"/>
    <w:rsid w:val="00404823"/>
    <w:rsid w:val="00404A31"/>
    <w:rsid w:val="00404B5A"/>
    <w:rsid w:val="00404BF2"/>
    <w:rsid w:val="00404C79"/>
    <w:rsid w:val="00404DCA"/>
    <w:rsid w:val="00405346"/>
    <w:rsid w:val="00405A65"/>
    <w:rsid w:val="00405A9C"/>
    <w:rsid w:val="004062F2"/>
    <w:rsid w:val="0040639B"/>
    <w:rsid w:val="00406452"/>
    <w:rsid w:val="00406A00"/>
    <w:rsid w:val="00406BC6"/>
    <w:rsid w:val="00406BDD"/>
    <w:rsid w:val="00406F81"/>
    <w:rsid w:val="00407734"/>
    <w:rsid w:val="004078DF"/>
    <w:rsid w:val="00407F62"/>
    <w:rsid w:val="0041017B"/>
    <w:rsid w:val="00410213"/>
    <w:rsid w:val="0041030F"/>
    <w:rsid w:val="004103B6"/>
    <w:rsid w:val="00410613"/>
    <w:rsid w:val="00410A14"/>
    <w:rsid w:val="00410E13"/>
    <w:rsid w:val="00410EED"/>
    <w:rsid w:val="004119BE"/>
    <w:rsid w:val="00411C33"/>
    <w:rsid w:val="00412633"/>
    <w:rsid w:val="004126CA"/>
    <w:rsid w:val="0041270E"/>
    <w:rsid w:val="00412C2B"/>
    <w:rsid w:val="00412F72"/>
    <w:rsid w:val="0041308A"/>
    <w:rsid w:val="004132D7"/>
    <w:rsid w:val="004132F0"/>
    <w:rsid w:val="0041362D"/>
    <w:rsid w:val="0041421B"/>
    <w:rsid w:val="0041426E"/>
    <w:rsid w:val="004142C9"/>
    <w:rsid w:val="00414350"/>
    <w:rsid w:val="00414A99"/>
    <w:rsid w:val="00414AFA"/>
    <w:rsid w:val="00414C56"/>
    <w:rsid w:val="0041504B"/>
    <w:rsid w:val="004156E4"/>
    <w:rsid w:val="00415B51"/>
    <w:rsid w:val="00415FDA"/>
    <w:rsid w:val="00416835"/>
    <w:rsid w:val="00416ACC"/>
    <w:rsid w:val="00416B47"/>
    <w:rsid w:val="00416E23"/>
    <w:rsid w:val="004170A7"/>
    <w:rsid w:val="004174F2"/>
    <w:rsid w:val="004175EC"/>
    <w:rsid w:val="00417A10"/>
    <w:rsid w:val="00417A2E"/>
    <w:rsid w:val="00417A44"/>
    <w:rsid w:val="00417D74"/>
    <w:rsid w:val="00417FBB"/>
    <w:rsid w:val="004204D9"/>
    <w:rsid w:val="00420A5C"/>
    <w:rsid w:val="00421045"/>
    <w:rsid w:val="00421186"/>
    <w:rsid w:val="0042163D"/>
    <w:rsid w:val="00421735"/>
    <w:rsid w:val="00421B65"/>
    <w:rsid w:val="004222B2"/>
    <w:rsid w:val="0042249C"/>
    <w:rsid w:val="004225E4"/>
    <w:rsid w:val="00422A96"/>
    <w:rsid w:val="00422AFA"/>
    <w:rsid w:val="00422C25"/>
    <w:rsid w:val="00422C2D"/>
    <w:rsid w:val="00422C99"/>
    <w:rsid w:val="0042322A"/>
    <w:rsid w:val="00423370"/>
    <w:rsid w:val="004234C3"/>
    <w:rsid w:val="004234DB"/>
    <w:rsid w:val="00423C17"/>
    <w:rsid w:val="004245FE"/>
    <w:rsid w:val="004247B6"/>
    <w:rsid w:val="0042497D"/>
    <w:rsid w:val="00424993"/>
    <w:rsid w:val="004249E1"/>
    <w:rsid w:val="00424A24"/>
    <w:rsid w:val="00424B1A"/>
    <w:rsid w:val="00424BCF"/>
    <w:rsid w:val="00424EE6"/>
    <w:rsid w:val="00424FDF"/>
    <w:rsid w:val="00425705"/>
    <w:rsid w:val="0042580C"/>
    <w:rsid w:val="00425DAE"/>
    <w:rsid w:val="00425F4A"/>
    <w:rsid w:val="004260BE"/>
    <w:rsid w:val="004266A9"/>
    <w:rsid w:val="00426D4E"/>
    <w:rsid w:val="00426D9D"/>
    <w:rsid w:val="00426F2D"/>
    <w:rsid w:val="00426F7F"/>
    <w:rsid w:val="00427050"/>
    <w:rsid w:val="00427128"/>
    <w:rsid w:val="004277E2"/>
    <w:rsid w:val="00427AC7"/>
    <w:rsid w:val="00427B78"/>
    <w:rsid w:val="00430082"/>
    <w:rsid w:val="00430085"/>
    <w:rsid w:val="004301F1"/>
    <w:rsid w:val="0043045B"/>
    <w:rsid w:val="0043067E"/>
    <w:rsid w:val="00430698"/>
    <w:rsid w:val="00430D06"/>
    <w:rsid w:val="004310F6"/>
    <w:rsid w:val="00431433"/>
    <w:rsid w:val="00431563"/>
    <w:rsid w:val="00431852"/>
    <w:rsid w:val="00431927"/>
    <w:rsid w:val="00431BB7"/>
    <w:rsid w:val="00431C43"/>
    <w:rsid w:val="00431E66"/>
    <w:rsid w:val="0043250E"/>
    <w:rsid w:val="0043292A"/>
    <w:rsid w:val="00432AC7"/>
    <w:rsid w:val="00432C45"/>
    <w:rsid w:val="00432C47"/>
    <w:rsid w:val="00432D77"/>
    <w:rsid w:val="004331CC"/>
    <w:rsid w:val="0043358F"/>
    <w:rsid w:val="00433591"/>
    <w:rsid w:val="0043364B"/>
    <w:rsid w:val="00433C4E"/>
    <w:rsid w:val="00433EFE"/>
    <w:rsid w:val="00433F7B"/>
    <w:rsid w:val="00434BB8"/>
    <w:rsid w:val="00434C9D"/>
    <w:rsid w:val="00434E78"/>
    <w:rsid w:val="00434EA2"/>
    <w:rsid w:val="00434EF1"/>
    <w:rsid w:val="00434FFB"/>
    <w:rsid w:val="00435088"/>
    <w:rsid w:val="00435EF3"/>
    <w:rsid w:val="0043607C"/>
    <w:rsid w:val="00436BE5"/>
    <w:rsid w:val="00436CE4"/>
    <w:rsid w:val="00436EA1"/>
    <w:rsid w:val="00436F81"/>
    <w:rsid w:val="00437634"/>
    <w:rsid w:val="004376F5"/>
    <w:rsid w:val="004378BA"/>
    <w:rsid w:val="00437A32"/>
    <w:rsid w:val="00437AFE"/>
    <w:rsid w:val="00437B14"/>
    <w:rsid w:val="00437D37"/>
    <w:rsid w:val="00437DB3"/>
    <w:rsid w:val="004401A1"/>
    <w:rsid w:val="0044023F"/>
    <w:rsid w:val="004404BB"/>
    <w:rsid w:val="004406AF"/>
    <w:rsid w:val="004409A1"/>
    <w:rsid w:val="00441263"/>
    <w:rsid w:val="00441355"/>
    <w:rsid w:val="0044178E"/>
    <w:rsid w:val="004417C4"/>
    <w:rsid w:val="00441865"/>
    <w:rsid w:val="00441B00"/>
    <w:rsid w:val="004420D3"/>
    <w:rsid w:val="0044226D"/>
    <w:rsid w:val="0044278E"/>
    <w:rsid w:val="00442E7B"/>
    <w:rsid w:val="00442F7D"/>
    <w:rsid w:val="00442F9D"/>
    <w:rsid w:val="00443223"/>
    <w:rsid w:val="004435E8"/>
    <w:rsid w:val="00443A23"/>
    <w:rsid w:val="00443AE4"/>
    <w:rsid w:val="00443AED"/>
    <w:rsid w:val="00443DE7"/>
    <w:rsid w:val="00443E3A"/>
    <w:rsid w:val="00443F78"/>
    <w:rsid w:val="00444284"/>
    <w:rsid w:val="00444A60"/>
    <w:rsid w:val="00445025"/>
    <w:rsid w:val="00445197"/>
    <w:rsid w:val="0044527B"/>
    <w:rsid w:val="00445336"/>
    <w:rsid w:val="00445414"/>
    <w:rsid w:val="0044544F"/>
    <w:rsid w:val="00445AE6"/>
    <w:rsid w:val="00445E41"/>
    <w:rsid w:val="0044610B"/>
    <w:rsid w:val="0044614C"/>
    <w:rsid w:val="0044616E"/>
    <w:rsid w:val="0044620A"/>
    <w:rsid w:val="004464A0"/>
    <w:rsid w:val="00446CE0"/>
    <w:rsid w:val="00446EC3"/>
    <w:rsid w:val="004470BF"/>
    <w:rsid w:val="004470E3"/>
    <w:rsid w:val="004472B1"/>
    <w:rsid w:val="004476C1"/>
    <w:rsid w:val="004479F8"/>
    <w:rsid w:val="00447C85"/>
    <w:rsid w:val="00447E8C"/>
    <w:rsid w:val="004501A0"/>
    <w:rsid w:val="004504A9"/>
    <w:rsid w:val="004507E1"/>
    <w:rsid w:val="0045088F"/>
    <w:rsid w:val="0045114C"/>
    <w:rsid w:val="004514CA"/>
    <w:rsid w:val="0045168D"/>
    <w:rsid w:val="00451C6F"/>
    <w:rsid w:val="00451D80"/>
    <w:rsid w:val="004523A5"/>
    <w:rsid w:val="004524AC"/>
    <w:rsid w:val="00452AF7"/>
    <w:rsid w:val="004530B2"/>
    <w:rsid w:val="004533A5"/>
    <w:rsid w:val="0045348C"/>
    <w:rsid w:val="00453B43"/>
    <w:rsid w:val="00453FAE"/>
    <w:rsid w:val="0045430E"/>
    <w:rsid w:val="00454683"/>
    <w:rsid w:val="0045473F"/>
    <w:rsid w:val="004547AD"/>
    <w:rsid w:val="004549E3"/>
    <w:rsid w:val="00454DCC"/>
    <w:rsid w:val="004551FA"/>
    <w:rsid w:val="0045526E"/>
    <w:rsid w:val="004552B0"/>
    <w:rsid w:val="004554D2"/>
    <w:rsid w:val="00455524"/>
    <w:rsid w:val="00455BC1"/>
    <w:rsid w:val="004563AB"/>
    <w:rsid w:val="00456761"/>
    <w:rsid w:val="0045697D"/>
    <w:rsid w:val="00456AE9"/>
    <w:rsid w:val="00456B83"/>
    <w:rsid w:val="00456E10"/>
    <w:rsid w:val="00456FAA"/>
    <w:rsid w:val="004572A1"/>
    <w:rsid w:val="00457F43"/>
    <w:rsid w:val="004601EA"/>
    <w:rsid w:val="004602BC"/>
    <w:rsid w:val="004605F1"/>
    <w:rsid w:val="00460A6E"/>
    <w:rsid w:val="00460B2F"/>
    <w:rsid w:val="00460C2A"/>
    <w:rsid w:val="00460ED7"/>
    <w:rsid w:val="00461555"/>
    <w:rsid w:val="00461770"/>
    <w:rsid w:val="00461A51"/>
    <w:rsid w:val="00461A7B"/>
    <w:rsid w:val="00461BDE"/>
    <w:rsid w:val="00461C27"/>
    <w:rsid w:val="00461EA1"/>
    <w:rsid w:val="00462071"/>
    <w:rsid w:val="0046220A"/>
    <w:rsid w:val="004622C2"/>
    <w:rsid w:val="004622F5"/>
    <w:rsid w:val="00463389"/>
    <w:rsid w:val="0046340D"/>
    <w:rsid w:val="00463E82"/>
    <w:rsid w:val="004645DD"/>
    <w:rsid w:val="00464744"/>
    <w:rsid w:val="00464FB2"/>
    <w:rsid w:val="004655B3"/>
    <w:rsid w:val="00465733"/>
    <w:rsid w:val="00465AAA"/>
    <w:rsid w:val="00465BBD"/>
    <w:rsid w:val="0046618D"/>
    <w:rsid w:val="004662BD"/>
    <w:rsid w:val="004662E0"/>
    <w:rsid w:val="00466536"/>
    <w:rsid w:val="004669A3"/>
    <w:rsid w:val="004669FA"/>
    <w:rsid w:val="00466A11"/>
    <w:rsid w:val="00466A72"/>
    <w:rsid w:val="00466AD0"/>
    <w:rsid w:val="00466D1E"/>
    <w:rsid w:val="00467199"/>
    <w:rsid w:val="004671C5"/>
    <w:rsid w:val="00467375"/>
    <w:rsid w:val="0046749D"/>
    <w:rsid w:val="0046768E"/>
    <w:rsid w:val="0046787F"/>
    <w:rsid w:val="00467CF1"/>
    <w:rsid w:val="00467F02"/>
    <w:rsid w:val="004700FC"/>
    <w:rsid w:val="00470606"/>
    <w:rsid w:val="0047077D"/>
    <w:rsid w:val="004707B7"/>
    <w:rsid w:val="00470DCD"/>
    <w:rsid w:val="00470E10"/>
    <w:rsid w:val="00470E9C"/>
    <w:rsid w:val="00470F01"/>
    <w:rsid w:val="00470F14"/>
    <w:rsid w:val="00471329"/>
    <w:rsid w:val="00471502"/>
    <w:rsid w:val="00471574"/>
    <w:rsid w:val="00471705"/>
    <w:rsid w:val="0047186B"/>
    <w:rsid w:val="0047186D"/>
    <w:rsid w:val="0047187F"/>
    <w:rsid w:val="00471AAE"/>
    <w:rsid w:val="00471C76"/>
    <w:rsid w:val="00471E50"/>
    <w:rsid w:val="00472115"/>
    <w:rsid w:val="004723FB"/>
    <w:rsid w:val="00473049"/>
    <w:rsid w:val="00473082"/>
    <w:rsid w:val="0047337A"/>
    <w:rsid w:val="00473A3C"/>
    <w:rsid w:val="004741E6"/>
    <w:rsid w:val="004742DB"/>
    <w:rsid w:val="0047441E"/>
    <w:rsid w:val="00474774"/>
    <w:rsid w:val="00474932"/>
    <w:rsid w:val="00474D32"/>
    <w:rsid w:val="0047505A"/>
    <w:rsid w:val="004752C3"/>
    <w:rsid w:val="00475543"/>
    <w:rsid w:val="004756FD"/>
    <w:rsid w:val="0047585C"/>
    <w:rsid w:val="00475B1E"/>
    <w:rsid w:val="00476425"/>
    <w:rsid w:val="00476568"/>
    <w:rsid w:val="00476767"/>
    <w:rsid w:val="00476C00"/>
    <w:rsid w:val="00476E65"/>
    <w:rsid w:val="004770D2"/>
    <w:rsid w:val="00477163"/>
    <w:rsid w:val="0047735F"/>
    <w:rsid w:val="0047736D"/>
    <w:rsid w:val="0047749E"/>
    <w:rsid w:val="004776CA"/>
    <w:rsid w:val="00477724"/>
    <w:rsid w:val="004777A1"/>
    <w:rsid w:val="0047795B"/>
    <w:rsid w:val="00477DF9"/>
    <w:rsid w:val="00480605"/>
    <w:rsid w:val="004807D2"/>
    <w:rsid w:val="00480D07"/>
    <w:rsid w:val="00480D22"/>
    <w:rsid w:val="00480ECD"/>
    <w:rsid w:val="004814B2"/>
    <w:rsid w:val="004817B6"/>
    <w:rsid w:val="004819E6"/>
    <w:rsid w:val="00481A27"/>
    <w:rsid w:val="00481BE6"/>
    <w:rsid w:val="00481E08"/>
    <w:rsid w:val="00481F27"/>
    <w:rsid w:val="00481FC2"/>
    <w:rsid w:val="00482002"/>
    <w:rsid w:val="0048200E"/>
    <w:rsid w:val="00482019"/>
    <w:rsid w:val="004821B1"/>
    <w:rsid w:val="0048222B"/>
    <w:rsid w:val="00482355"/>
    <w:rsid w:val="00482543"/>
    <w:rsid w:val="004828C0"/>
    <w:rsid w:val="00482CEC"/>
    <w:rsid w:val="00482DA7"/>
    <w:rsid w:val="004835B2"/>
    <w:rsid w:val="00483851"/>
    <w:rsid w:val="00483AB7"/>
    <w:rsid w:val="00483C0B"/>
    <w:rsid w:val="00484AF0"/>
    <w:rsid w:val="004855A2"/>
    <w:rsid w:val="00485D89"/>
    <w:rsid w:val="004860F5"/>
    <w:rsid w:val="004861A5"/>
    <w:rsid w:val="00486650"/>
    <w:rsid w:val="00486811"/>
    <w:rsid w:val="00486D27"/>
    <w:rsid w:val="00486D64"/>
    <w:rsid w:val="00486FB3"/>
    <w:rsid w:val="00486FC9"/>
    <w:rsid w:val="00487004"/>
    <w:rsid w:val="00487A6D"/>
    <w:rsid w:val="00490138"/>
    <w:rsid w:val="0049018B"/>
    <w:rsid w:val="0049070B"/>
    <w:rsid w:val="00490ADD"/>
    <w:rsid w:val="004911C4"/>
    <w:rsid w:val="004911DD"/>
    <w:rsid w:val="00491427"/>
    <w:rsid w:val="00491687"/>
    <w:rsid w:val="0049173F"/>
    <w:rsid w:val="0049195E"/>
    <w:rsid w:val="00491A09"/>
    <w:rsid w:val="00491AA1"/>
    <w:rsid w:val="00491CA9"/>
    <w:rsid w:val="00491CDC"/>
    <w:rsid w:val="00491F7B"/>
    <w:rsid w:val="00491FF6"/>
    <w:rsid w:val="00492000"/>
    <w:rsid w:val="004923C8"/>
    <w:rsid w:val="004924FB"/>
    <w:rsid w:val="004927EB"/>
    <w:rsid w:val="00492891"/>
    <w:rsid w:val="00492ABB"/>
    <w:rsid w:val="00492F09"/>
    <w:rsid w:val="00493048"/>
    <w:rsid w:val="00493461"/>
    <w:rsid w:val="00493700"/>
    <w:rsid w:val="0049382F"/>
    <w:rsid w:val="004938A5"/>
    <w:rsid w:val="00493900"/>
    <w:rsid w:val="00493EE6"/>
    <w:rsid w:val="00493FF8"/>
    <w:rsid w:val="00494099"/>
    <w:rsid w:val="00494375"/>
    <w:rsid w:val="0049455C"/>
    <w:rsid w:val="00494757"/>
    <w:rsid w:val="00494832"/>
    <w:rsid w:val="00494964"/>
    <w:rsid w:val="004949A9"/>
    <w:rsid w:val="00494B03"/>
    <w:rsid w:val="00494C62"/>
    <w:rsid w:val="00494C79"/>
    <w:rsid w:val="004951E2"/>
    <w:rsid w:val="004952EA"/>
    <w:rsid w:val="004953D5"/>
    <w:rsid w:val="00495450"/>
    <w:rsid w:val="00495865"/>
    <w:rsid w:val="00495A9D"/>
    <w:rsid w:val="00495CF9"/>
    <w:rsid w:val="00496051"/>
    <w:rsid w:val="004962BC"/>
    <w:rsid w:val="00496407"/>
    <w:rsid w:val="00496432"/>
    <w:rsid w:val="004964DD"/>
    <w:rsid w:val="004966D1"/>
    <w:rsid w:val="00496747"/>
    <w:rsid w:val="00496C44"/>
    <w:rsid w:val="00496F53"/>
    <w:rsid w:val="0049719C"/>
    <w:rsid w:val="004975AA"/>
    <w:rsid w:val="004979C8"/>
    <w:rsid w:val="00497B08"/>
    <w:rsid w:val="00497BFD"/>
    <w:rsid w:val="00497CDC"/>
    <w:rsid w:val="00497F49"/>
    <w:rsid w:val="004A032E"/>
    <w:rsid w:val="004A0518"/>
    <w:rsid w:val="004A0588"/>
    <w:rsid w:val="004A07C6"/>
    <w:rsid w:val="004A0F78"/>
    <w:rsid w:val="004A0FF6"/>
    <w:rsid w:val="004A107D"/>
    <w:rsid w:val="004A1110"/>
    <w:rsid w:val="004A11BC"/>
    <w:rsid w:val="004A1251"/>
    <w:rsid w:val="004A1731"/>
    <w:rsid w:val="004A1D21"/>
    <w:rsid w:val="004A1F8F"/>
    <w:rsid w:val="004A1FD1"/>
    <w:rsid w:val="004A2451"/>
    <w:rsid w:val="004A255C"/>
    <w:rsid w:val="004A2598"/>
    <w:rsid w:val="004A261C"/>
    <w:rsid w:val="004A26B4"/>
    <w:rsid w:val="004A27EA"/>
    <w:rsid w:val="004A2805"/>
    <w:rsid w:val="004A2F22"/>
    <w:rsid w:val="004A2FDD"/>
    <w:rsid w:val="004A32E2"/>
    <w:rsid w:val="004A3696"/>
    <w:rsid w:val="004A39D0"/>
    <w:rsid w:val="004A3ACB"/>
    <w:rsid w:val="004A3C38"/>
    <w:rsid w:val="004A3D1D"/>
    <w:rsid w:val="004A3D85"/>
    <w:rsid w:val="004A3D9B"/>
    <w:rsid w:val="004A3F19"/>
    <w:rsid w:val="004A41B3"/>
    <w:rsid w:val="004A42FC"/>
    <w:rsid w:val="004A44BB"/>
    <w:rsid w:val="004A47A9"/>
    <w:rsid w:val="004A4996"/>
    <w:rsid w:val="004A51F2"/>
    <w:rsid w:val="004A52C8"/>
    <w:rsid w:val="004A5375"/>
    <w:rsid w:val="004A5380"/>
    <w:rsid w:val="004A5B65"/>
    <w:rsid w:val="004A5B78"/>
    <w:rsid w:val="004A5E48"/>
    <w:rsid w:val="004A5F5C"/>
    <w:rsid w:val="004A6180"/>
    <w:rsid w:val="004A7A71"/>
    <w:rsid w:val="004A7B73"/>
    <w:rsid w:val="004A7D26"/>
    <w:rsid w:val="004A7EC8"/>
    <w:rsid w:val="004B007A"/>
    <w:rsid w:val="004B009D"/>
    <w:rsid w:val="004B0263"/>
    <w:rsid w:val="004B0298"/>
    <w:rsid w:val="004B0347"/>
    <w:rsid w:val="004B0CB5"/>
    <w:rsid w:val="004B0EE4"/>
    <w:rsid w:val="004B10F8"/>
    <w:rsid w:val="004B1518"/>
    <w:rsid w:val="004B17CD"/>
    <w:rsid w:val="004B1996"/>
    <w:rsid w:val="004B1D25"/>
    <w:rsid w:val="004B21C7"/>
    <w:rsid w:val="004B2492"/>
    <w:rsid w:val="004B2CE1"/>
    <w:rsid w:val="004B3042"/>
    <w:rsid w:val="004B351B"/>
    <w:rsid w:val="004B36F5"/>
    <w:rsid w:val="004B38B5"/>
    <w:rsid w:val="004B3C56"/>
    <w:rsid w:val="004B3E00"/>
    <w:rsid w:val="004B3F79"/>
    <w:rsid w:val="004B3FB4"/>
    <w:rsid w:val="004B40E2"/>
    <w:rsid w:val="004B4158"/>
    <w:rsid w:val="004B4773"/>
    <w:rsid w:val="004B5064"/>
    <w:rsid w:val="004B5244"/>
    <w:rsid w:val="004B528F"/>
    <w:rsid w:val="004B537B"/>
    <w:rsid w:val="004B551A"/>
    <w:rsid w:val="004B59B5"/>
    <w:rsid w:val="004B5E0A"/>
    <w:rsid w:val="004B602F"/>
    <w:rsid w:val="004B64BD"/>
    <w:rsid w:val="004B6721"/>
    <w:rsid w:val="004B6ACB"/>
    <w:rsid w:val="004B6CBA"/>
    <w:rsid w:val="004B6CCD"/>
    <w:rsid w:val="004B6D12"/>
    <w:rsid w:val="004B71C7"/>
    <w:rsid w:val="004B72B1"/>
    <w:rsid w:val="004B738E"/>
    <w:rsid w:val="004B73F0"/>
    <w:rsid w:val="004B7578"/>
    <w:rsid w:val="004B7CBE"/>
    <w:rsid w:val="004B7EF0"/>
    <w:rsid w:val="004B7FF4"/>
    <w:rsid w:val="004C00DD"/>
    <w:rsid w:val="004C023D"/>
    <w:rsid w:val="004C04D1"/>
    <w:rsid w:val="004C0691"/>
    <w:rsid w:val="004C08CE"/>
    <w:rsid w:val="004C0B56"/>
    <w:rsid w:val="004C0F87"/>
    <w:rsid w:val="004C12DD"/>
    <w:rsid w:val="004C1757"/>
    <w:rsid w:val="004C1780"/>
    <w:rsid w:val="004C1790"/>
    <w:rsid w:val="004C1AC3"/>
    <w:rsid w:val="004C21A4"/>
    <w:rsid w:val="004C2204"/>
    <w:rsid w:val="004C232C"/>
    <w:rsid w:val="004C24DD"/>
    <w:rsid w:val="004C2568"/>
    <w:rsid w:val="004C291C"/>
    <w:rsid w:val="004C2E61"/>
    <w:rsid w:val="004C2E7F"/>
    <w:rsid w:val="004C31BF"/>
    <w:rsid w:val="004C3235"/>
    <w:rsid w:val="004C3456"/>
    <w:rsid w:val="004C3684"/>
    <w:rsid w:val="004C376D"/>
    <w:rsid w:val="004C3896"/>
    <w:rsid w:val="004C38AF"/>
    <w:rsid w:val="004C39AA"/>
    <w:rsid w:val="004C3B59"/>
    <w:rsid w:val="004C4003"/>
    <w:rsid w:val="004C4069"/>
    <w:rsid w:val="004C41C6"/>
    <w:rsid w:val="004C4454"/>
    <w:rsid w:val="004C47BC"/>
    <w:rsid w:val="004C4C40"/>
    <w:rsid w:val="004C4E0A"/>
    <w:rsid w:val="004C5172"/>
    <w:rsid w:val="004C5857"/>
    <w:rsid w:val="004C58D6"/>
    <w:rsid w:val="004C58DF"/>
    <w:rsid w:val="004C599F"/>
    <w:rsid w:val="004C5B71"/>
    <w:rsid w:val="004C6223"/>
    <w:rsid w:val="004C6440"/>
    <w:rsid w:val="004C6CD4"/>
    <w:rsid w:val="004C70B7"/>
    <w:rsid w:val="004C73F6"/>
    <w:rsid w:val="004C740F"/>
    <w:rsid w:val="004C781E"/>
    <w:rsid w:val="004C793A"/>
    <w:rsid w:val="004C7978"/>
    <w:rsid w:val="004C79AD"/>
    <w:rsid w:val="004C79E6"/>
    <w:rsid w:val="004D05E8"/>
    <w:rsid w:val="004D0615"/>
    <w:rsid w:val="004D0AA0"/>
    <w:rsid w:val="004D0AF7"/>
    <w:rsid w:val="004D0C3E"/>
    <w:rsid w:val="004D0EB8"/>
    <w:rsid w:val="004D126A"/>
    <w:rsid w:val="004D132A"/>
    <w:rsid w:val="004D13B3"/>
    <w:rsid w:val="004D1B72"/>
    <w:rsid w:val="004D1BCD"/>
    <w:rsid w:val="004D1C2B"/>
    <w:rsid w:val="004D1C60"/>
    <w:rsid w:val="004D292C"/>
    <w:rsid w:val="004D29F9"/>
    <w:rsid w:val="004D2F32"/>
    <w:rsid w:val="004D2FAC"/>
    <w:rsid w:val="004D3318"/>
    <w:rsid w:val="004D3360"/>
    <w:rsid w:val="004D39E2"/>
    <w:rsid w:val="004D3C9D"/>
    <w:rsid w:val="004D411A"/>
    <w:rsid w:val="004D43A8"/>
    <w:rsid w:val="004D447C"/>
    <w:rsid w:val="004D4795"/>
    <w:rsid w:val="004D4896"/>
    <w:rsid w:val="004D49E9"/>
    <w:rsid w:val="004D4AF8"/>
    <w:rsid w:val="004D4B52"/>
    <w:rsid w:val="004D4C4B"/>
    <w:rsid w:val="004D5265"/>
    <w:rsid w:val="004D527A"/>
    <w:rsid w:val="004D53A4"/>
    <w:rsid w:val="004D548B"/>
    <w:rsid w:val="004D54A3"/>
    <w:rsid w:val="004D5857"/>
    <w:rsid w:val="004D5977"/>
    <w:rsid w:val="004D5D50"/>
    <w:rsid w:val="004D5F62"/>
    <w:rsid w:val="004D630B"/>
    <w:rsid w:val="004D6396"/>
    <w:rsid w:val="004D6740"/>
    <w:rsid w:val="004D68A7"/>
    <w:rsid w:val="004D69F6"/>
    <w:rsid w:val="004D742A"/>
    <w:rsid w:val="004D74D0"/>
    <w:rsid w:val="004D768C"/>
    <w:rsid w:val="004D7F93"/>
    <w:rsid w:val="004E0060"/>
    <w:rsid w:val="004E0512"/>
    <w:rsid w:val="004E0815"/>
    <w:rsid w:val="004E08E3"/>
    <w:rsid w:val="004E09EC"/>
    <w:rsid w:val="004E0BFB"/>
    <w:rsid w:val="004E10C3"/>
    <w:rsid w:val="004E1652"/>
    <w:rsid w:val="004E16C8"/>
    <w:rsid w:val="004E174B"/>
    <w:rsid w:val="004E1A70"/>
    <w:rsid w:val="004E1AE4"/>
    <w:rsid w:val="004E1AFD"/>
    <w:rsid w:val="004E217B"/>
    <w:rsid w:val="004E22C1"/>
    <w:rsid w:val="004E2433"/>
    <w:rsid w:val="004E24AC"/>
    <w:rsid w:val="004E2689"/>
    <w:rsid w:val="004E2B42"/>
    <w:rsid w:val="004E2BCA"/>
    <w:rsid w:val="004E2C1D"/>
    <w:rsid w:val="004E31AD"/>
    <w:rsid w:val="004E31D9"/>
    <w:rsid w:val="004E326A"/>
    <w:rsid w:val="004E380C"/>
    <w:rsid w:val="004E3C49"/>
    <w:rsid w:val="004E4018"/>
    <w:rsid w:val="004E4121"/>
    <w:rsid w:val="004E41B9"/>
    <w:rsid w:val="004E4570"/>
    <w:rsid w:val="004E4642"/>
    <w:rsid w:val="004E46E1"/>
    <w:rsid w:val="004E4C32"/>
    <w:rsid w:val="004E4CC6"/>
    <w:rsid w:val="004E4D4C"/>
    <w:rsid w:val="004E4EF5"/>
    <w:rsid w:val="004E5136"/>
    <w:rsid w:val="004E5224"/>
    <w:rsid w:val="004E52D5"/>
    <w:rsid w:val="004E5584"/>
    <w:rsid w:val="004E563E"/>
    <w:rsid w:val="004E5844"/>
    <w:rsid w:val="004E5E02"/>
    <w:rsid w:val="004E5E2E"/>
    <w:rsid w:val="004E5E6C"/>
    <w:rsid w:val="004E5E7A"/>
    <w:rsid w:val="004E6AFD"/>
    <w:rsid w:val="004E6CB1"/>
    <w:rsid w:val="004E6D9E"/>
    <w:rsid w:val="004E6E1F"/>
    <w:rsid w:val="004E7042"/>
    <w:rsid w:val="004E70B2"/>
    <w:rsid w:val="004E75A5"/>
    <w:rsid w:val="004E7A84"/>
    <w:rsid w:val="004E7B56"/>
    <w:rsid w:val="004E7F36"/>
    <w:rsid w:val="004F074F"/>
    <w:rsid w:val="004F08CF"/>
    <w:rsid w:val="004F08F4"/>
    <w:rsid w:val="004F0ADF"/>
    <w:rsid w:val="004F1115"/>
    <w:rsid w:val="004F1329"/>
    <w:rsid w:val="004F1390"/>
    <w:rsid w:val="004F1486"/>
    <w:rsid w:val="004F148B"/>
    <w:rsid w:val="004F1543"/>
    <w:rsid w:val="004F160A"/>
    <w:rsid w:val="004F2257"/>
    <w:rsid w:val="004F2D0A"/>
    <w:rsid w:val="004F32F8"/>
    <w:rsid w:val="004F33D6"/>
    <w:rsid w:val="004F34A5"/>
    <w:rsid w:val="004F35B1"/>
    <w:rsid w:val="004F35ED"/>
    <w:rsid w:val="004F379D"/>
    <w:rsid w:val="004F37B3"/>
    <w:rsid w:val="004F396C"/>
    <w:rsid w:val="004F398A"/>
    <w:rsid w:val="004F3A79"/>
    <w:rsid w:val="004F449C"/>
    <w:rsid w:val="004F4BB6"/>
    <w:rsid w:val="004F4C85"/>
    <w:rsid w:val="004F4CDC"/>
    <w:rsid w:val="004F4CF0"/>
    <w:rsid w:val="004F4D65"/>
    <w:rsid w:val="004F50BE"/>
    <w:rsid w:val="004F5482"/>
    <w:rsid w:val="004F563D"/>
    <w:rsid w:val="004F5A2E"/>
    <w:rsid w:val="004F5D94"/>
    <w:rsid w:val="004F5F05"/>
    <w:rsid w:val="004F60F8"/>
    <w:rsid w:val="004F6139"/>
    <w:rsid w:val="004F66B7"/>
    <w:rsid w:val="004F6737"/>
    <w:rsid w:val="004F6C11"/>
    <w:rsid w:val="004F6DA3"/>
    <w:rsid w:val="004F6E09"/>
    <w:rsid w:val="004F6F46"/>
    <w:rsid w:val="004F7217"/>
    <w:rsid w:val="004F72B8"/>
    <w:rsid w:val="004F7C3A"/>
    <w:rsid w:val="004F7EA5"/>
    <w:rsid w:val="004F7F90"/>
    <w:rsid w:val="004F7FFC"/>
    <w:rsid w:val="005001AD"/>
    <w:rsid w:val="005001FB"/>
    <w:rsid w:val="00500475"/>
    <w:rsid w:val="005006BD"/>
    <w:rsid w:val="005008F6"/>
    <w:rsid w:val="00500CCA"/>
    <w:rsid w:val="005010AB"/>
    <w:rsid w:val="005012C7"/>
    <w:rsid w:val="005014F1"/>
    <w:rsid w:val="00501578"/>
    <w:rsid w:val="0050164C"/>
    <w:rsid w:val="00501C85"/>
    <w:rsid w:val="00501E72"/>
    <w:rsid w:val="0050224E"/>
    <w:rsid w:val="0050235B"/>
    <w:rsid w:val="0050248B"/>
    <w:rsid w:val="0050261B"/>
    <w:rsid w:val="005029E5"/>
    <w:rsid w:val="00502D02"/>
    <w:rsid w:val="00503086"/>
    <w:rsid w:val="005035B1"/>
    <w:rsid w:val="0050380F"/>
    <w:rsid w:val="00503BAE"/>
    <w:rsid w:val="0050412F"/>
    <w:rsid w:val="0050424C"/>
    <w:rsid w:val="00504680"/>
    <w:rsid w:val="00504FB5"/>
    <w:rsid w:val="005052DD"/>
    <w:rsid w:val="00505350"/>
    <w:rsid w:val="00505A88"/>
    <w:rsid w:val="00505D5F"/>
    <w:rsid w:val="00505E13"/>
    <w:rsid w:val="0050612F"/>
    <w:rsid w:val="005067F1"/>
    <w:rsid w:val="00506C33"/>
    <w:rsid w:val="00506E0C"/>
    <w:rsid w:val="005070E8"/>
    <w:rsid w:val="0050736D"/>
    <w:rsid w:val="005073F4"/>
    <w:rsid w:val="00507426"/>
    <w:rsid w:val="00507BCE"/>
    <w:rsid w:val="00510238"/>
    <w:rsid w:val="00510544"/>
    <w:rsid w:val="00510953"/>
    <w:rsid w:val="00510DB9"/>
    <w:rsid w:val="00510F17"/>
    <w:rsid w:val="0051103E"/>
    <w:rsid w:val="0051139C"/>
    <w:rsid w:val="005114F4"/>
    <w:rsid w:val="005115C9"/>
    <w:rsid w:val="00511626"/>
    <w:rsid w:val="005117C2"/>
    <w:rsid w:val="005118C5"/>
    <w:rsid w:val="00511972"/>
    <w:rsid w:val="00511D3D"/>
    <w:rsid w:val="00511D73"/>
    <w:rsid w:val="00511DDF"/>
    <w:rsid w:val="00511E7E"/>
    <w:rsid w:val="00511E9B"/>
    <w:rsid w:val="005125D9"/>
    <w:rsid w:val="00512810"/>
    <w:rsid w:val="005128CB"/>
    <w:rsid w:val="005129BD"/>
    <w:rsid w:val="00512ABD"/>
    <w:rsid w:val="00512B38"/>
    <w:rsid w:val="00512B8C"/>
    <w:rsid w:val="00512C7F"/>
    <w:rsid w:val="00512E39"/>
    <w:rsid w:val="005130CC"/>
    <w:rsid w:val="00513117"/>
    <w:rsid w:val="005135CA"/>
    <w:rsid w:val="00513765"/>
    <w:rsid w:val="00513969"/>
    <w:rsid w:val="00513BE0"/>
    <w:rsid w:val="0051402E"/>
    <w:rsid w:val="00514140"/>
    <w:rsid w:val="0051430C"/>
    <w:rsid w:val="00514467"/>
    <w:rsid w:val="005145F5"/>
    <w:rsid w:val="005149CA"/>
    <w:rsid w:val="00514AB3"/>
    <w:rsid w:val="00514DEF"/>
    <w:rsid w:val="00514F48"/>
    <w:rsid w:val="00514FAB"/>
    <w:rsid w:val="00515065"/>
    <w:rsid w:val="00515ADC"/>
    <w:rsid w:val="00515C16"/>
    <w:rsid w:val="00515EC9"/>
    <w:rsid w:val="00516574"/>
    <w:rsid w:val="00516662"/>
    <w:rsid w:val="005169BC"/>
    <w:rsid w:val="00516B74"/>
    <w:rsid w:val="005173A0"/>
    <w:rsid w:val="005176CA"/>
    <w:rsid w:val="005177FE"/>
    <w:rsid w:val="005178D4"/>
    <w:rsid w:val="00517A6F"/>
    <w:rsid w:val="00517B27"/>
    <w:rsid w:val="00517E0F"/>
    <w:rsid w:val="0052008D"/>
    <w:rsid w:val="005202F5"/>
    <w:rsid w:val="00520536"/>
    <w:rsid w:val="005209A0"/>
    <w:rsid w:val="00520BF9"/>
    <w:rsid w:val="00520D38"/>
    <w:rsid w:val="00520E1F"/>
    <w:rsid w:val="00521003"/>
    <w:rsid w:val="00521644"/>
    <w:rsid w:val="00521EF6"/>
    <w:rsid w:val="00521FA1"/>
    <w:rsid w:val="005220FD"/>
    <w:rsid w:val="0052226B"/>
    <w:rsid w:val="005223D8"/>
    <w:rsid w:val="00522A82"/>
    <w:rsid w:val="00522BC0"/>
    <w:rsid w:val="00522DE2"/>
    <w:rsid w:val="00522E1B"/>
    <w:rsid w:val="00522F23"/>
    <w:rsid w:val="00523160"/>
    <w:rsid w:val="005231AC"/>
    <w:rsid w:val="0052324D"/>
    <w:rsid w:val="005234F8"/>
    <w:rsid w:val="0052365F"/>
    <w:rsid w:val="00523CDC"/>
    <w:rsid w:val="005241C8"/>
    <w:rsid w:val="00524619"/>
    <w:rsid w:val="005249BD"/>
    <w:rsid w:val="005252B9"/>
    <w:rsid w:val="00525865"/>
    <w:rsid w:val="005258E1"/>
    <w:rsid w:val="00525A93"/>
    <w:rsid w:val="00525B17"/>
    <w:rsid w:val="00525C5C"/>
    <w:rsid w:val="00525ED5"/>
    <w:rsid w:val="005260A1"/>
    <w:rsid w:val="005269D2"/>
    <w:rsid w:val="00526E66"/>
    <w:rsid w:val="00526EEC"/>
    <w:rsid w:val="00527187"/>
    <w:rsid w:val="0052720C"/>
    <w:rsid w:val="00527B1D"/>
    <w:rsid w:val="00527EC1"/>
    <w:rsid w:val="005300CC"/>
    <w:rsid w:val="00530446"/>
    <w:rsid w:val="005307DA"/>
    <w:rsid w:val="00530B7F"/>
    <w:rsid w:val="00530C5B"/>
    <w:rsid w:val="00531473"/>
    <w:rsid w:val="005316A7"/>
    <w:rsid w:val="005318F6"/>
    <w:rsid w:val="00531CB6"/>
    <w:rsid w:val="00531F87"/>
    <w:rsid w:val="00532186"/>
    <w:rsid w:val="005323DF"/>
    <w:rsid w:val="005325AE"/>
    <w:rsid w:val="005325F5"/>
    <w:rsid w:val="005327B6"/>
    <w:rsid w:val="00532860"/>
    <w:rsid w:val="00532EA6"/>
    <w:rsid w:val="005333F6"/>
    <w:rsid w:val="00533731"/>
    <w:rsid w:val="00533924"/>
    <w:rsid w:val="00533CC0"/>
    <w:rsid w:val="0053413B"/>
    <w:rsid w:val="005344B2"/>
    <w:rsid w:val="005345BF"/>
    <w:rsid w:val="0053486E"/>
    <w:rsid w:val="00534DA9"/>
    <w:rsid w:val="005350DA"/>
    <w:rsid w:val="005352D0"/>
    <w:rsid w:val="0053586F"/>
    <w:rsid w:val="00535882"/>
    <w:rsid w:val="0053622D"/>
    <w:rsid w:val="00536241"/>
    <w:rsid w:val="00536652"/>
    <w:rsid w:val="00536A52"/>
    <w:rsid w:val="00536D08"/>
    <w:rsid w:val="00536DCE"/>
    <w:rsid w:val="00536DD5"/>
    <w:rsid w:val="00536F4C"/>
    <w:rsid w:val="00537FA4"/>
    <w:rsid w:val="005403ED"/>
    <w:rsid w:val="005406BA"/>
    <w:rsid w:val="0054074A"/>
    <w:rsid w:val="005409F5"/>
    <w:rsid w:val="00540A77"/>
    <w:rsid w:val="00540D41"/>
    <w:rsid w:val="00541841"/>
    <w:rsid w:val="005418E1"/>
    <w:rsid w:val="0054192A"/>
    <w:rsid w:val="00541CC8"/>
    <w:rsid w:val="00541CD6"/>
    <w:rsid w:val="00541D69"/>
    <w:rsid w:val="0054286E"/>
    <w:rsid w:val="00542A91"/>
    <w:rsid w:val="00542F8E"/>
    <w:rsid w:val="0054341A"/>
    <w:rsid w:val="0054377B"/>
    <w:rsid w:val="00543833"/>
    <w:rsid w:val="00543CD3"/>
    <w:rsid w:val="00543D96"/>
    <w:rsid w:val="0054411D"/>
    <w:rsid w:val="005442A9"/>
    <w:rsid w:val="005444ED"/>
    <w:rsid w:val="00544F49"/>
    <w:rsid w:val="00545398"/>
    <w:rsid w:val="005455E9"/>
    <w:rsid w:val="00545660"/>
    <w:rsid w:val="00545ACB"/>
    <w:rsid w:val="00545DAF"/>
    <w:rsid w:val="00545E21"/>
    <w:rsid w:val="00546210"/>
    <w:rsid w:val="0054649F"/>
    <w:rsid w:val="00546528"/>
    <w:rsid w:val="005467C1"/>
    <w:rsid w:val="005467F7"/>
    <w:rsid w:val="00546F5E"/>
    <w:rsid w:val="005471F6"/>
    <w:rsid w:val="005474B2"/>
    <w:rsid w:val="005476A7"/>
    <w:rsid w:val="00547C01"/>
    <w:rsid w:val="00547CF8"/>
    <w:rsid w:val="00547E9F"/>
    <w:rsid w:val="00547F21"/>
    <w:rsid w:val="00550227"/>
    <w:rsid w:val="0055038A"/>
    <w:rsid w:val="00550769"/>
    <w:rsid w:val="0055138C"/>
    <w:rsid w:val="00551486"/>
    <w:rsid w:val="00551921"/>
    <w:rsid w:val="00551B6A"/>
    <w:rsid w:val="005521BB"/>
    <w:rsid w:val="00552284"/>
    <w:rsid w:val="00552317"/>
    <w:rsid w:val="00552CF0"/>
    <w:rsid w:val="00552DCA"/>
    <w:rsid w:val="005530C2"/>
    <w:rsid w:val="00553200"/>
    <w:rsid w:val="0055338D"/>
    <w:rsid w:val="00553CDB"/>
    <w:rsid w:val="00553CE4"/>
    <w:rsid w:val="00553EC1"/>
    <w:rsid w:val="00553EF3"/>
    <w:rsid w:val="00553F18"/>
    <w:rsid w:val="005540A4"/>
    <w:rsid w:val="00554780"/>
    <w:rsid w:val="00554ACC"/>
    <w:rsid w:val="00554B46"/>
    <w:rsid w:val="00554C71"/>
    <w:rsid w:val="00554F45"/>
    <w:rsid w:val="00555320"/>
    <w:rsid w:val="00555636"/>
    <w:rsid w:val="00555694"/>
    <w:rsid w:val="0055577A"/>
    <w:rsid w:val="0055599C"/>
    <w:rsid w:val="00555B61"/>
    <w:rsid w:val="00555CB2"/>
    <w:rsid w:val="00555E87"/>
    <w:rsid w:val="00555F4E"/>
    <w:rsid w:val="00555F89"/>
    <w:rsid w:val="00556275"/>
    <w:rsid w:val="00556D2E"/>
    <w:rsid w:val="00556E47"/>
    <w:rsid w:val="00556F0A"/>
    <w:rsid w:val="00557505"/>
    <w:rsid w:val="00557987"/>
    <w:rsid w:val="00557E40"/>
    <w:rsid w:val="00557FB4"/>
    <w:rsid w:val="00560075"/>
    <w:rsid w:val="00560410"/>
    <w:rsid w:val="005604A6"/>
    <w:rsid w:val="00560969"/>
    <w:rsid w:val="0056111A"/>
    <w:rsid w:val="005616D0"/>
    <w:rsid w:val="00561A0A"/>
    <w:rsid w:val="00561CB4"/>
    <w:rsid w:val="00561F01"/>
    <w:rsid w:val="0056219D"/>
    <w:rsid w:val="005622A9"/>
    <w:rsid w:val="0056243E"/>
    <w:rsid w:val="0056264E"/>
    <w:rsid w:val="00562CEE"/>
    <w:rsid w:val="00562DB6"/>
    <w:rsid w:val="00562E70"/>
    <w:rsid w:val="00562F29"/>
    <w:rsid w:val="0056316C"/>
    <w:rsid w:val="005632E1"/>
    <w:rsid w:val="00563478"/>
    <w:rsid w:val="00563AB4"/>
    <w:rsid w:val="00563C81"/>
    <w:rsid w:val="00563EAB"/>
    <w:rsid w:val="00564A91"/>
    <w:rsid w:val="00564FD9"/>
    <w:rsid w:val="005654C9"/>
    <w:rsid w:val="0056587E"/>
    <w:rsid w:val="00565C51"/>
    <w:rsid w:val="00566247"/>
    <w:rsid w:val="00566513"/>
    <w:rsid w:val="00566921"/>
    <w:rsid w:val="00566A9C"/>
    <w:rsid w:val="00566FB0"/>
    <w:rsid w:val="00567154"/>
    <w:rsid w:val="005673F5"/>
    <w:rsid w:val="005674AB"/>
    <w:rsid w:val="005674E7"/>
    <w:rsid w:val="005675BB"/>
    <w:rsid w:val="00567806"/>
    <w:rsid w:val="00567F07"/>
    <w:rsid w:val="00570056"/>
    <w:rsid w:val="0057005C"/>
    <w:rsid w:val="005700C2"/>
    <w:rsid w:val="00570123"/>
    <w:rsid w:val="00570373"/>
    <w:rsid w:val="00570416"/>
    <w:rsid w:val="00570AAE"/>
    <w:rsid w:val="00570EBE"/>
    <w:rsid w:val="00571031"/>
    <w:rsid w:val="0057108C"/>
    <w:rsid w:val="005712DA"/>
    <w:rsid w:val="00571364"/>
    <w:rsid w:val="00571413"/>
    <w:rsid w:val="00571681"/>
    <w:rsid w:val="00571911"/>
    <w:rsid w:val="00571997"/>
    <w:rsid w:val="00571C72"/>
    <w:rsid w:val="00571F5B"/>
    <w:rsid w:val="0057225C"/>
    <w:rsid w:val="00572396"/>
    <w:rsid w:val="005723A6"/>
    <w:rsid w:val="0057279A"/>
    <w:rsid w:val="005728CB"/>
    <w:rsid w:val="005728D0"/>
    <w:rsid w:val="005728D8"/>
    <w:rsid w:val="00572A61"/>
    <w:rsid w:val="00572AF8"/>
    <w:rsid w:val="00572C83"/>
    <w:rsid w:val="0057300A"/>
    <w:rsid w:val="00573128"/>
    <w:rsid w:val="0057332A"/>
    <w:rsid w:val="0057343F"/>
    <w:rsid w:val="0057347A"/>
    <w:rsid w:val="00573531"/>
    <w:rsid w:val="005741E6"/>
    <w:rsid w:val="005744BE"/>
    <w:rsid w:val="0057458C"/>
    <w:rsid w:val="00574CF2"/>
    <w:rsid w:val="0057504E"/>
    <w:rsid w:val="00575214"/>
    <w:rsid w:val="00575497"/>
    <w:rsid w:val="00575A11"/>
    <w:rsid w:val="00575AEF"/>
    <w:rsid w:val="005762EE"/>
    <w:rsid w:val="00576532"/>
    <w:rsid w:val="00576796"/>
    <w:rsid w:val="00576B84"/>
    <w:rsid w:val="00576B93"/>
    <w:rsid w:val="00576BFD"/>
    <w:rsid w:val="00576EFC"/>
    <w:rsid w:val="005770B6"/>
    <w:rsid w:val="00577319"/>
    <w:rsid w:val="00577474"/>
    <w:rsid w:val="005779B4"/>
    <w:rsid w:val="00580089"/>
    <w:rsid w:val="00580398"/>
    <w:rsid w:val="00580A54"/>
    <w:rsid w:val="00580A5E"/>
    <w:rsid w:val="00580BC5"/>
    <w:rsid w:val="00580DBA"/>
    <w:rsid w:val="00581168"/>
    <w:rsid w:val="00581426"/>
    <w:rsid w:val="00581483"/>
    <w:rsid w:val="00581650"/>
    <w:rsid w:val="005817CF"/>
    <w:rsid w:val="0058192B"/>
    <w:rsid w:val="00581C92"/>
    <w:rsid w:val="00582277"/>
    <w:rsid w:val="005825D8"/>
    <w:rsid w:val="00582695"/>
    <w:rsid w:val="00582AD5"/>
    <w:rsid w:val="00582BAD"/>
    <w:rsid w:val="00583278"/>
    <w:rsid w:val="005834EE"/>
    <w:rsid w:val="00583519"/>
    <w:rsid w:val="00583650"/>
    <w:rsid w:val="005839EC"/>
    <w:rsid w:val="00583B1C"/>
    <w:rsid w:val="00583CE8"/>
    <w:rsid w:val="005840E7"/>
    <w:rsid w:val="005842EB"/>
    <w:rsid w:val="0058451D"/>
    <w:rsid w:val="0058481E"/>
    <w:rsid w:val="0058488F"/>
    <w:rsid w:val="005848BD"/>
    <w:rsid w:val="005848CD"/>
    <w:rsid w:val="00584D37"/>
    <w:rsid w:val="00585116"/>
    <w:rsid w:val="00585536"/>
    <w:rsid w:val="005857A2"/>
    <w:rsid w:val="0058595D"/>
    <w:rsid w:val="00585E04"/>
    <w:rsid w:val="00586031"/>
    <w:rsid w:val="00586981"/>
    <w:rsid w:val="00587036"/>
    <w:rsid w:val="005878F7"/>
    <w:rsid w:val="005879A1"/>
    <w:rsid w:val="00587BFB"/>
    <w:rsid w:val="00587C1F"/>
    <w:rsid w:val="00587C22"/>
    <w:rsid w:val="00587CAB"/>
    <w:rsid w:val="00590229"/>
    <w:rsid w:val="0059042F"/>
    <w:rsid w:val="0059054A"/>
    <w:rsid w:val="005905DC"/>
    <w:rsid w:val="00590859"/>
    <w:rsid w:val="0059093D"/>
    <w:rsid w:val="005909E6"/>
    <w:rsid w:val="00590CC6"/>
    <w:rsid w:val="00590D2C"/>
    <w:rsid w:val="00590DA5"/>
    <w:rsid w:val="00590E17"/>
    <w:rsid w:val="005911CD"/>
    <w:rsid w:val="00591782"/>
    <w:rsid w:val="005917F6"/>
    <w:rsid w:val="00591F80"/>
    <w:rsid w:val="005920C0"/>
    <w:rsid w:val="005921E5"/>
    <w:rsid w:val="00592396"/>
    <w:rsid w:val="005928F8"/>
    <w:rsid w:val="00592911"/>
    <w:rsid w:val="00592BC7"/>
    <w:rsid w:val="00592C72"/>
    <w:rsid w:val="00592CB1"/>
    <w:rsid w:val="0059302F"/>
    <w:rsid w:val="00593070"/>
    <w:rsid w:val="005933A8"/>
    <w:rsid w:val="00593420"/>
    <w:rsid w:val="0059343D"/>
    <w:rsid w:val="00593580"/>
    <w:rsid w:val="00593910"/>
    <w:rsid w:val="00593CE8"/>
    <w:rsid w:val="00593DF0"/>
    <w:rsid w:val="00594110"/>
    <w:rsid w:val="00594162"/>
    <w:rsid w:val="005947C4"/>
    <w:rsid w:val="00594C14"/>
    <w:rsid w:val="00594E88"/>
    <w:rsid w:val="00594FB0"/>
    <w:rsid w:val="00595002"/>
    <w:rsid w:val="0059506E"/>
    <w:rsid w:val="005951E9"/>
    <w:rsid w:val="00595521"/>
    <w:rsid w:val="005956DE"/>
    <w:rsid w:val="00595847"/>
    <w:rsid w:val="005958E7"/>
    <w:rsid w:val="00595FC3"/>
    <w:rsid w:val="0059667F"/>
    <w:rsid w:val="005967D1"/>
    <w:rsid w:val="00596831"/>
    <w:rsid w:val="00596996"/>
    <w:rsid w:val="00596A62"/>
    <w:rsid w:val="00596A83"/>
    <w:rsid w:val="00596F16"/>
    <w:rsid w:val="00597423"/>
    <w:rsid w:val="00597A50"/>
    <w:rsid w:val="005A037C"/>
    <w:rsid w:val="005A05F9"/>
    <w:rsid w:val="005A061A"/>
    <w:rsid w:val="005A0A43"/>
    <w:rsid w:val="005A0AA9"/>
    <w:rsid w:val="005A0C06"/>
    <w:rsid w:val="005A0E0D"/>
    <w:rsid w:val="005A147F"/>
    <w:rsid w:val="005A1776"/>
    <w:rsid w:val="005A1B3E"/>
    <w:rsid w:val="005A23A3"/>
    <w:rsid w:val="005A26C9"/>
    <w:rsid w:val="005A28B8"/>
    <w:rsid w:val="005A2EDF"/>
    <w:rsid w:val="005A392A"/>
    <w:rsid w:val="005A3A61"/>
    <w:rsid w:val="005A3F2C"/>
    <w:rsid w:val="005A41E2"/>
    <w:rsid w:val="005A443C"/>
    <w:rsid w:val="005A4581"/>
    <w:rsid w:val="005A45F5"/>
    <w:rsid w:val="005A4777"/>
    <w:rsid w:val="005A47EE"/>
    <w:rsid w:val="005A48B9"/>
    <w:rsid w:val="005A4AF1"/>
    <w:rsid w:val="005A54B8"/>
    <w:rsid w:val="005A557B"/>
    <w:rsid w:val="005A55B8"/>
    <w:rsid w:val="005A5D6B"/>
    <w:rsid w:val="005A5FBA"/>
    <w:rsid w:val="005A608C"/>
    <w:rsid w:val="005A6448"/>
    <w:rsid w:val="005A6856"/>
    <w:rsid w:val="005A689D"/>
    <w:rsid w:val="005A6C70"/>
    <w:rsid w:val="005A6EF6"/>
    <w:rsid w:val="005A7060"/>
    <w:rsid w:val="005A746D"/>
    <w:rsid w:val="005A791E"/>
    <w:rsid w:val="005A7E25"/>
    <w:rsid w:val="005B0177"/>
    <w:rsid w:val="005B01EC"/>
    <w:rsid w:val="005B02D6"/>
    <w:rsid w:val="005B03C5"/>
    <w:rsid w:val="005B09C5"/>
    <w:rsid w:val="005B0B26"/>
    <w:rsid w:val="005B0F04"/>
    <w:rsid w:val="005B1480"/>
    <w:rsid w:val="005B15F7"/>
    <w:rsid w:val="005B21AE"/>
    <w:rsid w:val="005B307C"/>
    <w:rsid w:val="005B3162"/>
    <w:rsid w:val="005B3A91"/>
    <w:rsid w:val="005B3ED8"/>
    <w:rsid w:val="005B4621"/>
    <w:rsid w:val="005B4B58"/>
    <w:rsid w:val="005B4C65"/>
    <w:rsid w:val="005B5065"/>
    <w:rsid w:val="005B5C1D"/>
    <w:rsid w:val="005B5FA4"/>
    <w:rsid w:val="005B63D7"/>
    <w:rsid w:val="005B63FA"/>
    <w:rsid w:val="005B653C"/>
    <w:rsid w:val="005B65C4"/>
    <w:rsid w:val="005B67B7"/>
    <w:rsid w:val="005B68AD"/>
    <w:rsid w:val="005B6985"/>
    <w:rsid w:val="005B6FEE"/>
    <w:rsid w:val="005B71A5"/>
    <w:rsid w:val="005B71E1"/>
    <w:rsid w:val="005B71EA"/>
    <w:rsid w:val="005B74AF"/>
    <w:rsid w:val="005B7651"/>
    <w:rsid w:val="005B7A99"/>
    <w:rsid w:val="005B7D40"/>
    <w:rsid w:val="005C022F"/>
    <w:rsid w:val="005C0665"/>
    <w:rsid w:val="005C08FE"/>
    <w:rsid w:val="005C14A3"/>
    <w:rsid w:val="005C1F6A"/>
    <w:rsid w:val="005C21A4"/>
    <w:rsid w:val="005C22CC"/>
    <w:rsid w:val="005C2523"/>
    <w:rsid w:val="005C2801"/>
    <w:rsid w:val="005C2E99"/>
    <w:rsid w:val="005C2FD3"/>
    <w:rsid w:val="005C304C"/>
    <w:rsid w:val="005C30E8"/>
    <w:rsid w:val="005C32F4"/>
    <w:rsid w:val="005C3966"/>
    <w:rsid w:val="005C3BD5"/>
    <w:rsid w:val="005C3D21"/>
    <w:rsid w:val="005C3D9B"/>
    <w:rsid w:val="005C4035"/>
    <w:rsid w:val="005C4385"/>
    <w:rsid w:val="005C4386"/>
    <w:rsid w:val="005C4405"/>
    <w:rsid w:val="005C4975"/>
    <w:rsid w:val="005C4AE8"/>
    <w:rsid w:val="005C4C56"/>
    <w:rsid w:val="005C51EF"/>
    <w:rsid w:val="005C582C"/>
    <w:rsid w:val="005C5879"/>
    <w:rsid w:val="005C5CC3"/>
    <w:rsid w:val="005C5F88"/>
    <w:rsid w:val="005C695C"/>
    <w:rsid w:val="005C6D39"/>
    <w:rsid w:val="005C6E03"/>
    <w:rsid w:val="005C6FF4"/>
    <w:rsid w:val="005C718F"/>
    <w:rsid w:val="005C7270"/>
    <w:rsid w:val="005C72CA"/>
    <w:rsid w:val="005C7402"/>
    <w:rsid w:val="005C7731"/>
    <w:rsid w:val="005C77BC"/>
    <w:rsid w:val="005C7AB5"/>
    <w:rsid w:val="005C7B32"/>
    <w:rsid w:val="005D07D2"/>
    <w:rsid w:val="005D0DBC"/>
    <w:rsid w:val="005D1904"/>
    <w:rsid w:val="005D1AF9"/>
    <w:rsid w:val="005D1CDD"/>
    <w:rsid w:val="005D201D"/>
    <w:rsid w:val="005D2485"/>
    <w:rsid w:val="005D26A3"/>
    <w:rsid w:val="005D2750"/>
    <w:rsid w:val="005D2890"/>
    <w:rsid w:val="005D2A18"/>
    <w:rsid w:val="005D2F98"/>
    <w:rsid w:val="005D32A6"/>
    <w:rsid w:val="005D371F"/>
    <w:rsid w:val="005D3945"/>
    <w:rsid w:val="005D3962"/>
    <w:rsid w:val="005D398C"/>
    <w:rsid w:val="005D3B50"/>
    <w:rsid w:val="005D3DA2"/>
    <w:rsid w:val="005D444F"/>
    <w:rsid w:val="005D4631"/>
    <w:rsid w:val="005D4670"/>
    <w:rsid w:val="005D48F1"/>
    <w:rsid w:val="005D4C39"/>
    <w:rsid w:val="005D4D53"/>
    <w:rsid w:val="005D5267"/>
    <w:rsid w:val="005D5432"/>
    <w:rsid w:val="005D5661"/>
    <w:rsid w:val="005D5A50"/>
    <w:rsid w:val="005D5B5E"/>
    <w:rsid w:val="005D5CD4"/>
    <w:rsid w:val="005D60B3"/>
    <w:rsid w:val="005D61E0"/>
    <w:rsid w:val="005D6685"/>
    <w:rsid w:val="005D6AB5"/>
    <w:rsid w:val="005D70DA"/>
    <w:rsid w:val="005D7539"/>
    <w:rsid w:val="005D7549"/>
    <w:rsid w:val="005D7AEF"/>
    <w:rsid w:val="005E02C8"/>
    <w:rsid w:val="005E036D"/>
    <w:rsid w:val="005E03F5"/>
    <w:rsid w:val="005E07EF"/>
    <w:rsid w:val="005E0D04"/>
    <w:rsid w:val="005E0D72"/>
    <w:rsid w:val="005E1251"/>
    <w:rsid w:val="005E1DE5"/>
    <w:rsid w:val="005E208D"/>
    <w:rsid w:val="005E2366"/>
    <w:rsid w:val="005E25FF"/>
    <w:rsid w:val="005E2636"/>
    <w:rsid w:val="005E289D"/>
    <w:rsid w:val="005E2CC7"/>
    <w:rsid w:val="005E2D81"/>
    <w:rsid w:val="005E302D"/>
    <w:rsid w:val="005E3139"/>
    <w:rsid w:val="005E3176"/>
    <w:rsid w:val="005E32B1"/>
    <w:rsid w:val="005E32BC"/>
    <w:rsid w:val="005E3666"/>
    <w:rsid w:val="005E3806"/>
    <w:rsid w:val="005E39DC"/>
    <w:rsid w:val="005E3A92"/>
    <w:rsid w:val="005E3CB5"/>
    <w:rsid w:val="005E3CD1"/>
    <w:rsid w:val="005E3E22"/>
    <w:rsid w:val="005E495E"/>
    <w:rsid w:val="005E4BE5"/>
    <w:rsid w:val="005E4C9C"/>
    <w:rsid w:val="005E4EF0"/>
    <w:rsid w:val="005E57EE"/>
    <w:rsid w:val="005E5CD4"/>
    <w:rsid w:val="005E61E0"/>
    <w:rsid w:val="005E63CB"/>
    <w:rsid w:val="005E6A62"/>
    <w:rsid w:val="005E6E66"/>
    <w:rsid w:val="005E6E8D"/>
    <w:rsid w:val="005E6EE6"/>
    <w:rsid w:val="005E7191"/>
    <w:rsid w:val="005E7303"/>
    <w:rsid w:val="005E7374"/>
    <w:rsid w:val="005E78CE"/>
    <w:rsid w:val="005E7A6A"/>
    <w:rsid w:val="005E7CEA"/>
    <w:rsid w:val="005E7D56"/>
    <w:rsid w:val="005F0B9F"/>
    <w:rsid w:val="005F10BB"/>
    <w:rsid w:val="005F1284"/>
    <w:rsid w:val="005F1323"/>
    <w:rsid w:val="005F19C3"/>
    <w:rsid w:val="005F19FC"/>
    <w:rsid w:val="005F1E97"/>
    <w:rsid w:val="005F2075"/>
    <w:rsid w:val="005F22E2"/>
    <w:rsid w:val="005F22ED"/>
    <w:rsid w:val="005F282B"/>
    <w:rsid w:val="005F2897"/>
    <w:rsid w:val="005F29A1"/>
    <w:rsid w:val="005F2F82"/>
    <w:rsid w:val="005F311F"/>
    <w:rsid w:val="005F3353"/>
    <w:rsid w:val="005F33A3"/>
    <w:rsid w:val="005F344E"/>
    <w:rsid w:val="005F364C"/>
    <w:rsid w:val="005F36EB"/>
    <w:rsid w:val="005F3804"/>
    <w:rsid w:val="005F39AF"/>
    <w:rsid w:val="005F3C39"/>
    <w:rsid w:val="005F4180"/>
    <w:rsid w:val="005F4458"/>
    <w:rsid w:val="005F456C"/>
    <w:rsid w:val="005F4865"/>
    <w:rsid w:val="005F48CE"/>
    <w:rsid w:val="005F496F"/>
    <w:rsid w:val="005F4AA4"/>
    <w:rsid w:val="005F4AEB"/>
    <w:rsid w:val="005F5237"/>
    <w:rsid w:val="005F5655"/>
    <w:rsid w:val="005F5FD9"/>
    <w:rsid w:val="005F6078"/>
    <w:rsid w:val="005F6101"/>
    <w:rsid w:val="005F6218"/>
    <w:rsid w:val="005F658C"/>
    <w:rsid w:val="005F6712"/>
    <w:rsid w:val="005F69F5"/>
    <w:rsid w:val="005F6A64"/>
    <w:rsid w:val="005F6BC3"/>
    <w:rsid w:val="005F6E21"/>
    <w:rsid w:val="005F70C6"/>
    <w:rsid w:val="005F7334"/>
    <w:rsid w:val="005F7346"/>
    <w:rsid w:val="005F74D5"/>
    <w:rsid w:val="005F7834"/>
    <w:rsid w:val="005F7AEE"/>
    <w:rsid w:val="00600000"/>
    <w:rsid w:val="006002B9"/>
    <w:rsid w:val="00600315"/>
    <w:rsid w:val="00600606"/>
    <w:rsid w:val="0060061E"/>
    <w:rsid w:val="0060080C"/>
    <w:rsid w:val="006011E0"/>
    <w:rsid w:val="00601475"/>
    <w:rsid w:val="00601539"/>
    <w:rsid w:val="006017A0"/>
    <w:rsid w:val="00601E4D"/>
    <w:rsid w:val="00601F45"/>
    <w:rsid w:val="00601FD9"/>
    <w:rsid w:val="0060200E"/>
    <w:rsid w:val="0060242B"/>
    <w:rsid w:val="006024CA"/>
    <w:rsid w:val="0060274F"/>
    <w:rsid w:val="0060276B"/>
    <w:rsid w:val="00602A7A"/>
    <w:rsid w:val="00602B5A"/>
    <w:rsid w:val="00602C87"/>
    <w:rsid w:val="00602CBB"/>
    <w:rsid w:val="00602F8B"/>
    <w:rsid w:val="0060300F"/>
    <w:rsid w:val="0060360B"/>
    <w:rsid w:val="00603FF3"/>
    <w:rsid w:val="00604117"/>
    <w:rsid w:val="00604246"/>
    <w:rsid w:val="006045F0"/>
    <w:rsid w:val="00604656"/>
    <w:rsid w:val="0060497D"/>
    <w:rsid w:val="006057BD"/>
    <w:rsid w:val="00606064"/>
    <w:rsid w:val="00606171"/>
    <w:rsid w:val="0060618B"/>
    <w:rsid w:val="00606266"/>
    <w:rsid w:val="00606371"/>
    <w:rsid w:val="006067DB"/>
    <w:rsid w:val="006069A8"/>
    <w:rsid w:val="00606A36"/>
    <w:rsid w:val="00606B18"/>
    <w:rsid w:val="00606BFA"/>
    <w:rsid w:val="00606E88"/>
    <w:rsid w:val="00606F21"/>
    <w:rsid w:val="00607014"/>
    <w:rsid w:val="00607076"/>
    <w:rsid w:val="006076E8"/>
    <w:rsid w:val="0060784D"/>
    <w:rsid w:val="00607B6D"/>
    <w:rsid w:val="00607C0F"/>
    <w:rsid w:val="00607D86"/>
    <w:rsid w:val="00607F28"/>
    <w:rsid w:val="00607F47"/>
    <w:rsid w:val="006101AB"/>
    <w:rsid w:val="00610236"/>
    <w:rsid w:val="006103B4"/>
    <w:rsid w:val="0061099E"/>
    <w:rsid w:val="00611326"/>
    <w:rsid w:val="006114CC"/>
    <w:rsid w:val="00611810"/>
    <w:rsid w:val="0061198C"/>
    <w:rsid w:val="006119CB"/>
    <w:rsid w:val="00612400"/>
    <w:rsid w:val="00612695"/>
    <w:rsid w:val="00612A24"/>
    <w:rsid w:val="00612A59"/>
    <w:rsid w:val="00612BE7"/>
    <w:rsid w:val="006139AA"/>
    <w:rsid w:val="00613EA3"/>
    <w:rsid w:val="00614603"/>
    <w:rsid w:val="00614BF0"/>
    <w:rsid w:val="00614D5C"/>
    <w:rsid w:val="00615065"/>
    <w:rsid w:val="006153D2"/>
    <w:rsid w:val="0061558C"/>
    <w:rsid w:val="00615729"/>
    <w:rsid w:val="00615969"/>
    <w:rsid w:val="00615A24"/>
    <w:rsid w:val="00615BC9"/>
    <w:rsid w:val="006161A7"/>
    <w:rsid w:val="006162A5"/>
    <w:rsid w:val="00616C31"/>
    <w:rsid w:val="00617100"/>
    <w:rsid w:val="00617119"/>
    <w:rsid w:val="0061750A"/>
    <w:rsid w:val="006175C2"/>
    <w:rsid w:val="0061795D"/>
    <w:rsid w:val="00617995"/>
    <w:rsid w:val="00617DE7"/>
    <w:rsid w:val="00617F78"/>
    <w:rsid w:val="00617F86"/>
    <w:rsid w:val="00617F98"/>
    <w:rsid w:val="00620533"/>
    <w:rsid w:val="006209A4"/>
    <w:rsid w:val="00620CD2"/>
    <w:rsid w:val="00621511"/>
    <w:rsid w:val="006218BB"/>
    <w:rsid w:val="00621BD2"/>
    <w:rsid w:val="00621D90"/>
    <w:rsid w:val="00621DD6"/>
    <w:rsid w:val="00621E12"/>
    <w:rsid w:val="00621E1F"/>
    <w:rsid w:val="00621F9C"/>
    <w:rsid w:val="0062219F"/>
    <w:rsid w:val="006222D1"/>
    <w:rsid w:val="00622326"/>
    <w:rsid w:val="00622C0D"/>
    <w:rsid w:val="00623037"/>
    <w:rsid w:val="006230A9"/>
    <w:rsid w:val="00623230"/>
    <w:rsid w:val="006235DE"/>
    <w:rsid w:val="0062364F"/>
    <w:rsid w:val="00623881"/>
    <w:rsid w:val="00624105"/>
    <w:rsid w:val="0062416C"/>
    <w:rsid w:val="00624870"/>
    <w:rsid w:val="00624F2A"/>
    <w:rsid w:val="0062514F"/>
    <w:rsid w:val="006254A1"/>
    <w:rsid w:val="006254B7"/>
    <w:rsid w:val="006259F6"/>
    <w:rsid w:val="00625DA8"/>
    <w:rsid w:val="00625F49"/>
    <w:rsid w:val="006261A1"/>
    <w:rsid w:val="0062653D"/>
    <w:rsid w:val="0062660E"/>
    <w:rsid w:val="00626721"/>
    <w:rsid w:val="00626ABD"/>
    <w:rsid w:val="00626B10"/>
    <w:rsid w:val="00626C02"/>
    <w:rsid w:val="00626DDD"/>
    <w:rsid w:val="00627080"/>
    <w:rsid w:val="00627300"/>
    <w:rsid w:val="00627670"/>
    <w:rsid w:val="00627783"/>
    <w:rsid w:val="00627AF7"/>
    <w:rsid w:val="00630354"/>
    <w:rsid w:val="00630952"/>
    <w:rsid w:val="00630D4F"/>
    <w:rsid w:val="00630E2F"/>
    <w:rsid w:val="00630E7F"/>
    <w:rsid w:val="00631292"/>
    <w:rsid w:val="006314A0"/>
    <w:rsid w:val="0063156D"/>
    <w:rsid w:val="006316A5"/>
    <w:rsid w:val="006316D6"/>
    <w:rsid w:val="0063207A"/>
    <w:rsid w:val="00632118"/>
    <w:rsid w:val="006323BE"/>
    <w:rsid w:val="0063252F"/>
    <w:rsid w:val="00632810"/>
    <w:rsid w:val="00632E27"/>
    <w:rsid w:val="006331EE"/>
    <w:rsid w:val="0063324D"/>
    <w:rsid w:val="00633271"/>
    <w:rsid w:val="006332C1"/>
    <w:rsid w:val="00633668"/>
    <w:rsid w:val="00633A2A"/>
    <w:rsid w:val="00633C14"/>
    <w:rsid w:val="00633EA0"/>
    <w:rsid w:val="00634179"/>
    <w:rsid w:val="00634340"/>
    <w:rsid w:val="00634E40"/>
    <w:rsid w:val="0063507E"/>
    <w:rsid w:val="006353F9"/>
    <w:rsid w:val="00635680"/>
    <w:rsid w:val="006356A1"/>
    <w:rsid w:val="0063585E"/>
    <w:rsid w:val="00635922"/>
    <w:rsid w:val="00635C9E"/>
    <w:rsid w:val="00635CC0"/>
    <w:rsid w:val="00635DE6"/>
    <w:rsid w:val="00635F6A"/>
    <w:rsid w:val="00635F8F"/>
    <w:rsid w:val="006363D6"/>
    <w:rsid w:val="006366B5"/>
    <w:rsid w:val="00636B07"/>
    <w:rsid w:val="00636C9C"/>
    <w:rsid w:val="006374B8"/>
    <w:rsid w:val="00637759"/>
    <w:rsid w:val="00637925"/>
    <w:rsid w:val="00637B7C"/>
    <w:rsid w:val="00637C62"/>
    <w:rsid w:val="00637ED0"/>
    <w:rsid w:val="00637FDE"/>
    <w:rsid w:val="00640944"/>
    <w:rsid w:val="00640AEE"/>
    <w:rsid w:val="00640DDD"/>
    <w:rsid w:val="00640F3A"/>
    <w:rsid w:val="00640F84"/>
    <w:rsid w:val="006411FD"/>
    <w:rsid w:val="006414C2"/>
    <w:rsid w:val="0064179E"/>
    <w:rsid w:val="00641BB2"/>
    <w:rsid w:val="00641EBE"/>
    <w:rsid w:val="00641FBF"/>
    <w:rsid w:val="00642592"/>
    <w:rsid w:val="00642ACA"/>
    <w:rsid w:val="00643924"/>
    <w:rsid w:val="00643956"/>
    <w:rsid w:val="00643F0C"/>
    <w:rsid w:val="006441ED"/>
    <w:rsid w:val="00644537"/>
    <w:rsid w:val="006446FD"/>
    <w:rsid w:val="00644855"/>
    <w:rsid w:val="00644A22"/>
    <w:rsid w:val="00644F3A"/>
    <w:rsid w:val="00645197"/>
    <w:rsid w:val="00645530"/>
    <w:rsid w:val="006455B3"/>
    <w:rsid w:val="00646470"/>
    <w:rsid w:val="006468A4"/>
    <w:rsid w:val="00646B09"/>
    <w:rsid w:val="00646D38"/>
    <w:rsid w:val="00646D63"/>
    <w:rsid w:val="0064710E"/>
    <w:rsid w:val="0064729E"/>
    <w:rsid w:val="00647839"/>
    <w:rsid w:val="00647CC2"/>
    <w:rsid w:val="00650392"/>
    <w:rsid w:val="006507AE"/>
    <w:rsid w:val="00650A2B"/>
    <w:rsid w:val="00650C71"/>
    <w:rsid w:val="00650E7A"/>
    <w:rsid w:val="006512F8"/>
    <w:rsid w:val="006513A8"/>
    <w:rsid w:val="00651A3A"/>
    <w:rsid w:val="00651D92"/>
    <w:rsid w:val="006520A9"/>
    <w:rsid w:val="00652434"/>
    <w:rsid w:val="00652476"/>
    <w:rsid w:val="00652497"/>
    <w:rsid w:val="00652501"/>
    <w:rsid w:val="00652688"/>
    <w:rsid w:val="00652A2D"/>
    <w:rsid w:val="00652AA8"/>
    <w:rsid w:val="006530F0"/>
    <w:rsid w:val="00653250"/>
    <w:rsid w:val="006533E9"/>
    <w:rsid w:val="00653539"/>
    <w:rsid w:val="006535BA"/>
    <w:rsid w:val="006535D8"/>
    <w:rsid w:val="0065411B"/>
    <w:rsid w:val="0065475A"/>
    <w:rsid w:val="00654799"/>
    <w:rsid w:val="00654A37"/>
    <w:rsid w:val="00654B6C"/>
    <w:rsid w:val="00654C44"/>
    <w:rsid w:val="00654C9C"/>
    <w:rsid w:val="00654CB5"/>
    <w:rsid w:val="00654E1B"/>
    <w:rsid w:val="00655697"/>
    <w:rsid w:val="00655955"/>
    <w:rsid w:val="006559FB"/>
    <w:rsid w:val="006569FC"/>
    <w:rsid w:val="00656AFD"/>
    <w:rsid w:val="00656DCB"/>
    <w:rsid w:val="00656E74"/>
    <w:rsid w:val="00656F39"/>
    <w:rsid w:val="0065721A"/>
    <w:rsid w:val="00657461"/>
    <w:rsid w:val="006579B9"/>
    <w:rsid w:val="00657AED"/>
    <w:rsid w:val="00657B58"/>
    <w:rsid w:val="00657DDE"/>
    <w:rsid w:val="006603FA"/>
    <w:rsid w:val="006608DC"/>
    <w:rsid w:val="00661142"/>
    <w:rsid w:val="0066118B"/>
    <w:rsid w:val="00661591"/>
    <w:rsid w:val="006615F6"/>
    <w:rsid w:val="00661842"/>
    <w:rsid w:val="0066186F"/>
    <w:rsid w:val="00661AF4"/>
    <w:rsid w:val="00661B1F"/>
    <w:rsid w:val="00662411"/>
    <w:rsid w:val="00662458"/>
    <w:rsid w:val="0066245D"/>
    <w:rsid w:val="00662588"/>
    <w:rsid w:val="006625E0"/>
    <w:rsid w:val="00662857"/>
    <w:rsid w:val="006629D3"/>
    <w:rsid w:val="00662B02"/>
    <w:rsid w:val="00662DE8"/>
    <w:rsid w:val="00662DF6"/>
    <w:rsid w:val="00663241"/>
    <w:rsid w:val="00663317"/>
    <w:rsid w:val="006639FB"/>
    <w:rsid w:val="00663ACD"/>
    <w:rsid w:val="00663C0E"/>
    <w:rsid w:val="006648D4"/>
    <w:rsid w:val="00665CF3"/>
    <w:rsid w:val="00665E24"/>
    <w:rsid w:val="00666068"/>
    <w:rsid w:val="006664F8"/>
    <w:rsid w:val="006667D2"/>
    <w:rsid w:val="006667F4"/>
    <w:rsid w:val="00666950"/>
    <w:rsid w:val="00666FE1"/>
    <w:rsid w:val="00667081"/>
    <w:rsid w:val="00667083"/>
    <w:rsid w:val="006674F2"/>
    <w:rsid w:val="00670292"/>
    <w:rsid w:val="006703CF"/>
    <w:rsid w:val="0067044D"/>
    <w:rsid w:val="00670598"/>
    <w:rsid w:val="0067071C"/>
    <w:rsid w:val="00670A1A"/>
    <w:rsid w:val="00670E91"/>
    <w:rsid w:val="00670EE6"/>
    <w:rsid w:val="00671568"/>
    <w:rsid w:val="00671645"/>
    <w:rsid w:val="00671791"/>
    <w:rsid w:val="00671B15"/>
    <w:rsid w:val="00671C24"/>
    <w:rsid w:val="00672371"/>
    <w:rsid w:val="0067249A"/>
    <w:rsid w:val="006726AC"/>
    <w:rsid w:val="006728F0"/>
    <w:rsid w:val="00672D62"/>
    <w:rsid w:val="00672D93"/>
    <w:rsid w:val="006734C4"/>
    <w:rsid w:val="006735ED"/>
    <w:rsid w:val="0067405A"/>
    <w:rsid w:val="0067406C"/>
    <w:rsid w:val="0067418A"/>
    <w:rsid w:val="00674290"/>
    <w:rsid w:val="006742E5"/>
    <w:rsid w:val="006742E7"/>
    <w:rsid w:val="0067490C"/>
    <w:rsid w:val="00674E54"/>
    <w:rsid w:val="00674EA1"/>
    <w:rsid w:val="00675640"/>
    <w:rsid w:val="00675880"/>
    <w:rsid w:val="00675882"/>
    <w:rsid w:val="00675A4B"/>
    <w:rsid w:val="00675D79"/>
    <w:rsid w:val="00675DD7"/>
    <w:rsid w:val="00675ECF"/>
    <w:rsid w:val="006768CE"/>
    <w:rsid w:val="00676F26"/>
    <w:rsid w:val="00676F3F"/>
    <w:rsid w:val="00677405"/>
    <w:rsid w:val="00677422"/>
    <w:rsid w:val="006774A6"/>
    <w:rsid w:val="006774C2"/>
    <w:rsid w:val="006777B9"/>
    <w:rsid w:val="00677A68"/>
    <w:rsid w:val="00677C2B"/>
    <w:rsid w:val="00680015"/>
    <w:rsid w:val="006802B8"/>
    <w:rsid w:val="0068084E"/>
    <w:rsid w:val="0068085E"/>
    <w:rsid w:val="00680B0F"/>
    <w:rsid w:val="006811D5"/>
    <w:rsid w:val="00681212"/>
    <w:rsid w:val="0068123B"/>
    <w:rsid w:val="0068152D"/>
    <w:rsid w:val="00681633"/>
    <w:rsid w:val="00681881"/>
    <w:rsid w:val="00681D75"/>
    <w:rsid w:val="00682354"/>
    <w:rsid w:val="00682458"/>
    <w:rsid w:val="006826D7"/>
    <w:rsid w:val="006827F0"/>
    <w:rsid w:val="00682EDA"/>
    <w:rsid w:val="006836E1"/>
    <w:rsid w:val="00683981"/>
    <w:rsid w:val="00683C54"/>
    <w:rsid w:val="00683ED9"/>
    <w:rsid w:val="006841BE"/>
    <w:rsid w:val="00684382"/>
    <w:rsid w:val="00684566"/>
    <w:rsid w:val="0068491F"/>
    <w:rsid w:val="006849D7"/>
    <w:rsid w:val="00684E8F"/>
    <w:rsid w:val="00685483"/>
    <w:rsid w:val="00685490"/>
    <w:rsid w:val="006856F9"/>
    <w:rsid w:val="00685C9E"/>
    <w:rsid w:val="00685D98"/>
    <w:rsid w:val="00685ED6"/>
    <w:rsid w:val="00686523"/>
    <w:rsid w:val="00686DAE"/>
    <w:rsid w:val="00686EF8"/>
    <w:rsid w:val="006874D0"/>
    <w:rsid w:val="006878D6"/>
    <w:rsid w:val="00687D25"/>
    <w:rsid w:val="00687FA1"/>
    <w:rsid w:val="006903A1"/>
    <w:rsid w:val="006905D5"/>
    <w:rsid w:val="006905FB"/>
    <w:rsid w:val="00690886"/>
    <w:rsid w:val="00690AFA"/>
    <w:rsid w:val="00690D60"/>
    <w:rsid w:val="00690DF1"/>
    <w:rsid w:val="00690EC6"/>
    <w:rsid w:val="00691256"/>
    <w:rsid w:val="0069128C"/>
    <w:rsid w:val="00691BFC"/>
    <w:rsid w:val="0069279C"/>
    <w:rsid w:val="00692B74"/>
    <w:rsid w:val="00692DB6"/>
    <w:rsid w:val="00692F3E"/>
    <w:rsid w:val="00692F77"/>
    <w:rsid w:val="0069333D"/>
    <w:rsid w:val="0069346C"/>
    <w:rsid w:val="0069381D"/>
    <w:rsid w:val="00693977"/>
    <w:rsid w:val="006944FF"/>
    <w:rsid w:val="00694769"/>
    <w:rsid w:val="00694B68"/>
    <w:rsid w:val="00694C38"/>
    <w:rsid w:val="006950A5"/>
    <w:rsid w:val="006952A4"/>
    <w:rsid w:val="00695A52"/>
    <w:rsid w:val="006961C3"/>
    <w:rsid w:val="006962CE"/>
    <w:rsid w:val="006965A9"/>
    <w:rsid w:val="00696880"/>
    <w:rsid w:val="00696965"/>
    <w:rsid w:val="006969C1"/>
    <w:rsid w:val="00696B8A"/>
    <w:rsid w:val="00696DC3"/>
    <w:rsid w:val="00696F43"/>
    <w:rsid w:val="00697557"/>
    <w:rsid w:val="00697A4B"/>
    <w:rsid w:val="00697F3A"/>
    <w:rsid w:val="006A014B"/>
    <w:rsid w:val="006A05E2"/>
    <w:rsid w:val="006A13FF"/>
    <w:rsid w:val="006A16F2"/>
    <w:rsid w:val="006A2485"/>
    <w:rsid w:val="006A24FB"/>
    <w:rsid w:val="006A25AB"/>
    <w:rsid w:val="006A25CD"/>
    <w:rsid w:val="006A28DA"/>
    <w:rsid w:val="006A2B5E"/>
    <w:rsid w:val="006A2BAB"/>
    <w:rsid w:val="006A311A"/>
    <w:rsid w:val="006A3452"/>
    <w:rsid w:val="006A3621"/>
    <w:rsid w:val="006A38AC"/>
    <w:rsid w:val="006A3A83"/>
    <w:rsid w:val="006A3D4A"/>
    <w:rsid w:val="006A40C9"/>
    <w:rsid w:val="006A4779"/>
    <w:rsid w:val="006A49B0"/>
    <w:rsid w:val="006A4A09"/>
    <w:rsid w:val="006A4B09"/>
    <w:rsid w:val="006A4B6C"/>
    <w:rsid w:val="006A4CC2"/>
    <w:rsid w:val="006A50F0"/>
    <w:rsid w:val="006A5108"/>
    <w:rsid w:val="006A5122"/>
    <w:rsid w:val="006A55DF"/>
    <w:rsid w:val="006A58A9"/>
    <w:rsid w:val="006A5B1D"/>
    <w:rsid w:val="006A626F"/>
    <w:rsid w:val="006A68A7"/>
    <w:rsid w:val="006A69C1"/>
    <w:rsid w:val="006A6B2B"/>
    <w:rsid w:val="006A6B2D"/>
    <w:rsid w:val="006A7288"/>
    <w:rsid w:val="006A7302"/>
    <w:rsid w:val="006A744A"/>
    <w:rsid w:val="006A790F"/>
    <w:rsid w:val="006A7953"/>
    <w:rsid w:val="006A7A86"/>
    <w:rsid w:val="006A7DF2"/>
    <w:rsid w:val="006A7ECB"/>
    <w:rsid w:val="006B0395"/>
    <w:rsid w:val="006B03CA"/>
    <w:rsid w:val="006B0406"/>
    <w:rsid w:val="006B052A"/>
    <w:rsid w:val="006B058D"/>
    <w:rsid w:val="006B09B2"/>
    <w:rsid w:val="006B0AD4"/>
    <w:rsid w:val="006B120A"/>
    <w:rsid w:val="006B16C9"/>
    <w:rsid w:val="006B1727"/>
    <w:rsid w:val="006B1963"/>
    <w:rsid w:val="006B1BC4"/>
    <w:rsid w:val="006B1E00"/>
    <w:rsid w:val="006B1EAF"/>
    <w:rsid w:val="006B1F17"/>
    <w:rsid w:val="006B1F48"/>
    <w:rsid w:val="006B2330"/>
    <w:rsid w:val="006B2418"/>
    <w:rsid w:val="006B2572"/>
    <w:rsid w:val="006B25B0"/>
    <w:rsid w:val="006B29AF"/>
    <w:rsid w:val="006B2A04"/>
    <w:rsid w:val="006B2B71"/>
    <w:rsid w:val="006B2BED"/>
    <w:rsid w:val="006B2DAF"/>
    <w:rsid w:val="006B2E1A"/>
    <w:rsid w:val="006B3C09"/>
    <w:rsid w:val="006B40AD"/>
    <w:rsid w:val="006B41B7"/>
    <w:rsid w:val="006B421D"/>
    <w:rsid w:val="006B4BAB"/>
    <w:rsid w:val="006B4C71"/>
    <w:rsid w:val="006B4DB3"/>
    <w:rsid w:val="006B4F65"/>
    <w:rsid w:val="006B50BC"/>
    <w:rsid w:val="006B529A"/>
    <w:rsid w:val="006B546E"/>
    <w:rsid w:val="006B54A9"/>
    <w:rsid w:val="006B55B4"/>
    <w:rsid w:val="006B59A1"/>
    <w:rsid w:val="006B59D6"/>
    <w:rsid w:val="006B5ADD"/>
    <w:rsid w:val="006B61A4"/>
    <w:rsid w:val="006B69C4"/>
    <w:rsid w:val="006B6C81"/>
    <w:rsid w:val="006B6D16"/>
    <w:rsid w:val="006B6EB3"/>
    <w:rsid w:val="006B79E0"/>
    <w:rsid w:val="006B7E58"/>
    <w:rsid w:val="006B7F93"/>
    <w:rsid w:val="006C018C"/>
    <w:rsid w:val="006C01BD"/>
    <w:rsid w:val="006C01EA"/>
    <w:rsid w:val="006C02BA"/>
    <w:rsid w:val="006C036A"/>
    <w:rsid w:val="006C0633"/>
    <w:rsid w:val="006C07C4"/>
    <w:rsid w:val="006C0A8F"/>
    <w:rsid w:val="006C0B54"/>
    <w:rsid w:val="006C0C06"/>
    <w:rsid w:val="006C14A0"/>
    <w:rsid w:val="006C1574"/>
    <w:rsid w:val="006C1B4C"/>
    <w:rsid w:val="006C20A7"/>
    <w:rsid w:val="006C21D4"/>
    <w:rsid w:val="006C2468"/>
    <w:rsid w:val="006C2A82"/>
    <w:rsid w:val="006C2C5D"/>
    <w:rsid w:val="006C2C97"/>
    <w:rsid w:val="006C3008"/>
    <w:rsid w:val="006C3387"/>
    <w:rsid w:val="006C3465"/>
    <w:rsid w:val="006C348C"/>
    <w:rsid w:val="006C34F8"/>
    <w:rsid w:val="006C3871"/>
    <w:rsid w:val="006C3E48"/>
    <w:rsid w:val="006C3F56"/>
    <w:rsid w:val="006C49D1"/>
    <w:rsid w:val="006C4DE3"/>
    <w:rsid w:val="006C4FDF"/>
    <w:rsid w:val="006C52E8"/>
    <w:rsid w:val="006C5399"/>
    <w:rsid w:val="006C588E"/>
    <w:rsid w:val="006C5B62"/>
    <w:rsid w:val="006C6035"/>
    <w:rsid w:val="006C652F"/>
    <w:rsid w:val="006C66B1"/>
    <w:rsid w:val="006C6E7A"/>
    <w:rsid w:val="006C74C4"/>
    <w:rsid w:val="006C75F1"/>
    <w:rsid w:val="006C7693"/>
    <w:rsid w:val="006C793E"/>
    <w:rsid w:val="006D01A2"/>
    <w:rsid w:val="006D0525"/>
    <w:rsid w:val="006D05B3"/>
    <w:rsid w:val="006D075D"/>
    <w:rsid w:val="006D09D5"/>
    <w:rsid w:val="006D09E3"/>
    <w:rsid w:val="006D09E5"/>
    <w:rsid w:val="006D0CCC"/>
    <w:rsid w:val="006D0DB0"/>
    <w:rsid w:val="006D1083"/>
    <w:rsid w:val="006D12A1"/>
    <w:rsid w:val="006D12CE"/>
    <w:rsid w:val="006D16A1"/>
    <w:rsid w:val="006D1C3B"/>
    <w:rsid w:val="006D1D0D"/>
    <w:rsid w:val="006D2004"/>
    <w:rsid w:val="006D24BF"/>
    <w:rsid w:val="006D28C7"/>
    <w:rsid w:val="006D2CD2"/>
    <w:rsid w:val="006D2D48"/>
    <w:rsid w:val="006D2D68"/>
    <w:rsid w:val="006D3560"/>
    <w:rsid w:val="006D3636"/>
    <w:rsid w:val="006D37CF"/>
    <w:rsid w:val="006D3921"/>
    <w:rsid w:val="006D3C88"/>
    <w:rsid w:val="006D4026"/>
    <w:rsid w:val="006D4308"/>
    <w:rsid w:val="006D47C5"/>
    <w:rsid w:val="006D4896"/>
    <w:rsid w:val="006D490F"/>
    <w:rsid w:val="006D4942"/>
    <w:rsid w:val="006D4B77"/>
    <w:rsid w:val="006D4B81"/>
    <w:rsid w:val="006D4EDC"/>
    <w:rsid w:val="006D5090"/>
    <w:rsid w:val="006D50C1"/>
    <w:rsid w:val="006D516D"/>
    <w:rsid w:val="006D5173"/>
    <w:rsid w:val="006D51D4"/>
    <w:rsid w:val="006D53D7"/>
    <w:rsid w:val="006D5E5A"/>
    <w:rsid w:val="006D60EE"/>
    <w:rsid w:val="006D638A"/>
    <w:rsid w:val="006D701C"/>
    <w:rsid w:val="006D748E"/>
    <w:rsid w:val="006D75CE"/>
    <w:rsid w:val="006D75E2"/>
    <w:rsid w:val="006D788B"/>
    <w:rsid w:val="006D7A6B"/>
    <w:rsid w:val="006D7E91"/>
    <w:rsid w:val="006D7F02"/>
    <w:rsid w:val="006E01AA"/>
    <w:rsid w:val="006E05BC"/>
    <w:rsid w:val="006E067B"/>
    <w:rsid w:val="006E0869"/>
    <w:rsid w:val="006E096C"/>
    <w:rsid w:val="006E09B1"/>
    <w:rsid w:val="006E0BEC"/>
    <w:rsid w:val="006E0C56"/>
    <w:rsid w:val="006E10A9"/>
    <w:rsid w:val="006E1277"/>
    <w:rsid w:val="006E1785"/>
    <w:rsid w:val="006E187E"/>
    <w:rsid w:val="006E1C54"/>
    <w:rsid w:val="006E1E1E"/>
    <w:rsid w:val="006E1FA6"/>
    <w:rsid w:val="006E212F"/>
    <w:rsid w:val="006E2287"/>
    <w:rsid w:val="006E25D3"/>
    <w:rsid w:val="006E29E5"/>
    <w:rsid w:val="006E2B47"/>
    <w:rsid w:val="006E2CDD"/>
    <w:rsid w:val="006E2FBA"/>
    <w:rsid w:val="006E305A"/>
    <w:rsid w:val="006E32D4"/>
    <w:rsid w:val="006E378D"/>
    <w:rsid w:val="006E3AE9"/>
    <w:rsid w:val="006E41C0"/>
    <w:rsid w:val="006E46BA"/>
    <w:rsid w:val="006E4AA1"/>
    <w:rsid w:val="006E4D61"/>
    <w:rsid w:val="006E5109"/>
    <w:rsid w:val="006E5530"/>
    <w:rsid w:val="006E59B6"/>
    <w:rsid w:val="006E5A35"/>
    <w:rsid w:val="006E5A3D"/>
    <w:rsid w:val="006E5BF1"/>
    <w:rsid w:val="006E5FE2"/>
    <w:rsid w:val="006E6445"/>
    <w:rsid w:val="006E677C"/>
    <w:rsid w:val="006E68D8"/>
    <w:rsid w:val="006E6F94"/>
    <w:rsid w:val="006E718B"/>
    <w:rsid w:val="006E72D7"/>
    <w:rsid w:val="006E7595"/>
    <w:rsid w:val="006E774C"/>
    <w:rsid w:val="006E7931"/>
    <w:rsid w:val="006E7B2E"/>
    <w:rsid w:val="006E7C95"/>
    <w:rsid w:val="006F0169"/>
    <w:rsid w:val="006F0208"/>
    <w:rsid w:val="006F02F0"/>
    <w:rsid w:val="006F0731"/>
    <w:rsid w:val="006F0AB8"/>
    <w:rsid w:val="006F116F"/>
    <w:rsid w:val="006F1491"/>
    <w:rsid w:val="006F15DC"/>
    <w:rsid w:val="006F1B04"/>
    <w:rsid w:val="006F1BCD"/>
    <w:rsid w:val="006F1DBA"/>
    <w:rsid w:val="006F200B"/>
    <w:rsid w:val="006F20CC"/>
    <w:rsid w:val="006F2156"/>
    <w:rsid w:val="006F2173"/>
    <w:rsid w:val="006F21FB"/>
    <w:rsid w:val="006F228C"/>
    <w:rsid w:val="006F250B"/>
    <w:rsid w:val="006F2821"/>
    <w:rsid w:val="006F2947"/>
    <w:rsid w:val="006F2A5B"/>
    <w:rsid w:val="006F2D84"/>
    <w:rsid w:val="006F2E3B"/>
    <w:rsid w:val="006F3309"/>
    <w:rsid w:val="006F3605"/>
    <w:rsid w:val="006F38C2"/>
    <w:rsid w:val="006F3902"/>
    <w:rsid w:val="006F3A3F"/>
    <w:rsid w:val="006F3AC0"/>
    <w:rsid w:val="006F3CD9"/>
    <w:rsid w:val="006F3E92"/>
    <w:rsid w:val="006F3F8A"/>
    <w:rsid w:val="006F3FFE"/>
    <w:rsid w:val="006F400E"/>
    <w:rsid w:val="006F4029"/>
    <w:rsid w:val="006F4729"/>
    <w:rsid w:val="006F47EE"/>
    <w:rsid w:val="006F49FB"/>
    <w:rsid w:val="006F4B5E"/>
    <w:rsid w:val="006F4B6C"/>
    <w:rsid w:val="006F5896"/>
    <w:rsid w:val="006F59D3"/>
    <w:rsid w:val="006F5A0B"/>
    <w:rsid w:val="006F5A2E"/>
    <w:rsid w:val="006F5D08"/>
    <w:rsid w:val="006F5D95"/>
    <w:rsid w:val="006F5FB7"/>
    <w:rsid w:val="006F664F"/>
    <w:rsid w:val="006F666C"/>
    <w:rsid w:val="006F66F2"/>
    <w:rsid w:val="006F6A2C"/>
    <w:rsid w:val="006F6D14"/>
    <w:rsid w:val="006F6FF1"/>
    <w:rsid w:val="006F744C"/>
    <w:rsid w:val="006F74A3"/>
    <w:rsid w:val="006F74EB"/>
    <w:rsid w:val="006F77C7"/>
    <w:rsid w:val="006F789E"/>
    <w:rsid w:val="006F7912"/>
    <w:rsid w:val="006F7AA1"/>
    <w:rsid w:val="00700251"/>
    <w:rsid w:val="007005C5"/>
    <w:rsid w:val="00700A71"/>
    <w:rsid w:val="00700C99"/>
    <w:rsid w:val="00700DF3"/>
    <w:rsid w:val="0070101F"/>
    <w:rsid w:val="007010D8"/>
    <w:rsid w:val="0070125D"/>
    <w:rsid w:val="00701322"/>
    <w:rsid w:val="00701365"/>
    <w:rsid w:val="00701626"/>
    <w:rsid w:val="00701907"/>
    <w:rsid w:val="0070198A"/>
    <w:rsid w:val="007020EB"/>
    <w:rsid w:val="007021BD"/>
    <w:rsid w:val="007022CE"/>
    <w:rsid w:val="00702532"/>
    <w:rsid w:val="007026D6"/>
    <w:rsid w:val="00702AAF"/>
    <w:rsid w:val="00702AD1"/>
    <w:rsid w:val="00702BCF"/>
    <w:rsid w:val="00702D54"/>
    <w:rsid w:val="00702DDF"/>
    <w:rsid w:val="0070308D"/>
    <w:rsid w:val="007032C3"/>
    <w:rsid w:val="0070409F"/>
    <w:rsid w:val="00704853"/>
    <w:rsid w:val="00704BA6"/>
    <w:rsid w:val="00704C8D"/>
    <w:rsid w:val="00704D59"/>
    <w:rsid w:val="00705038"/>
    <w:rsid w:val="00705052"/>
    <w:rsid w:val="0070519F"/>
    <w:rsid w:val="007051C7"/>
    <w:rsid w:val="00705213"/>
    <w:rsid w:val="007054A8"/>
    <w:rsid w:val="007054F9"/>
    <w:rsid w:val="00705547"/>
    <w:rsid w:val="00705C60"/>
    <w:rsid w:val="00706454"/>
    <w:rsid w:val="007066D6"/>
    <w:rsid w:val="00706726"/>
    <w:rsid w:val="00706A1C"/>
    <w:rsid w:val="00706A31"/>
    <w:rsid w:val="00706E79"/>
    <w:rsid w:val="00707039"/>
    <w:rsid w:val="007070DD"/>
    <w:rsid w:val="00707679"/>
    <w:rsid w:val="007078B7"/>
    <w:rsid w:val="00707A8D"/>
    <w:rsid w:val="00707ED6"/>
    <w:rsid w:val="007100BD"/>
    <w:rsid w:val="00710171"/>
    <w:rsid w:val="00710176"/>
    <w:rsid w:val="0071022E"/>
    <w:rsid w:val="007103E8"/>
    <w:rsid w:val="00710433"/>
    <w:rsid w:val="0071046F"/>
    <w:rsid w:val="00710549"/>
    <w:rsid w:val="0071082A"/>
    <w:rsid w:val="00710962"/>
    <w:rsid w:val="00710A1C"/>
    <w:rsid w:val="00710B1A"/>
    <w:rsid w:val="007112DE"/>
    <w:rsid w:val="00711CDD"/>
    <w:rsid w:val="0071217A"/>
    <w:rsid w:val="00712180"/>
    <w:rsid w:val="0071224A"/>
    <w:rsid w:val="007124A1"/>
    <w:rsid w:val="0071275E"/>
    <w:rsid w:val="007128E4"/>
    <w:rsid w:val="00712AC3"/>
    <w:rsid w:val="00712DB1"/>
    <w:rsid w:val="00712FAB"/>
    <w:rsid w:val="00713003"/>
    <w:rsid w:val="00713348"/>
    <w:rsid w:val="00713523"/>
    <w:rsid w:val="00713724"/>
    <w:rsid w:val="007139C5"/>
    <w:rsid w:val="00713C21"/>
    <w:rsid w:val="00714055"/>
    <w:rsid w:val="007143DB"/>
    <w:rsid w:val="00714438"/>
    <w:rsid w:val="007144A8"/>
    <w:rsid w:val="00714F89"/>
    <w:rsid w:val="0071507C"/>
    <w:rsid w:val="00715446"/>
    <w:rsid w:val="00715EF2"/>
    <w:rsid w:val="007163F4"/>
    <w:rsid w:val="007166AF"/>
    <w:rsid w:val="007166B2"/>
    <w:rsid w:val="00716D30"/>
    <w:rsid w:val="00716E2A"/>
    <w:rsid w:val="0071715B"/>
    <w:rsid w:val="00717269"/>
    <w:rsid w:val="00717618"/>
    <w:rsid w:val="0071764C"/>
    <w:rsid w:val="00717727"/>
    <w:rsid w:val="00717A14"/>
    <w:rsid w:val="00717A4B"/>
    <w:rsid w:val="00717B7C"/>
    <w:rsid w:val="00717E2A"/>
    <w:rsid w:val="00717F51"/>
    <w:rsid w:val="0072025B"/>
    <w:rsid w:val="00720314"/>
    <w:rsid w:val="007206F1"/>
    <w:rsid w:val="00720D95"/>
    <w:rsid w:val="00721207"/>
    <w:rsid w:val="0072190E"/>
    <w:rsid w:val="00721C95"/>
    <w:rsid w:val="00721DF9"/>
    <w:rsid w:val="00722715"/>
    <w:rsid w:val="0072299A"/>
    <w:rsid w:val="00722A6B"/>
    <w:rsid w:val="00722B3C"/>
    <w:rsid w:val="00722BCB"/>
    <w:rsid w:val="00722ED7"/>
    <w:rsid w:val="007233F2"/>
    <w:rsid w:val="00723958"/>
    <w:rsid w:val="00723E20"/>
    <w:rsid w:val="007240B9"/>
    <w:rsid w:val="00724491"/>
    <w:rsid w:val="00724894"/>
    <w:rsid w:val="00724E4A"/>
    <w:rsid w:val="00725BA9"/>
    <w:rsid w:val="00726F47"/>
    <w:rsid w:val="007271DF"/>
    <w:rsid w:val="00727287"/>
    <w:rsid w:val="007278C8"/>
    <w:rsid w:val="00727A2F"/>
    <w:rsid w:val="00727C26"/>
    <w:rsid w:val="00727CE7"/>
    <w:rsid w:val="00727D4C"/>
    <w:rsid w:val="00730089"/>
    <w:rsid w:val="007307A8"/>
    <w:rsid w:val="007307CF"/>
    <w:rsid w:val="00730DD3"/>
    <w:rsid w:val="00730E6F"/>
    <w:rsid w:val="00730EFD"/>
    <w:rsid w:val="0073123C"/>
    <w:rsid w:val="007316FB"/>
    <w:rsid w:val="007319EB"/>
    <w:rsid w:val="00731AE9"/>
    <w:rsid w:val="00731EFE"/>
    <w:rsid w:val="00731F4F"/>
    <w:rsid w:val="007321B7"/>
    <w:rsid w:val="007324CA"/>
    <w:rsid w:val="0073286D"/>
    <w:rsid w:val="00732A9F"/>
    <w:rsid w:val="00732FEB"/>
    <w:rsid w:val="007330F1"/>
    <w:rsid w:val="0073314C"/>
    <w:rsid w:val="00733DA8"/>
    <w:rsid w:val="00733E36"/>
    <w:rsid w:val="007340B8"/>
    <w:rsid w:val="0073463D"/>
    <w:rsid w:val="007346C8"/>
    <w:rsid w:val="007348C6"/>
    <w:rsid w:val="007348DA"/>
    <w:rsid w:val="00734EE8"/>
    <w:rsid w:val="00735CA3"/>
    <w:rsid w:val="00735D1B"/>
    <w:rsid w:val="0073638A"/>
    <w:rsid w:val="007364EA"/>
    <w:rsid w:val="00736A28"/>
    <w:rsid w:val="00736DB4"/>
    <w:rsid w:val="007370CB"/>
    <w:rsid w:val="00737357"/>
    <w:rsid w:val="00737363"/>
    <w:rsid w:val="007374E4"/>
    <w:rsid w:val="007375EB"/>
    <w:rsid w:val="007376FB"/>
    <w:rsid w:val="00737CCB"/>
    <w:rsid w:val="00737F32"/>
    <w:rsid w:val="00740292"/>
    <w:rsid w:val="007409B8"/>
    <w:rsid w:val="00740E14"/>
    <w:rsid w:val="00740EAD"/>
    <w:rsid w:val="00741548"/>
    <w:rsid w:val="00741829"/>
    <w:rsid w:val="007419A3"/>
    <w:rsid w:val="00741CBB"/>
    <w:rsid w:val="00741CDF"/>
    <w:rsid w:val="00741DD6"/>
    <w:rsid w:val="00741DF1"/>
    <w:rsid w:val="00742284"/>
    <w:rsid w:val="00742CC8"/>
    <w:rsid w:val="007430EB"/>
    <w:rsid w:val="007432B7"/>
    <w:rsid w:val="00743570"/>
    <w:rsid w:val="00743677"/>
    <w:rsid w:val="0074388D"/>
    <w:rsid w:val="0074399F"/>
    <w:rsid w:val="00743A82"/>
    <w:rsid w:val="00743F62"/>
    <w:rsid w:val="00743F82"/>
    <w:rsid w:val="00744066"/>
    <w:rsid w:val="00744537"/>
    <w:rsid w:val="00744711"/>
    <w:rsid w:val="00744941"/>
    <w:rsid w:val="00744B19"/>
    <w:rsid w:val="00744C94"/>
    <w:rsid w:val="00744DB3"/>
    <w:rsid w:val="00744F58"/>
    <w:rsid w:val="00745E68"/>
    <w:rsid w:val="0074633E"/>
    <w:rsid w:val="00746359"/>
    <w:rsid w:val="007468EB"/>
    <w:rsid w:val="00746A7F"/>
    <w:rsid w:val="00746B69"/>
    <w:rsid w:val="00746C23"/>
    <w:rsid w:val="00747237"/>
    <w:rsid w:val="00747517"/>
    <w:rsid w:val="007476B5"/>
    <w:rsid w:val="007477E8"/>
    <w:rsid w:val="00747899"/>
    <w:rsid w:val="00747AE8"/>
    <w:rsid w:val="00747BD4"/>
    <w:rsid w:val="00747C83"/>
    <w:rsid w:val="00747CA9"/>
    <w:rsid w:val="00747CD5"/>
    <w:rsid w:val="00750113"/>
    <w:rsid w:val="00750344"/>
    <w:rsid w:val="00750FF0"/>
    <w:rsid w:val="007516C8"/>
    <w:rsid w:val="00751947"/>
    <w:rsid w:val="00751EC6"/>
    <w:rsid w:val="00751FA8"/>
    <w:rsid w:val="007522C4"/>
    <w:rsid w:val="0075238C"/>
    <w:rsid w:val="007529B0"/>
    <w:rsid w:val="007529F4"/>
    <w:rsid w:val="00752C66"/>
    <w:rsid w:val="0075317F"/>
    <w:rsid w:val="00753237"/>
    <w:rsid w:val="00753376"/>
    <w:rsid w:val="00753412"/>
    <w:rsid w:val="00753471"/>
    <w:rsid w:val="00753D0F"/>
    <w:rsid w:val="00753EAD"/>
    <w:rsid w:val="007542C5"/>
    <w:rsid w:val="00754774"/>
    <w:rsid w:val="00754907"/>
    <w:rsid w:val="00754A6C"/>
    <w:rsid w:val="00754BFC"/>
    <w:rsid w:val="007554F8"/>
    <w:rsid w:val="007556DD"/>
    <w:rsid w:val="007558E9"/>
    <w:rsid w:val="00755BF5"/>
    <w:rsid w:val="00756058"/>
    <w:rsid w:val="00756543"/>
    <w:rsid w:val="00756720"/>
    <w:rsid w:val="007572C7"/>
    <w:rsid w:val="00757960"/>
    <w:rsid w:val="007579FF"/>
    <w:rsid w:val="00757AC6"/>
    <w:rsid w:val="00757E64"/>
    <w:rsid w:val="00757F0D"/>
    <w:rsid w:val="00760098"/>
    <w:rsid w:val="00760368"/>
    <w:rsid w:val="0076037B"/>
    <w:rsid w:val="0076043E"/>
    <w:rsid w:val="00760641"/>
    <w:rsid w:val="00760796"/>
    <w:rsid w:val="00760BED"/>
    <w:rsid w:val="00760E69"/>
    <w:rsid w:val="00761111"/>
    <w:rsid w:val="00761737"/>
    <w:rsid w:val="00761817"/>
    <w:rsid w:val="00761838"/>
    <w:rsid w:val="007618FC"/>
    <w:rsid w:val="00761A3A"/>
    <w:rsid w:val="00761AE4"/>
    <w:rsid w:val="00761BFD"/>
    <w:rsid w:val="00761C93"/>
    <w:rsid w:val="00761E2D"/>
    <w:rsid w:val="0076225A"/>
    <w:rsid w:val="00762388"/>
    <w:rsid w:val="00762487"/>
    <w:rsid w:val="007624D2"/>
    <w:rsid w:val="0076262B"/>
    <w:rsid w:val="00762D2D"/>
    <w:rsid w:val="00763192"/>
    <w:rsid w:val="00763855"/>
    <w:rsid w:val="007638C3"/>
    <w:rsid w:val="007639FA"/>
    <w:rsid w:val="00763B70"/>
    <w:rsid w:val="00763B8F"/>
    <w:rsid w:val="00763BCB"/>
    <w:rsid w:val="00763F2A"/>
    <w:rsid w:val="00763F45"/>
    <w:rsid w:val="00763F8E"/>
    <w:rsid w:val="00764091"/>
    <w:rsid w:val="007641AC"/>
    <w:rsid w:val="00764257"/>
    <w:rsid w:val="00764294"/>
    <w:rsid w:val="00764338"/>
    <w:rsid w:val="007643FF"/>
    <w:rsid w:val="00764530"/>
    <w:rsid w:val="007645E5"/>
    <w:rsid w:val="00764AB6"/>
    <w:rsid w:val="00764ACF"/>
    <w:rsid w:val="00764E25"/>
    <w:rsid w:val="007653D9"/>
    <w:rsid w:val="0076579D"/>
    <w:rsid w:val="00765B86"/>
    <w:rsid w:val="00765C8C"/>
    <w:rsid w:val="0076613F"/>
    <w:rsid w:val="00766344"/>
    <w:rsid w:val="00766848"/>
    <w:rsid w:val="00766870"/>
    <w:rsid w:val="007669DF"/>
    <w:rsid w:val="00766AD3"/>
    <w:rsid w:val="00766B05"/>
    <w:rsid w:val="00766C62"/>
    <w:rsid w:val="00766D66"/>
    <w:rsid w:val="0076746F"/>
    <w:rsid w:val="007677D1"/>
    <w:rsid w:val="00767B08"/>
    <w:rsid w:val="00767F17"/>
    <w:rsid w:val="00767F3C"/>
    <w:rsid w:val="00770293"/>
    <w:rsid w:val="0077088D"/>
    <w:rsid w:val="007709DB"/>
    <w:rsid w:val="00770E3B"/>
    <w:rsid w:val="00770F07"/>
    <w:rsid w:val="00770F9D"/>
    <w:rsid w:val="007711C8"/>
    <w:rsid w:val="007713C3"/>
    <w:rsid w:val="00771631"/>
    <w:rsid w:val="00771654"/>
    <w:rsid w:val="0077193B"/>
    <w:rsid w:val="00771970"/>
    <w:rsid w:val="00771B10"/>
    <w:rsid w:val="00772494"/>
    <w:rsid w:val="0077280C"/>
    <w:rsid w:val="007729E9"/>
    <w:rsid w:val="00772DDB"/>
    <w:rsid w:val="00772F52"/>
    <w:rsid w:val="007733F3"/>
    <w:rsid w:val="007734C5"/>
    <w:rsid w:val="007737C9"/>
    <w:rsid w:val="007737DB"/>
    <w:rsid w:val="00773D38"/>
    <w:rsid w:val="0077401D"/>
    <w:rsid w:val="00774062"/>
    <w:rsid w:val="007747E8"/>
    <w:rsid w:val="00774A05"/>
    <w:rsid w:val="00774B01"/>
    <w:rsid w:val="00774D64"/>
    <w:rsid w:val="00774F29"/>
    <w:rsid w:val="0077509E"/>
    <w:rsid w:val="007752CD"/>
    <w:rsid w:val="007752FC"/>
    <w:rsid w:val="007753D5"/>
    <w:rsid w:val="007754EC"/>
    <w:rsid w:val="00775761"/>
    <w:rsid w:val="007758EF"/>
    <w:rsid w:val="00775A3E"/>
    <w:rsid w:val="00775CF4"/>
    <w:rsid w:val="00775CF7"/>
    <w:rsid w:val="00775E45"/>
    <w:rsid w:val="007765F1"/>
    <w:rsid w:val="00776633"/>
    <w:rsid w:val="0077672F"/>
    <w:rsid w:val="00776770"/>
    <w:rsid w:val="00776830"/>
    <w:rsid w:val="00776948"/>
    <w:rsid w:val="00776B16"/>
    <w:rsid w:val="007770BE"/>
    <w:rsid w:val="00777177"/>
    <w:rsid w:val="007777F0"/>
    <w:rsid w:val="00777A53"/>
    <w:rsid w:val="00777BCA"/>
    <w:rsid w:val="00777CAE"/>
    <w:rsid w:val="00777CBC"/>
    <w:rsid w:val="00777FC5"/>
    <w:rsid w:val="0078015C"/>
    <w:rsid w:val="007801C7"/>
    <w:rsid w:val="007803CC"/>
    <w:rsid w:val="0078050F"/>
    <w:rsid w:val="0078096E"/>
    <w:rsid w:val="00780B44"/>
    <w:rsid w:val="00780B4D"/>
    <w:rsid w:val="00780DA1"/>
    <w:rsid w:val="007811C3"/>
    <w:rsid w:val="00781225"/>
    <w:rsid w:val="007814A5"/>
    <w:rsid w:val="00782445"/>
    <w:rsid w:val="0078259B"/>
    <w:rsid w:val="00782645"/>
    <w:rsid w:val="00782820"/>
    <w:rsid w:val="007829B6"/>
    <w:rsid w:val="007829EA"/>
    <w:rsid w:val="00782B1B"/>
    <w:rsid w:val="00782EFA"/>
    <w:rsid w:val="00783066"/>
    <w:rsid w:val="00783322"/>
    <w:rsid w:val="007835F1"/>
    <w:rsid w:val="0078394A"/>
    <w:rsid w:val="00783B7A"/>
    <w:rsid w:val="00783E77"/>
    <w:rsid w:val="00783F1E"/>
    <w:rsid w:val="00784582"/>
    <w:rsid w:val="0078458E"/>
    <w:rsid w:val="007846EF"/>
    <w:rsid w:val="0078484A"/>
    <w:rsid w:val="00784B0A"/>
    <w:rsid w:val="00784DEC"/>
    <w:rsid w:val="00784E5A"/>
    <w:rsid w:val="00785062"/>
    <w:rsid w:val="007851F9"/>
    <w:rsid w:val="00785316"/>
    <w:rsid w:val="007856BD"/>
    <w:rsid w:val="00785860"/>
    <w:rsid w:val="0078587B"/>
    <w:rsid w:val="00785E67"/>
    <w:rsid w:val="0078600F"/>
    <w:rsid w:val="007860F6"/>
    <w:rsid w:val="0078614B"/>
    <w:rsid w:val="007861D5"/>
    <w:rsid w:val="0078646C"/>
    <w:rsid w:val="0078648E"/>
    <w:rsid w:val="007866F1"/>
    <w:rsid w:val="00786741"/>
    <w:rsid w:val="007869C5"/>
    <w:rsid w:val="00786DA6"/>
    <w:rsid w:val="007873C0"/>
    <w:rsid w:val="00787469"/>
    <w:rsid w:val="00787546"/>
    <w:rsid w:val="00787624"/>
    <w:rsid w:val="0078763C"/>
    <w:rsid w:val="00787892"/>
    <w:rsid w:val="007879EC"/>
    <w:rsid w:val="00787A0C"/>
    <w:rsid w:val="00787B91"/>
    <w:rsid w:val="00790164"/>
    <w:rsid w:val="007917DE"/>
    <w:rsid w:val="00791943"/>
    <w:rsid w:val="00791B20"/>
    <w:rsid w:val="00791BCF"/>
    <w:rsid w:val="0079216A"/>
    <w:rsid w:val="0079225F"/>
    <w:rsid w:val="0079268A"/>
    <w:rsid w:val="00792C78"/>
    <w:rsid w:val="00792CDF"/>
    <w:rsid w:val="00792E08"/>
    <w:rsid w:val="00793135"/>
    <w:rsid w:val="0079313B"/>
    <w:rsid w:val="00793388"/>
    <w:rsid w:val="00793CA7"/>
    <w:rsid w:val="00793CDC"/>
    <w:rsid w:val="00794106"/>
    <w:rsid w:val="007941DB"/>
    <w:rsid w:val="00794239"/>
    <w:rsid w:val="0079446C"/>
    <w:rsid w:val="0079473A"/>
    <w:rsid w:val="00794795"/>
    <w:rsid w:val="00794AA2"/>
    <w:rsid w:val="00794AF0"/>
    <w:rsid w:val="00794C9C"/>
    <w:rsid w:val="0079501D"/>
    <w:rsid w:val="007950EB"/>
    <w:rsid w:val="00795853"/>
    <w:rsid w:val="00795B6C"/>
    <w:rsid w:val="00795C85"/>
    <w:rsid w:val="00796127"/>
    <w:rsid w:val="0079710B"/>
    <w:rsid w:val="0079747A"/>
    <w:rsid w:val="00797597"/>
    <w:rsid w:val="007975AA"/>
    <w:rsid w:val="0079776A"/>
    <w:rsid w:val="00797AD0"/>
    <w:rsid w:val="00797C13"/>
    <w:rsid w:val="00797C2E"/>
    <w:rsid w:val="00797D07"/>
    <w:rsid w:val="00797F0A"/>
    <w:rsid w:val="00797FEC"/>
    <w:rsid w:val="007A0034"/>
    <w:rsid w:val="007A0223"/>
    <w:rsid w:val="007A02E3"/>
    <w:rsid w:val="007A0486"/>
    <w:rsid w:val="007A04A5"/>
    <w:rsid w:val="007A0668"/>
    <w:rsid w:val="007A081C"/>
    <w:rsid w:val="007A09E5"/>
    <w:rsid w:val="007A12ED"/>
    <w:rsid w:val="007A133A"/>
    <w:rsid w:val="007A148A"/>
    <w:rsid w:val="007A158B"/>
    <w:rsid w:val="007A19B5"/>
    <w:rsid w:val="007A1BCD"/>
    <w:rsid w:val="007A1CA2"/>
    <w:rsid w:val="007A1D2C"/>
    <w:rsid w:val="007A1DF3"/>
    <w:rsid w:val="007A1E12"/>
    <w:rsid w:val="007A2497"/>
    <w:rsid w:val="007A2555"/>
    <w:rsid w:val="007A28CF"/>
    <w:rsid w:val="007A2FAB"/>
    <w:rsid w:val="007A2FCE"/>
    <w:rsid w:val="007A35A6"/>
    <w:rsid w:val="007A3888"/>
    <w:rsid w:val="007A3889"/>
    <w:rsid w:val="007A3981"/>
    <w:rsid w:val="007A3C79"/>
    <w:rsid w:val="007A4531"/>
    <w:rsid w:val="007A47CD"/>
    <w:rsid w:val="007A48FC"/>
    <w:rsid w:val="007A490D"/>
    <w:rsid w:val="007A4930"/>
    <w:rsid w:val="007A49C6"/>
    <w:rsid w:val="007A4A56"/>
    <w:rsid w:val="007A503C"/>
    <w:rsid w:val="007A5124"/>
    <w:rsid w:val="007A54E0"/>
    <w:rsid w:val="007A5911"/>
    <w:rsid w:val="007A59ED"/>
    <w:rsid w:val="007A5A31"/>
    <w:rsid w:val="007A5F0A"/>
    <w:rsid w:val="007A662A"/>
    <w:rsid w:val="007A689D"/>
    <w:rsid w:val="007A7354"/>
    <w:rsid w:val="007A74CE"/>
    <w:rsid w:val="007A762E"/>
    <w:rsid w:val="007A7C40"/>
    <w:rsid w:val="007A7C8F"/>
    <w:rsid w:val="007A7D16"/>
    <w:rsid w:val="007A7E85"/>
    <w:rsid w:val="007B02A6"/>
    <w:rsid w:val="007B078C"/>
    <w:rsid w:val="007B0936"/>
    <w:rsid w:val="007B09A3"/>
    <w:rsid w:val="007B0C00"/>
    <w:rsid w:val="007B0CBD"/>
    <w:rsid w:val="007B0CE2"/>
    <w:rsid w:val="007B112D"/>
    <w:rsid w:val="007B1147"/>
    <w:rsid w:val="007B1167"/>
    <w:rsid w:val="007B1388"/>
    <w:rsid w:val="007B1584"/>
    <w:rsid w:val="007B1776"/>
    <w:rsid w:val="007B1A65"/>
    <w:rsid w:val="007B1B4E"/>
    <w:rsid w:val="007B1BF9"/>
    <w:rsid w:val="007B1F41"/>
    <w:rsid w:val="007B23C6"/>
    <w:rsid w:val="007B247B"/>
    <w:rsid w:val="007B2869"/>
    <w:rsid w:val="007B2A07"/>
    <w:rsid w:val="007B2F44"/>
    <w:rsid w:val="007B322B"/>
    <w:rsid w:val="007B3297"/>
    <w:rsid w:val="007B34CF"/>
    <w:rsid w:val="007B3699"/>
    <w:rsid w:val="007B36EF"/>
    <w:rsid w:val="007B3B48"/>
    <w:rsid w:val="007B3DAC"/>
    <w:rsid w:val="007B3F21"/>
    <w:rsid w:val="007B4123"/>
    <w:rsid w:val="007B41B0"/>
    <w:rsid w:val="007B41BE"/>
    <w:rsid w:val="007B434D"/>
    <w:rsid w:val="007B43F7"/>
    <w:rsid w:val="007B45CC"/>
    <w:rsid w:val="007B486D"/>
    <w:rsid w:val="007B48AE"/>
    <w:rsid w:val="007B4985"/>
    <w:rsid w:val="007B49FF"/>
    <w:rsid w:val="007B4A1C"/>
    <w:rsid w:val="007B5450"/>
    <w:rsid w:val="007B5E27"/>
    <w:rsid w:val="007B6061"/>
    <w:rsid w:val="007B6281"/>
    <w:rsid w:val="007B6346"/>
    <w:rsid w:val="007B65FA"/>
    <w:rsid w:val="007B66F5"/>
    <w:rsid w:val="007B678F"/>
    <w:rsid w:val="007B68D5"/>
    <w:rsid w:val="007B6934"/>
    <w:rsid w:val="007B6E4D"/>
    <w:rsid w:val="007B7974"/>
    <w:rsid w:val="007B79DC"/>
    <w:rsid w:val="007B7F33"/>
    <w:rsid w:val="007C0D08"/>
    <w:rsid w:val="007C0E10"/>
    <w:rsid w:val="007C1357"/>
    <w:rsid w:val="007C138C"/>
    <w:rsid w:val="007C15BB"/>
    <w:rsid w:val="007C1653"/>
    <w:rsid w:val="007C1783"/>
    <w:rsid w:val="007C184A"/>
    <w:rsid w:val="007C1A93"/>
    <w:rsid w:val="007C1B6F"/>
    <w:rsid w:val="007C1C06"/>
    <w:rsid w:val="007C1C54"/>
    <w:rsid w:val="007C1DEA"/>
    <w:rsid w:val="007C1E36"/>
    <w:rsid w:val="007C202E"/>
    <w:rsid w:val="007C256D"/>
    <w:rsid w:val="007C2E5B"/>
    <w:rsid w:val="007C33CC"/>
    <w:rsid w:val="007C33E5"/>
    <w:rsid w:val="007C35D0"/>
    <w:rsid w:val="007C36DA"/>
    <w:rsid w:val="007C39CF"/>
    <w:rsid w:val="007C3B51"/>
    <w:rsid w:val="007C3D6D"/>
    <w:rsid w:val="007C3E9F"/>
    <w:rsid w:val="007C422B"/>
    <w:rsid w:val="007C4A6D"/>
    <w:rsid w:val="007C5232"/>
    <w:rsid w:val="007C582D"/>
    <w:rsid w:val="007C5C9C"/>
    <w:rsid w:val="007C5EA6"/>
    <w:rsid w:val="007C65BE"/>
    <w:rsid w:val="007C6643"/>
    <w:rsid w:val="007C681F"/>
    <w:rsid w:val="007C683F"/>
    <w:rsid w:val="007C6B4E"/>
    <w:rsid w:val="007C6C2C"/>
    <w:rsid w:val="007C6ED0"/>
    <w:rsid w:val="007C7161"/>
    <w:rsid w:val="007C7745"/>
    <w:rsid w:val="007C781F"/>
    <w:rsid w:val="007C7A77"/>
    <w:rsid w:val="007C7D42"/>
    <w:rsid w:val="007C7EC2"/>
    <w:rsid w:val="007D0257"/>
    <w:rsid w:val="007D033C"/>
    <w:rsid w:val="007D05AF"/>
    <w:rsid w:val="007D07D0"/>
    <w:rsid w:val="007D0BE0"/>
    <w:rsid w:val="007D0C70"/>
    <w:rsid w:val="007D0D4B"/>
    <w:rsid w:val="007D179D"/>
    <w:rsid w:val="007D1B0A"/>
    <w:rsid w:val="007D1B86"/>
    <w:rsid w:val="007D1DA8"/>
    <w:rsid w:val="007D1EEC"/>
    <w:rsid w:val="007D2087"/>
    <w:rsid w:val="007D23E3"/>
    <w:rsid w:val="007D26E3"/>
    <w:rsid w:val="007D29C1"/>
    <w:rsid w:val="007D2F0E"/>
    <w:rsid w:val="007D3255"/>
    <w:rsid w:val="007D355E"/>
    <w:rsid w:val="007D3604"/>
    <w:rsid w:val="007D366D"/>
    <w:rsid w:val="007D372A"/>
    <w:rsid w:val="007D3F04"/>
    <w:rsid w:val="007D3F7D"/>
    <w:rsid w:val="007D4319"/>
    <w:rsid w:val="007D4530"/>
    <w:rsid w:val="007D4705"/>
    <w:rsid w:val="007D4769"/>
    <w:rsid w:val="007D4FC8"/>
    <w:rsid w:val="007D5137"/>
    <w:rsid w:val="007D516D"/>
    <w:rsid w:val="007D53FB"/>
    <w:rsid w:val="007D55E8"/>
    <w:rsid w:val="007D59EF"/>
    <w:rsid w:val="007D5D8F"/>
    <w:rsid w:val="007D5E40"/>
    <w:rsid w:val="007D61BD"/>
    <w:rsid w:val="007D6281"/>
    <w:rsid w:val="007D6430"/>
    <w:rsid w:val="007D69EE"/>
    <w:rsid w:val="007D6BBF"/>
    <w:rsid w:val="007D6E08"/>
    <w:rsid w:val="007D6E72"/>
    <w:rsid w:val="007D6FB8"/>
    <w:rsid w:val="007D7B89"/>
    <w:rsid w:val="007D7D56"/>
    <w:rsid w:val="007E00C8"/>
    <w:rsid w:val="007E0384"/>
    <w:rsid w:val="007E0389"/>
    <w:rsid w:val="007E089D"/>
    <w:rsid w:val="007E0AB7"/>
    <w:rsid w:val="007E0DDA"/>
    <w:rsid w:val="007E0ED2"/>
    <w:rsid w:val="007E1040"/>
    <w:rsid w:val="007E117E"/>
    <w:rsid w:val="007E1515"/>
    <w:rsid w:val="007E1915"/>
    <w:rsid w:val="007E1D95"/>
    <w:rsid w:val="007E1EA5"/>
    <w:rsid w:val="007E2092"/>
    <w:rsid w:val="007E2358"/>
    <w:rsid w:val="007E2FA8"/>
    <w:rsid w:val="007E30C5"/>
    <w:rsid w:val="007E3947"/>
    <w:rsid w:val="007E3B79"/>
    <w:rsid w:val="007E42CD"/>
    <w:rsid w:val="007E445C"/>
    <w:rsid w:val="007E45A7"/>
    <w:rsid w:val="007E4742"/>
    <w:rsid w:val="007E4938"/>
    <w:rsid w:val="007E4A8C"/>
    <w:rsid w:val="007E4DDC"/>
    <w:rsid w:val="007E4FD9"/>
    <w:rsid w:val="007E54FB"/>
    <w:rsid w:val="007E55DD"/>
    <w:rsid w:val="007E5737"/>
    <w:rsid w:val="007E57F6"/>
    <w:rsid w:val="007E5A74"/>
    <w:rsid w:val="007E5D20"/>
    <w:rsid w:val="007E610B"/>
    <w:rsid w:val="007E63D3"/>
    <w:rsid w:val="007E65A9"/>
    <w:rsid w:val="007E65DC"/>
    <w:rsid w:val="007E6B26"/>
    <w:rsid w:val="007E6BE2"/>
    <w:rsid w:val="007E6FDA"/>
    <w:rsid w:val="007E70C2"/>
    <w:rsid w:val="007E746A"/>
    <w:rsid w:val="007E7530"/>
    <w:rsid w:val="007E757E"/>
    <w:rsid w:val="007E75D3"/>
    <w:rsid w:val="007E781D"/>
    <w:rsid w:val="007E7C23"/>
    <w:rsid w:val="007F003B"/>
    <w:rsid w:val="007F03A2"/>
    <w:rsid w:val="007F0424"/>
    <w:rsid w:val="007F04B7"/>
    <w:rsid w:val="007F0577"/>
    <w:rsid w:val="007F09CE"/>
    <w:rsid w:val="007F0CC2"/>
    <w:rsid w:val="007F12CA"/>
    <w:rsid w:val="007F145F"/>
    <w:rsid w:val="007F1988"/>
    <w:rsid w:val="007F2005"/>
    <w:rsid w:val="007F2438"/>
    <w:rsid w:val="007F2916"/>
    <w:rsid w:val="007F2AE0"/>
    <w:rsid w:val="007F2BB2"/>
    <w:rsid w:val="007F3009"/>
    <w:rsid w:val="007F3053"/>
    <w:rsid w:val="007F31D6"/>
    <w:rsid w:val="007F34E6"/>
    <w:rsid w:val="007F3507"/>
    <w:rsid w:val="007F3543"/>
    <w:rsid w:val="007F386C"/>
    <w:rsid w:val="007F3BC4"/>
    <w:rsid w:val="007F3D65"/>
    <w:rsid w:val="007F3DF0"/>
    <w:rsid w:val="007F4035"/>
    <w:rsid w:val="007F41A0"/>
    <w:rsid w:val="007F42DA"/>
    <w:rsid w:val="007F4367"/>
    <w:rsid w:val="007F43D9"/>
    <w:rsid w:val="007F4845"/>
    <w:rsid w:val="007F4E77"/>
    <w:rsid w:val="007F50D0"/>
    <w:rsid w:val="007F5282"/>
    <w:rsid w:val="007F5444"/>
    <w:rsid w:val="007F56A6"/>
    <w:rsid w:val="007F57DA"/>
    <w:rsid w:val="007F607B"/>
    <w:rsid w:val="007F63E0"/>
    <w:rsid w:val="007F642A"/>
    <w:rsid w:val="007F664E"/>
    <w:rsid w:val="007F69AB"/>
    <w:rsid w:val="007F6AE4"/>
    <w:rsid w:val="007F6DF3"/>
    <w:rsid w:val="007F7839"/>
    <w:rsid w:val="007F7B9C"/>
    <w:rsid w:val="007F7D82"/>
    <w:rsid w:val="007F7E89"/>
    <w:rsid w:val="007F7F80"/>
    <w:rsid w:val="0080016A"/>
    <w:rsid w:val="00800405"/>
    <w:rsid w:val="0080080D"/>
    <w:rsid w:val="00800C3A"/>
    <w:rsid w:val="00800D09"/>
    <w:rsid w:val="008011A4"/>
    <w:rsid w:val="0080155F"/>
    <w:rsid w:val="00801A3B"/>
    <w:rsid w:val="008023EB"/>
    <w:rsid w:val="00802479"/>
    <w:rsid w:val="0080306C"/>
    <w:rsid w:val="00803725"/>
    <w:rsid w:val="0080386F"/>
    <w:rsid w:val="008039D5"/>
    <w:rsid w:val="008039F6"/>
    <w:rsid w:val="00803C2C"/>
    <w:rsid w:val="008045C0"/>
    <w:rsid w:val="0080468B"/>
    <w:rsid w:val="008053AE"/>
    <w:rsid w:val="0080544C"/>
    <w:rsid w:val="00805468"/>
    <w:rsid w:val="0080565C"/>
    <w:rsid w:val="00805987"/>
    <w:rsid w:val="008059C5"/>
    <w:rsid w:val="00805DC7"/>
    <w:rsid w:val="00805F90"/>
    <w:rsid w:val="00805FB2"/>
    <w:rsid w:val="008061C4"/>
    <w:rsid w:val="0080636A"/>
    <w:rsid w:val="008065AC"/>
    <w:rsid w:val="0080694C"/>
    <w:rsid w:val="0080695B"/>
    <w:rsid w:val="008069DE"/>
    <w:rsid w:val="00806A85"/>
    <w:rsid w:val="00806CB3"/>
    <w:rsid w:val="00807224"/>
    <w:rsid w:val="00807413"/>
    <w:rsid w:val="00807A27"/>
    <w:rsid w:val="00807E26"/>
    <w:rsid w:val="00807F1C"/>
    <w:rsid w:val="008101CE"/>
    <w:rsid w:val="0081024B"/>
    <w:rsid w:val="00810263"/>
    <w:rsid w:val="0081063E"/>
    <w:rsid w:val="00810876"/>
    <w:rsid w:val="00810B55"/>
    <w:rsid w:val="00810C7B"/>
    <w:rsid w:val="00810D5F"/>
    <w:rsid w:val="00810FC9"/>
    <w:rsid w:val="00811312"/>
    <w:rsid w:val="0081131F"/>
    <w:rsid w:val="008116BF"/>
    <w:rsid w:val="008121EC"/>
    <w:rsid w:val="00812271"/>
    <w:rsid w:val="008125E4"/>
    <w:rsid w:val="00812B6C"/>
    <w:rsid w:val="00812E51"/>
    <w:rsid w:val="0081334C"/>
    <w:rsid w:val="008139EE"/>
    <w:rsid w:val="00813B26"/>
    <w:rsid w:val="00813E1B"/>
    <w:rsid w:val="0081410A"/>
    <w:rsid w:val="0081463A"/>
    <w:rsid w:val="00814664"/>
    <w:rsid w:val="008147A3"/>
    <w:rsid w:val="008149DA"/>
    <w:rsid w:val="00814FFA"/>
    <w:rsid w:val="0081506C"/>
    <w:rsid w:val="0081508B"/>
    <w:rsid w:val="008151FC"/>
    <w:rsid w:val="008153CD"/>
    <w:rsid w:val="008157CF"/>
    <w:rsid w:val="008159F4"/>
    <w:rsid w:val="00815B6C"/>
    <w:rsid w:val="00815C2D"/>
    <w:rsid w:val="00815E23"/>
    <w:rsid w:val="00815F34"/>
    <w:rsid w:val="00815F54"/>
    <w:rsid w:val="008163B3"/>
    <w:rsid w:val="008165EF"/>
    <w:rsid w:val="00817689"/>
    <w:rsid w:val="008177E5"/>
    <w:rsid w:val="00820005"/>
    <w:rsid w:val="00820356"/>
    <w:rsid w:val="0082063F"/>
    <w:rsid w:val="00820825"/>
    <w:rsid w:val="00820A10"/>
    <w:rsid w:val="00820A8D"/>
    <w:rsid w:val="00820C8A"/>
    <w:rsid w:val="00821175"/>
    <w:rsid w:val="008214E5"/>
    <w:rsid w:val="008218D0"/>
    <w:rsid w:val="00821B0F"/>
    <w:rsid w:val="00821F31"/>
    <w:rsid w:val="00821F4E"/>
    <w:rsid w:val="008223F4"/>
    <w:rsid w:val="00822416"/>
    <w:rsid w:val="00823751"/>
    <w:rsid w:val="008239DD"/>
    <w:rsid w:val="00823E45"/>
    <w:rsid w:val="00824182"/>
    <w:rsid w:val="0082445A"/>
    <w:rsid w:val="008246A2"/>
    <w:rsid w:val="0082498E"/>
    <w:rsid w:val="00824AC4"/>
    <w:rsid w:val="00824DF1"/>
    <w:rsid w:val="008250A3"/>
    <w:rsid w:val="008253B5"/>
    <w:rsid w:val="008253CB"/>
    <w:rsid w:val="00825432"/>
    <w:rsid w:val="00825489"/>
    <w:rsid w:val="008256AC"/>
    <w:rsid w:val="00825A04"/>
    <w:rsid w:val="00825B59"/>
    <w:rsid w:val="00825F22"/>
    <w:rsid w:val="00826263"/>
    <w:rsid w:val="00826632"/>
    <w:rsid w:val="00826669"/>
    <w:rsid w:val="00826809"/>
    <w:rsid w:val="008270D1"/>
    <w:rsid w:val="00827390"/>
    <w:rsid w:val="00827629"/>
    <w:rsid w:val="00827660"/>
    <w:rsid w:val="0082772E"/>
    <w:rsid w:val="00827A8A"/>
    <w:rsid w:val="00827C62"/>
    <w:rsid w:val="00830454"/>
    <w:rsid w:val="008304BE"/>
    <w:rsid w:val="0083080C"/>
    <w:rsid w:val="008309A8"/>
    <w:rsid w:val="00830CEF"/>
    <w:rsid w:val="00830FD5"/>
    <w:rsid w:val="00831660"/>
    <w:rsid w:val="00831C68"/>
    <w:rsid w:val="008327C2"/>
    <w:rsid w:val="00832924"/>
    <w:rsid w:val="00832A11"/>
    <w:rsid w:val="00832D1E"/>
    <w:rsid w:val="008330AF"/>
    <w:rsid w:val="0083317E"/>
    <w:rsid w:val="008332A1"/>
    <w:rsid w:val="00833BC6"/>
    <w:rsid w:val="00833BD0"/>
    <w:rsid w:val="00833FC7"/>
    <w:rsid w:val="0083443A"/>
    <w:rsid w:val="008345F9"/>
    <w:rsid w:val="00834952"/>
    <w:rsid w:val="00835B14"/>
    <w:rsid w:val="00835C1C"/>
    <w:rsid w:val="00835DC0"/>
    <w:rsid w:val="00835DCD"/>
    <w:rsid w:val="00835E19"/>
    <w:rsid w:val="00835FB8"/>
    <w:rsid w:val="0083681F"/>
    <w:rsid w:val="00836F73"/>
    <w:rsid w:val="0083712B"/>
    <w:rsid w:val="008372B6"/>
    <w:rsid w:val="008372D1"/>
    <w:rsid w:val="00837A5A"/>
    <w:rsid w:val="00837B82"/>
    <w:rsid w:val="00837E71"/>
    <w:rsid w:val="00837F09"/>
    <w:rsid w:val="008401A3"/>
    <w:rsid w:val="0084039C"/>
    <w:rsid w:val="00840468"/>
    <w:rsid w:val="008404E1"/>
    <w:rsid w:val="0084066F"/>
    <w:rsid w:val="0084078E"/>
    <w:rsid w:val="0084080C"/>
    <w:rsid w:val="00840D89"/>
    <w:rsid w:val="00840EA8"/>
    <w:rsid w:val="00840EB8"/>
    <w:rsid w:val="00841008"/>
    <w:rsid w:val="0084138B"/>
    <w:rsid w:val="0084142D"/>
    <w:rsid w:val="0084152C"/>
    <w:rsid w:val="008418F3"/>
    <w:rsid w:val="00841919"/>
    <w:rsid w:val="0084191F"/>
    <w:rsid w:val="00841BC1"/>
    <w:rsid w:val="008422F7"/>
    <w:rsid w:val="00842933"/>
    <w:rsid w:val="00842E8D"/>
    <w:rsid w:val="008432CC"/>
    <w:rsid w:val="008433BF"/>
    <w:rsid w:val="008433C6"/>
    <w:rsid w:val="00843451"/>
    <w:rsid w:val="008434C1"/>
    <w:rsid w:val="008436BF"/>
    <w:rsid w:val="008439AA"/>
    <w:rsid w:val="00843DFB"/>
    <w:rsid w:val="00843EE1"/>
    <w:rsid w:val="0084403B"/>
    <w:rsid w:val="00844058"/>
    <w:rsid w:val="00844195"/>
    <w:rsid w:val="00844276"/>
    <w:rsid w:val="0084434C"/>
    <w:rsid w:val="0084454F"/>
    <w:rsid w:val="00844D46"/>
    <w:rsid w:val="00844DB6"/>
    <w:rsid w:val="00844EB4"/>
    <w:rsid w:val="00844F7E"/>
    <w:rsid w:val="00845220"/>
    <w:rsid w:val="008455DE"/>
    <w:rsid w:val="008457A5"/>
    <w:rsid w:val="00845D4A"/>
    <w:rsid w:val="00846213"/>
    <w:rsid w:val="00846611"/>
    <w:rsid w:val="00846833"/>
    <w:rsid w:val="00846B9C"/>
    <w:rsid w:val="00846C6F"/>
    <w:rsid w:val="00847106"/>
    <w:rsid w:val="00847277"/>
    <w:rsid w:val="00847534"/>
    <w:rsid w:val="00847A94"/>
    <w:rsid w:val="00847CC2"/>
    <w:rsid w:val="00847CF7"/>
    <w:rsid w:val="00847E80"/>
    <w:rsid w:val="00850146"/>
    <w:rsid w:val="00850242"/>
    <w:rsid w:val="008503B0"/>
    <w:rsid w:val="0085073C"/>
    <w:rsid w:val="00850759"/>
    <w:rsid w:val="00850768"/>
    <w:rsid w:val="008507F8"/>
    <w:rsid w:val="00850BDD"/>
    <w:rsid w:val="00850E62"/>
    <w:rsid w:val="0085134C"/>
    <w:rsid w:val="008514FB"/>
    <w:rsid w:val="00851778"/>
    <w:rsid w:val="00851B23"/>
    <w:rsid w:val="00851B7B"/>
    <w:rsid w:val="00851BEC"/>
    <w:rsid w:val="008527BF"/>
    <w:rsid w:val="00852966"/>
    <w:rsid w:val="00852AC9"/>
    <w:rsid w:val="008530F4"/>
    <w:rsid w:val="0085331F"/>
    <w:rsid w:val="0085361B"/>
    <w:rsid w:val="008538D4"/>
    <w:rsid w:val="00853B9E"/>
    <w:rsid w:val="00853D65"/>
    <w:rsid w:val="00853F2F"/>
    <w:rsid w:val="0085474F"/>
    <w:rsid w:val="0085488D"/>
    <w:rsid w:val="0085546D"/>
    <w:rsid w:val="00855684"/>
    <w:rsid w:val="00855770"/>
    <w:rsid w:val="00855A74"/>
    <w:rsid w:val="00855BB9"/>
    <w:rsid w:val="00855FF0"/>
    <w:rsid w:val="0085613C"/>
    <w:rsid w:val="0085639E"/>
    <w:rsid w:val="00856845"/>
    <w:rsid w:val="008568F4"/>
    <w:rsid w:val="00857941"/>
    <w:rsid w:val="00857A51"/>
    <w:rsid w:val="00857A63"/>
    <w:rsid w:val="00857AF1"/>
    <w:rsid w:val="00860067"/>
    <w:rsid w:val="0086008B"/>
    <w:rsid w:val="008605DF"/>
    <w:rsid w:val="008606F4"/>
    <w:rsid w:val="00860DD3"/>
    <w:rsid w:val="00860EB6"/>
    <w:rsid w:val="00861225"/>
    <w:rsid w:val="008617D7"/>
    <w:rsid w:val="008619CB"/>
    <w:rsid w:val="00861D63"/>
    <w:rsid w:val="00861EFE"/>
    <w:rsid w:val="008620BE"/>
    <w:rsid w:val="0086210F"/>
    <w:rsid w:val="008622CC"/>
    <w:rsid w:val="00862393"/>
    <w:rsid w:val="008628E3"/>
    <w:rsid w:val="00862B98"/>
    <w:rsid w:val="00862E5D"/>
    <w:rsid w:val="0086307A"/>
    <w:rsid w:val="00863169"/>
    <w:rsid w:val="008632BC"/>
    <w:rsid w:val="00863540"/>
    <w:rsid w:val="00863978"/>
    <w:rsid w:val="00863BB3"/>
    <w:rsid w:val="00863D0B"/>
    <w:rsid w:val="00864309"/>
    <w:rsid w:val="008646B9"/>
    <w:rsid w:val="00864A39"/>
    <w:rsid w:val="00864B02"/>
    <w:rsid w:val="00864CB1"/>
    <w:rsid w:val="00864F25"/>
    <w:rsid w:val="00864F76"/>
    <w:rsid w:val="0086502B"/>
    <w:rsid w:val="0086503C"/>
    <w:rsid w:val="008651AE"/>
    <w:rsid w:val="0086539A"/>
    <w:rsid w:val="008653B2"/>
    <w:rsid w:val="00865968"/>
    <w:rsid w:val="00865A68"/>
    <w:rsid w:val="00865B65"/>
    <w:rsid w:val="00865C2E"/>
    <w:rsid w:val="00865E94"/>
    <w:rsid w:val="00866D81"/>
    <w:rsid w:val="00866D9D"/>
    <w:rsid w:val="00866EAC"/>
    <w:rsid w:val="00866F6C"/>
    <w:rsid w:val="0086703A"/>
    <w:rsid w:val="00867094"/>
    <w:rsid w:val="00867147"/>
    <w:rsid w:val="0086716F"/>
    <w:rsid w:val="00867556"/>
    <w:rsid w:val="008679F2"/>
    <w:rsid w:val="008679F9"/>
    <w:rsid w:val="00867DDE"/>
    <w:rsid w:val="00867EC9"/>
    <w:rsid w:val="00870477"/>
    <w:rsid w:val="00870566"/>
    <w:rsid w:val="008705A0"/>
    <w:rsid w:val="0087077A"/>
    <w:rsid w:val="008708F1"/>
    <w:rsid w:val="008709FF"/>
    <w:rsid w:val="00870A46"/>
    <w:rsid w:val="00870F18"/>
    <w:rsid w:val="0087119D"/>
    <w:rsid w:val="0087121C"/>
    <w:rsid w:val="00871459"/>
    <w:rsid w:val="008716DD"/>
    <w:rsid w:val="008716EE"/>
    <w:rsid w:val="00871790"/>
    <w:rsid w:val="008719B1"/>
    <w:rsid w:val="00871C87"/>
    <w:rsid w:val="00871F9A"/>
    <w:rsid w:val="00872115"/>
    <w:rsid w:val="008724E8"/>
    <w:rsid w:val="00872B03"/>
    <w:rsid w:val="00872B04"/>
    <w:rsid w:val="00872ED7"/>
    <w:rsid w:val="00873113"/>
    <w:rsid w:val="008734B1"/>
    <w:rsid w:val="00873720"/>
    <w:rsid w:val="0087376F"/>
    <w:rsid w:val="0087382A"/>
    <w:rsid w:val="008738C3"/>
    <w:rsid w:val="00873A6A"/>
    <w:rsid w:val="0087421D"/>
    <w:rsid w:val="00874446"/>
    <w:rsid w:val="00874507"/>
    <w:rsid w:val="00874512"/>
    <w:rsid w:val="008748FC"/>
    <w:rsid w:val="00875278"/>
    <w:rsid w:val="008755BC"/>
    <w:rsid w:val="00875602"/>
    <w:rsid w:val="00875775"/>
    <w:rsid w:val="00875807"/>
    <w:rsid w:val="008759C3"/>
    <w:rsid w:val="00875AB2"/>
    <w:rsid w:val="00875AD0"/>
    <w:rsid w:val="00875FE7"/>
    <w:rsid w:val="00876065"/>
    <w:rsid w:val="0087626D"/>
    <w:rsid w:val="00876810"/>
    <w:rsid w:val="008768FC"/>
    <w:rsid w:val="00876A6D"/>
    <w:rsid w:val="00876BAF"/>
    <w:rsid w:val="00876C03"/>
    <w:rsid w:val="00876E48"/>
    <w:rsid w:val="00876EDC"/>
    <w:rsid w:val="00876F77"/>
    <w:rsid w:val="00876FA7"/>
    <w:rsid w:val="008772A7"/>
    <w:rsid w:val="00877612"/>
    <w:rsid w:val="00877944"/>
    <w:rsid w:val="00877986"/>
    <w:rsid w:val="00877AB3"/>
    <w:rsid w:val="00877ED6"/>
    <w:rsid w:val="00880275"/>
    <w:rsid w:val="00880747"/>
    <w:rsid w:val="008807C2"/>
    <w:rsid w:val="0088095E"/>
    <w:rsid w:val="00880CE6"/>
    <w:rsid w:val="00880D8A"/>
    <w:rsid w:val="00880DA6"/>
    <w:rsid w:val="00880DD7"/>
    <w:rsid w:val="008814C8"/>
    <w:rsid w:val="00881631"/>
    <w:rsid w:val="00881711"/>
    <w:rsid w:val="00881BE2"/>
    <w:rsid w:val="00881F6D"/>
    <w:rsid w:val="00882273"/>
    <w:rsid w:val="008829BC"/>
    <w:rsid w:val="00882ADB"/>
    <w:rsid w:val="00882AF3"/>
    <w:rsid w:val="00882CBF"/>
    <w:rsid w:val="008831A7"/>
    <w:rsid w:val="00883227"/>
    <w:rsid w:val="008833CA"/>
    <w:rsid w:val="00883680"/>
    <w:rsid w:val="0088374A"/>
    <w:rsid w:val="00883E7F"/>
    <w:rsid w:val="0088499D"/>
    <w:rsid w:val="008849BA"/>
    <w:rsid w:val="00884B5E"/>
    <w:rsid w:val="008850A1"/>
    <w:rsid w:val="008850A2"/>
    <w:rsid w:val="008856E0"/>
    <w:rsid w:val="00885742"/>
    <w:rsid w:val="008857EF"/>
    <w:rsid w:val="00885A30"/>
    <w:rsid w:val="00885DCB"/>
    <w:rsid w:val="008865AC"/>
    <w:rsid w:val="008867BD"/>
    <w:rsid w:val="008867CE"/>
    <w:rsid w:val="008867D2"/>
    <w:rsid w:val="00886DA3"/>
    <w:rsid w:val="0088782F"/>
    <w:rsid w:val="00887B77"/>
    <w:rsid w:val="00887B7E"/>
    <w:rsid w:val="00887E4B"/>
    <w:rsid w:val="00890045"/>
    <w:rsid w:val="00890208"/>
    <w:rsid w:val="0089069D"/>
    <w:rsid w:val="00890717"/>
    <w:rsid w:val="00890809"/>
    <w:rsid w:val="00890857"/>
    <w:rsid w:val="0089093A"/>
    <w:rsid w:val="00890965"/>
    <w:rsid w:val="00890991"/>
    <w:rsid w:val="00890CC9"/>
    <w:rsid w:val="00890E1C"/>
    <w:rsid w:val="00890EA1"/>
    <w:rsid w:val="00890F74"/>
    <w:rsid w:val="00891417"/>
    <w:rsid w:val="008914EA"/>
    <w:rsid w:val="00891569"/>
    <w:rsid w:val="00891733"/>
    <w:rsid w:val="0089191B"/>
    <w:rsid w:val="00891C10"/>
    <w:rsid w:val="00892269"/>
    <w:rsid w:val="0089264A"/>
    <w:rsid w:val="0089273B"/>
    <w:rsid w:val="008927B5"/>
    <w:rsid w:val="00892BBD"/>
    <w:rsid w:val="00893035"/>
    <w:rsid w:val="0089308A"/>
    <w:rsid w:val="008933E8"/>
    <w:rsid w:val="008935BD"/>
    <w:rsid w:val="0089387B"/>
    <w:rsid w:val="008938F6"/>
    <w:rsid w:val="0089395F"/>
    <w:rsid w:val="00893A58"/>
    <w:rsid w:val="00893AC8"/>
    <w:rsid w:val="00893BAC"/>
    <w:rsid w:val="00893CC3"/>
    <w:rsid w:val="00893DB2"/>
    <w:rsid w:val="0089430E"/>
    <w:rsid w:val="0089431E"/>
    <w:rsid w:val="008943AA"/>
    <w:rsid w:val="008945DD"/>
    <w:rsid w:val="00894B94"/>
    <w:rsid w:val="00894D5B"/>
    <w:rsid w:val="00894F42"/>
    <w:rsid w:val="0089560C"/>
    <w:rsid w:val="008958F6"/>
    <w:rsid w:val="0089662D"/>
    <w:rsid w:val="0089669C"/>
    <w:rsid w:val="00896829"/>
    <w:rsid w:val="0089684A"/>
    <w:rsid w:val="00896C01"/>
    <w:rsid w:val="00897049"/>
    <w:rsid w:val="008973FE"/>
    <w:rsid w:val="0089768C"/>
    <w:rsid w:val="00897942"/>
    <w:rsid w:val="00897E0C"/>
    <w:rsid w:val="008A03F3"/>
    <w:rsid w:val="008A054F"/>
    <w:rsid w:val="008A08C5"/>
    <w:rsid w:val="008A0983"/>
    <w:rsid w:val="008A1148"/>
    <w:rsid w:val="008A14DA"/>
    <w:rsid w:val="008A1DFD"/>
    <w:rsid w:val="008A1E4E"/>
    <w:rsid w:val="008A1E76"/>
    <w:rsid w:val="008A20A4"/>
    <w:rsid w:val="008A2322"/>
    <w:rsid w:val="008A23D6"/>
    <w:rsid w:val="008A2568"/>
    <w:rsid w:val="008A2590"/>
    <w:rsid w:val="008A276A"/>
    <w:rsid w:val="008A27A7"/>
    <w:rsid w:val="008A2B97"/>
    <w:rsid w:val="008A2DA8"/>
    <w:rsid w:val="008A30C6"/>
    <w:rsid w:val="008A321D"/>
    <w:rsid w:val="008A336D"/>
    <w:rsid w:val="008A33CD"/>
    <w:rsid w:val="008A3636"/>
    <w:rsid w:val="008A3743"/>
    <w:rsid w:val="008A381C"/>
    <w:rsid w:val="008A3CFC"/>
    <w:rsid w:val="008A3E99"/>
    <w:rsid w:val="008A41EB"/>
    <w:rsid w:val="008A4631"/>
    <w:rsid w:val="008A4890"/>
    <w:rsid w:val="008A48B5"/>
    <w:rsid w:val="008A4E57"/>
    <w:rsid w:val="008A552A"/>
    <w:rsid w:val="008A5673"/>
    <w:rsid w:val="008A57CC"/>
    <w:rsid w:val="008A582A"/>
    <w:rsid w:val="008A5D9A"/>
    <w:rsid w:val="008A602F"/>
    <w:rsid w:val="008A65FF"/>
    <w:rsid w:val="008A6A03"/>
    <w:rsid w:val="008A6B9C"/>
    <w:rsid w:val="008A6C25"/>
    <w:rsid w:val="008A6F34"/>
    <w:rsid w:val="008A7378"/>
    <w:rsid w:val="008A78B4"/>
    <w:rsid w:val="008A7A06"/>
    <w:rsid w:val="008A7A09"/>
    <w:rsid w:val="008A7A3E"/>
    <w:rsid w:val="008A7ADD"/>
    <w:rsid w:val="008A7D03"/>
    <w:rsid w:val="008A7EB3"/>
    <w:rsid w:val="008B00C6"/>
    <w:rsid w:val="008B039D"/>
    <w:rsid w:val="008B05B4"/>
    <w:rsid w:val="008B0896"/>
    <w:rsid w:val="008B0EAB"/>
    <w:rsid w:val="008B0F33"/>
    <w:rsid w:val="008B116D"/>
    <w:rsid w:val="008B14AE"/>
    <w:rsid w:val="008B1551"/>
    <w:rsid w:val="008B1953"/>
    <w:rsid w:val="008B22E4"/>
    <w:rsid w:val="008B26E6"/>
    <w:rsid w:val="008B27FC"/>
    <w:rsid w:val="008B290F"/>
    <w:rsid w:val="008B2D28"/>
    <w:rsid w:val="008B2DCC"/>
    <w:rsid w:val="008B3158"/>
    <w:rsid w:val="008B3295"/>
    <w:rsid w:val="008B33E8"/>
    <w:rsid w:val="008B34E1"/>
    <w:rsid w:val="008B350E"/>
    <w:rsid w:val="008B3B0E"/>
    <w:rsid w:val="008B408A"/>
    <w:rsid w:val="008B459D"/>
    <w:rsid w:val="008B46A9"/>
    <w:rsid w:val="008B46DB"/>
    <w:rsid w:val="008B4854"/>
    <w:rsid w:val="008B4BEE"/>
    <w:rsid w:val="008B4D9F"/>
    <w:rsid w:val="008B5475"/>
    <w:rsid w:val="008B54A4"/>
    <w:rsid w:val="008B58CD"/>
    <w:rsid w:val="008B5921"/>
    <w:rsid w:val="008B5E82"/>
    <w:rsid w:val="008B65DB"/>
    <w:rsid w:val="008B6783"/>
    <w:rsid w:val="008B6891"/>
    <w:rsid w:val="008B6AAF"/>
    <w:rsid w:val="008B7268"/>
    <w:rsid w:val="008B727E"/>
    <w:rsid w:val="008B76AD"/>
    <w:rsid w:val="008B785A"/>
    <w:rsid w:val="008B7886"/>
    <w:rsid w:val="008B7C00"/>
    <w:rsid w:val="008B7D09"/>
    <w:rsid w:val="008C0302"/>
    <w:rsid w:val="008C0374"/>
    <w:rsid w:val="008C03F7"/>
    <w:rsid w:val="008C0417"/>
    <w:rsid w:val="008C05D9"/>
    <w:rsid w:val="008C09A1"/>
    <w:rsid w:val="008C0A3B"/>
    <w:rsid w:val="008C0D6C"/>
    <w:rsid w:val="008C1031"/>
    <w:rsid w:val="008C125D"/>
    <w:rsid w:val="008C1407"/>
    <w:rsid w:val="008C16FD"/>
    <w:rsid w:val="008C1A27"/>
    <w:rsid w:val="008C2401"/>
    <w:rsid w:val="008C298A"/>
    <w:rsid w:val="008C2A22"/>
    <w:rsid w:val="008C2B0F"/>
    <w:rsid w:val="008C311E"/>
    <w:rsid w:val="008C3534"/>
    <w:rsid w:val="008C4185"/>
    <w:rsid w:val="008C43AE"/>
    <w:rsid w:val="008C471F"/>
    <w:rsid w:val="008C484C"/>
    <w:rsid w:val="008C490C"/>
    <w:rsid w:val="008C4A74"/>
    <w:rsid w:val="008C4BA2"/>
    <w:rsid w:val="008C4CBE"/>
    <w:rsid w:val="008C4CFF"/>
    <w:rsid w:val="008C4F0F"/>
    <w:rsid w:val="008C50D0"/>
    <w:rsid w:val="008C52B5"/>
    <w:rsid w:val="008C56BF"/>
    <w:rsid w:val="008C5A0F"/>
    <w:rsid w:val="008C5F99"/>
    <w:rsid w:val="008C65A1"/>
    <w:rsid w:val="008C67DB"/>
    <w:rsid w:val="008C6C13"/>
    <w:rsid w:val="008C6FB5"/>
    <w:rsid w:val="008C7022"/>
    <w:rsid w:val="008C716E"/>
    <w:rsid w:val="008C7A15"/>
    <w:rsid w:val="008C7A86"/>
    <w:rsid w:val="008C7C63"/>
    <w:rsid w:val="008C7FA6"/>
    <w:rsid w:val="008D0B54"/>
    <w:rsid w:val="008D0E3F"/>
    <w:rsid w:val="008D14A0"/>
    <w:rsid w:val="008D14FA"/>
    <w:rsid w:val="008D1AAE"/>
    <w:rsid w:val="008D1AB3"/>
    <w:rsid w:val="008D20F6"/>
    <w:rsid w:val="008D21A6"/>
    <w:rsid w:val="008D235D"/>
    <w:rsid w:val="008D27D1"/>
    <w:rsid w:val="008D2BA0"/>
    <w:rsid w:val="008D3016"/>
    <w:rsid w:val="008D31EF"/>
    <w:rsid w:val="008D35CD"/>
    <w:rsid w:val="008D3AE4"/>
    <w:rsid w:val="008D3BE4"/>
    <w:rsid w:val="008D3C5B"/>
    <w:rsid w:val="008D3C8D"/>
    <w:rsid w:val="008D4287"/>
    <w:rsid w:val="008D4387"/>
    <w:rsid w:val="008D4B4F"/>
    <w:rsid w:val="008D4D02"/>
    <w:rsid w:val="008D4F73"/>
    <w:rsid w:val="008D50C1"/>
    <w:rsid w:val="008D51F5"/>
    <w:rsid w:val="008D5371"/>
    <w:rsid w:val="008D5462"/>
    <w:rsid w:val="008D5655"/>
    <w:rsid w:val="008D5D95"/>
    <w:rsid w:val="008D60BC"/>
    <w:rsid w:val="008D67F3"/>
    <w:rsid w:val="008D68ED"/>
    <w:rsid w:val="008D6DEA"/>
    <w:rsid w:val="008D6E79"/>
    <w:rsid w:val="008D7099"/>
    <w:rsid w:val="008D72D0"/>
    <w:rsid w:val="008D7634"/>
    <w:rsid w:val="008D7A0D"/>
    <w:rsid w:val="008D7EC3"/>
    <w:rsid w:val="008D7EDC"/>
    <w:rsid w:val="008E00AB"/>
    <w:rsid w:val="008E01B9"/>
    <w:rsid w:val="008E0233"/>
    <w:rsid w:val="008E0BD8"/>
    <w:rsid w:val="008E0DEF"/>
    <w:rsid w:val="008E0FC8"/>
    <w:rsid w:val="008E13A0"/>
    <w:rsid w:val="008E14CE"/>
    <w:rsid w:val="008E171C"/>
    <w:rsid w:val="008E193F"/>
    <w:rsid w:val="008E19C6"/>
    <w:rsid w:val="008E1A67"/>
    <w:rsid w:val="008E226E"/>
    <w:rsid w:val="008E22F6"/>
    <w:rsid w:val="008E23ED"/>
    <w:rsid w:val="008E247F"/>
    <w:rsid w:val="008E24DD"/>
    <w:rsid w:val="008E257C"/>
    <w:rsid w:val="008E2726"/>
    <w:rsid w:val="008E274F"/>
    <w:rsid w:val="008E27BF"/>
    <w:rsid w:val="008E29AF"/>
    <w:rsid w:val="008E331B"/>
    <w:rsid w:val="008E3801"/>
    <w:rsid w:val="008E3819"/>
    <w:rsid w:val="008E4029"/>
    <w:rsid w:val="008E41EB"/>
    <w:rsid w:val="008E444A"/>
    <w:rsid w:val="008E473E"/>
    <w:rsid w:val="008E4787"/>
    <w:rsid w:val="008E4C29"/>
    <w:rsid w:val="008E56DA"/>
    <w:rsid w:val="008E59A1"/>
    <w:rsid w:val="008E65D9"/>
    <w:rsid w:val="008E691A"/>
    <w:rsid w:val="008E69F0"/>
    <w:rsid w:val="008E6ADB"/>
    <w:rsid w:val="008E7228"/>
    <w:rsid w:val="008E7378"/>
    <w:rsid w:val="008E76DA"/>
    <w:rsid w:val="008E7703"/>
    <w:rsid w:val="008E7839"/>
    <w:rsid w:val="008E7B24"/>
    <w:rsid w:val="008E7CC7"/>
    <w:rsid w:val="008E7FF7"/>
    <w:rsid w:val="008F03E2"/>
    <w:rsid w:val="008F050A"/>
    <w:rsid w:val="008F0984"/>
    <w:rsid w:val="008F0BAE"/>
    <w:rsid w:val="008F0BE1"/>
    <w:rsid w:val="008F1FC7"/>
    <w:rsid w:val="008F2322"/>
    <w:rsid w:val="008F23D5"/>
    <w:rsid w:val="008F23FE"/>
    <w:rsid w:val="008F2438"/>
    <w:rsid w:val="008F2491"/>
    <w:rsid w:val="008F24DC"/>
    <w:rsid w:val="008F2528"/>
    <w:rsid w:val="008F292D"/>
    <w:rsid w:val="008F2C8F"/>
    <w:rsid w:val="008F3008"/>
    <w:rsid w:val="008F321A"/>
    <w:rsid w:val="008F35E3"/>
    <w:rsid w:val="008F3853"/>
    <w:rsid w:val="008F38F9"/>
    <w:rsid w:val="008F3FDC"/>
    <w:rsid w:val="008F4131"/>
    <w:rsid w:val="008F4160"/>
    <w:rsid w:val="008F4339"/>
    <w:rsid w:val="008F434A"/>
    <w:rsid w:val="008F43CC"/>
    <w:rsid w:val="008F45BA"/>
    <w:rsid w:val="008F4B75"/>
    <w:rsid w:val="008F4B79"/>
    <w:rsid w:val="008F4CF6"/>
    <w:rsid w:val="008F4DA4"/>
    <w:rsid w:val="008F5017"/>
    <w:rsid w:val="008F56CE"/>
    <w:rsid w:val="008F5D30"/>
    <w:rsid w:val="008F5ED2"/>
    <w:rsid w:val="008F6B8D"/>
    <w:rsid w:val="008F6C19"/>
    <w:rsid w:val="008F6E51"/>
    <w:rsid w:val="008F70C1"/>
    <w:rsid w:val="008F723C"/>
    <w:rsid w:val="008F7249"/>
    <w:rsid w:val="008F740F"/>
    <w:rsid w:val="008F76C4"/>
    <w:rsid w:val="008F78A6"/>
    <w:rsid w:val="008F7A05"/>
    <w:rsid w:val="008F7A8E"/>
    <w:rsid w:val="008F7E79"/>
    <w:rsid w:val="008F7F7E"/>
    <w:rsid w:val="00900032"/>
    <w:rsid w:val="00900272"/>
    <w:rsid w:val="00900C95"/>
    <w:rsid w:val="009015C0"/>
    <w:rsid w:val="00901917"/>
    <w:rsid w:val="0090195D"/>
    <w:rsid w:val="00901CDE"/>
    <w:rsid w:val="00901D27"/>
    <w:rsid w:val="009028F1"/>
    <w:rsid w:val="00902962"/>
    <w:rsid w:val="00902B6F"/>
    <w:rsid w:val="00903024"/>
    <w:rsid w:val="00903324"/>
    <w:rsid w:val="009034E7"/>
    <w:rsid w:val="009035A3"/>
    <w:rsid w:val="00903995"/>
    <w:rsid w:val="00903A90"/>
    <w:rsid w:val="00903BB7"/>
    <w:rsid w:val="00903D38"/>
    <w:rsid w:val="0090462D"/>
    <w:rsid w:val="00904672"/>
    <w:rsid w:val="00904733"/>
    <w:rsid w:val="00904C40"/>
    <w:rsid w:val="00904CF6"/>
    <w:rsid w:val="009052C3"/>
    <w:rsid w:val="0090535C"/>
    <w:rsid w:val="00905502"/>
    <w:rsid w:val="009055B1"/>
    <w:rsid w:val="0090578F"/>
    <w:rsid w:val="00905848"/>
    <w:rsid w:val="009059E5"/>
    <w:rsid w:val="009061DB"/>
    <w:rsid w:val="009065F2"/>
    <w:rsid w:val="009066A0"/>
    <w:rsid w:val="00906A5D"/>
    <w:rsid w:val="00906AEA"/>
    <w:rsid w:val="00906E30"/>
    <w:rsid w:val="00906E7D"/>
    <w:rsid w:val="00907BF6"/>
    <w:rsid w:val="00907C87"/>
    <w:rsid w:val="00907DEA"/>
    <w:rsid w:val="00907F5D"/>
    <w:rsid w:val="0091026E"/>
    <w:rsid w:val="009104B1"/>
    <w:rsid w:val="0091087F"/>
    <w:rsid w:val="00910B32"/>
    <w:rsid w:val="00910C4C"/>
    <w:rsid w:val="00910CCD"/>
    <w:rsid w:val="00910D52"/>
    <w:rsid w:val="00911561"/>
    <w:rsid w:val="009118C3"/>
    <w:rsid w:val="00911ABE"/>
    <w:rsid w:val="00911E88"/>
    <w:rsid w:val="009121F7"/>
    <w:rsid w:val="00912210"/>
    <w:rsid w:val="00912370"/>
    <w:rsid w:val="00912FC9"/>
    <w:rsid w:val="00913348"/>
    <w:rsid w:val="0091337B"/>
    <w:rsid w:val="00913475"/>
    <w:rsid w:val="009135AB"/>
    <w:rsid w:val="00913708"/>
    <w:rsid w:val="00913718"/>
    <w:rsid w:val="009140B7"/>
    <w:rsid w:val="009145A5"/>
    <w:rsid w:val="0091463F"/>
    <w:rsid w:val="0091470B"/>
    <w:rsid w:val="00914CA0"/>
    <w:rsid w:val="00914D1B"/>
    <w:rsid w:val="00914DA0"/>
    <w:rsid w:val="00914E22"/>
    <w:rsid w:val="00914F16"/>
    <w:rsid w:val="009158B7"/>
    <w:rsid w:val="00915AEB"/>
    <w:rsid w:val="00915B46"/>
    <w:rsid w:val="00915C73"/>
    <w:rsid w:val="00915EB3"/>
    <w:rsid w:val="009163D6"/>
    <w:rsid w:val="0091676F"/>
    <w:rsid w:val="00916A34"/>
    <w:rsid w:val="00916C8F"/>
    <w:rsid w:val="00916DEC"/>
    <w:rsid w:val="00916E9A"/>
    <w:rsid w:val="00916FE7"/>
    <w:rsid w:val="00917547"/>
    <w:rsid w:val="0091763D"/>
    <w:rsid w:val="00917ADF"/>
    <w:rsid w:val="00917B9E"/>
    <w:rsid w:val="00917BE7"/>
    <w:rsid w:val="00917C23"/>
    <w:rsid w:val="00917C31"/>
    <w:rsid w:val="00917F76"/>
    <w:rsid w:val="00920927"/>
    <w:rsid w:val="00920C73"/>
    <w:rsid w:val="00920EDE"/>
    <w:rsid w:val="00921069"/>
    <w:rsid w:val="009212D1"/>
    <w:rsid w:val="009216CD"/>
    <w:rsid w:val="00921A1F"/>
    <w:rsid w:val="00921B8C"/>
    <w:rsid w:val="009220D7"/>
    <w:rsid w:val="00922253"/>
    <w:rsid w:val="00922469"/>
    <w:rsid w:val="00922637"/>
    <w:rsid w:val="00922759"/>
    <w:rsid w:val="00922A3F"/>
    <w:rsid w:val="00922A76"/>
    <w:rsid w:val="00922E21"/>
    <w:rsid w:val="009232D1"/>
    <w:rsid w:val="009232E1"/>
    <w:rsid w:val="00923502"/>
    <w:rsid w:val="00923809"/>
    <w:rsid w:val="0092380A"/>
    <w:rsid w:val="00923FC5"/>
    <w:rsid w:val="00924009"/>
    <w:rsid w:val="00924088"/>
    <w:rsid w:val="009240F7"/>
    <w:rsid w:val="009241A4"/>
    <w:rsid w:val="009243E2"/>
    <w:rsid w:val="00924450"/>
    <w:rsid w:val="0092457C"/>
    <w:rsid w:val="00924849"/>
    <w:rsid w:val="0092503E"/>
    <w:rsid w:val="0092512C"/>
    <w:rsid w:val="009251F0"/>
    <w:rsid w:val="009252C3"/>
    <w:rsid w:val="009253CF"/>
    <w:rsid w:val="00925657"/>
    <w:rsid w:val="0092567E"/>
    <w:rsid w:val="00925999"/>
    <w:rsid w:val="00925CBE"/>
    <w:rsid w:val="00925F34"/>
    <w:rsid w:val="0092602C"/>
    <w:rsid w:val="00926294"/>
    <w:rsid w:val="009262B9"/>
    <w:rsid w:val="0092670B"/>
    <w:rsid w:val="00926811"/>
    <w:rsid w:val="00926824"/>
    <w:rsid w:val="00926ADB"/>
    <w:rsid w:val="009273DC"/>
    <w:rsid w:val="00927444"/>
    <w:rsid w:val="0092795C"/>
    <w:rsid w:val="00927AAB"/>
    <w:rsid w:val="00927C77"/>
    <w:rsid w:val="00927E2E"/>
    <w:rsid w:val="00930223"/>
    <w:rsid w:val="00930674"/>
    <w:rsid w:val="009307B3"/>
    <w:rsid w:val="009309D9"/>
    <w:rsid w:val="00930CD2"/>
    <w:rsid w:val="00930EA7"/>
    <w:rsid w:val="00930ED2"/>
    <w:rsid w:val="009313BF"/>
    <w:rsid w:val="009318BA"/>
    <w:rsid w:val="00931A60"/>
    <w:rsid w:val="00931F36"/>
    <w:rsid w:val="0093214D"/>
    <w:rsid w:val="009321B7"/>
    <w:rsid w:val="0093226D"/>
    <w:rsid w:val="0093241A"/>
    <w:rsid w:val="00932570"/>
    <w:rsid w:val="00932656"/>
    <w:rsid w:val="0093284F"/>
    <w:rsid w:val="00932EB0"/>
    <w:rsid w:val="00933585"/>
    <w:rsid w:val="00933772"/>
    <w:rsid w:val="00933F82"/>
    <w:rsid w:val="00934575"/>
    <w:rsid w:val="0093478A"/>
    <w:rsid w:val="00934AB6"/>
    <w:rsid w:val="00934DF1"/>
    <w:rsid w:val="00934F12"/>
    <w:rsid w:val="00935288"/>
    <w:rsid w:val="00935335"/>
    <w:rsid w:val="0093543B"/>
    <w:rsid w:val="00935478"/>
    <w:rsid w:val="009354FE"/>
    <w:rsid w:val="009355D1"/>
    <w:rsid w:val="0093581C"/>
    <w:rsid w:val="0093600A"/>
    <w:rsid w:val="0093626C"/>
    <w:rsid w:val="00936291"/>
    <w:rsid w:val="0093666A"/>
    <w:rsid w:val="0093674E"/>
    <w:rsid w:val="009368DA"/>
    <w:rsid w:val="00936D0F"/>
    <w:rsid w:val="00936D1C"/>
    <w:rsid w:val="00937550"/>
    <w:rsid w:val="0093776A"/>
    <w:rsid w:val="0093784B"/>
    <w:rsid w:val="009379EF"/>
    <w:rsid w:val="0094009E"/>
    <w:rsid w:val="0094014A"/>
    <w:rsid w:val="0094027F"/>
    <w:rsid w:val="0094046D"/>
    <w:rsid w:val="00940492"/>
    <w:rsid w:val="00940623"/>
    <w:rsid w:val="00940CE0"/>
    <w:rsid w:val="009418E5"/>
    <w:rsid w:val="00941918"/>
    <w:rsid w:val="00941A25"/>
    <w:rsid w:val="00941AFE"/>
    <w:rsid w:val="009420DC"/>
    <w:rsid w:val="0094218A"/>
    <w:rsid w:val="009421C1"/>
    <w:rsid w:val="0094227E"/>
    <w:rsid w:val="00942618"/>
    <w:rsid w:val="009429BA"/>
    <w:rsid w:val="00942A1D"/>
    <w:rsid w:val="00942B15"/>
    <w:rsid w:val="009430FB"/>
    <w:rsid w:val="009432C1"/>
    <w:rsid w:val="009436C2"/>
    <w:rsid w:val="009439B3"/>
    <w:rsid w:val="009441FB"/>
    <w:rsid w:val="0094426D"/>
    <w:rsid w:val="0094439D"/>
    <w:rsid w:val="0094487B"/>
    <w:rsid w:val="009448CB"/>
    <w:rsid w:val="00944AE0"/>
    <w:rsid w:val="00944E01"/>
    <w:rsid w:val="009452A6"/>
    <w:rsid w:val="009455F1"/>
    <w:rsid w:val="00945BBF"/>
    <w:rsid w:val="00946190"/>
    <w:rsid w:val="00946367"/>
    <w:rsid w:val="00946533"/>
    <w:rsid w:val="009466DA"/>
    <w:rsid w:val="00946C8E"/>
    <w:rsid w:val="00946DEC"/>
    <w:rsid w:val="0094762F"/>
    <w:rsid w:val="00947BEF"/>
    <w:rsid w:val="00947F7F"/>
    <w:rsid w:val="0095038B"/>
    <w:rsid w:val="0095059C"/>
    <w:rsid w:val="009509C4"/>
    <w:rsid w:val="00950A15"/>
    <w:rsid w:val="00950B56"/>
    <w:rsid w:val="00950E05"/>
    <w:rsid w:val="009510EA"/>
    <w:rsid w:val="009515F8"/>
    <w:rsid w:val="009518FE"/>
    <w:rsid w:val="00951E31"/>
    <w:rsid w:val="00952576"/>
    <w:rsid w:val="009529BE"/>
    <w:rsid w:val="00952B0B"/>
    <w:rsid w:val="00952B31"/>
    <w:rsid w:val="00952C2D"/>
    <w:rsid w:val="00952D26"/>
    <w:rsid w:val="00952D32"/>
    <w:rsid w:val="00952E93"/>
    <w:rsid w:val="009531D7"/>
    <w:rsid w:val="009539DC"/>
    <w:rsid w:val="00953C4E"/>
    <w:rsid w:val="00954378"/>
    <w:rsid w:val="009545D8"/>
    <w:rsid w:val="00954A15"/>
    <w:rsid w:val="00954BE8"/>
    <w:rsid w:val="00954D44"/>
    <w:rsid w:val="00954FB3"/>
    <w:rsid w:val="0095525C"/>
    <w:rsid w:val="00955308"/>
    <w:rsid w:val="00955342"/>
    <w:rsid w:val="0095592B"/>
    <w:rsid w:val="009559C0"/>
    <w:rsid w:val="00955CE6"/>
    <w:rsid w:val="00955F52"/>
    <w:rsid w:val="0095601B"/>
    <w:rsid w:val="00956145"/>
    <w:rsid w:val="009561C5"/>
    <w:rsid w:val="009563BF"/>
    <w:rsid w:val="0095669F"/>
    <w:rsid w:val="00957088"/>
    <w:rsid w:val="0095712C"/>
    <w:rsid w:val="00957197"/>
    <w:rsid w:val="009575F0"/>
    <w:rsid w:val="009579CD"/>
    <w:rsid w:val="00957CE0"/>
    <w:rsid w:val="00957EA5"/>
    <w:rsid w:val="009601D7"/>
    <w:rsid w:val="0096026E"/>
    <w:rsid w:val="009604AB"/>
    <w:rsid w:val="00960924"/>
    <w:rsid w:val="00960ACD"/>
    <w:rsid w:val="00960BE6"/>
    <w:rsid w:val="00960E59"/>
    <w:rsid w:val="009612C1"/>
    <w:rsid w:val="009613CF"/>
    <w:rsid w:val="009613E7"/>
    <w:rsid w:val="009617A5"/>
    <w:rsid w:val="009618A9"/>
    <w:rsid w:val="0096195A"/>
    <w:rsid w:val="00961A21"/>
    <w:rsid w:val="00961DCA"/>
    <w:rsid w:val="00961F72"/>
    <w:rsid w:val="00962052"/>
    <w:rsid w:val="00962089"/>
    <w:rsid w:val="009621FA"/>
    <w:rsid w:val="009624BF"/>
    <w:rsid w:val="00962A7A"/>
    <w:rsid w:val="00962E75"/>
    <w:rsid w:val="00963030"/>
    <w:rsid w:val="009631C9"/>
    <w:rsid w:val="0096380A"/>
    <w:rsid w:val="00963812"/>
    <w:rsid w:val="00963A9B"/>
    <w:rsid w:val="00963C2A"/>
    <w:rsid w:val="00963D8C"/>
    <w:rsid w:val="00963DC7"/>
    <w:rsid w:val="00963E38"/>
    <w:rsid w:val="00963F01"/>
    <w:rsid w:val="00963FD6"/>
    <w:rsid w:val="00964119"/>
    <w:rsid w:val="009641B0"/>
    <w:rsid w:val="00964266"/>
    <w:rsid w:val="00964777"/>
    <w:rsid w:val="0096483F"/>
    <w:rsid w:val="00964A06"/>
    <w:rsid w:val="00964BA2"/>
    <w:rsid w:val="00964C94"/>
    <w:rsid w:val="0096523B"/>
    <w:rsid w:val="00965B19"/>
    <w:rsid w:val="00965D42"/>
    <w:rsid w:val="00965DEB"/>
    <w:rsid w:val="009661A4"/>
    <w:rsid w:val="00966D30"/>
    <w:rsid w:val="00967406"/>
    <w:rsid w:val="00967484"/>
    <w:rsid w:val="009675AE"/>
    <w:rsid w:val="009677BF"/>
    <w:rsid w:val="009678E4"/>
    <w:rsid w:val="00967A5C"/>
    <w:rsid w:val="00967FA8"/>
    <w:rsid w:val="00970594"/>
    <w:rsid w:val="00970CBC"/>
    <w:rsid w:val="00970ED6"/>
    <w:rsid w:val="00971338"/>
    <w:rsid w:val="00971358"/>
    <w:rsid w:val="0097139B"/>
    <w:rsid w:val="009714A6"/>
    <w:rsid w:val="00971749"/>
    <w:rsid w:val="00971E76"/>
    <w:rsid w:val="009720DD"/>
    <w:rsid w:val="009724C9"/>
    <w:rsid w:val="00972553"/>
    <w:rsid w:val="009727C1"/>
    <w:rsid w:val="00972B84"/>
    <w:rsid w:val="00972CF5"/>
    <w:rsid w:val="00972E19"/>
    <w:rsid w:val="00973002"/>
    <w:rsid w:val="00973527"/>
    <w:rsid w:val="0097354F"/>
    <w:rsid w:val="009736C1"/>
    <w:rsid w:val="00973B9D"/>
    <w:rsid w:val="00973C80"/>
    <w:rsid w:val="00973EDD"/>
    <w:rsid w:val="00973EF8"/>
    <w:rsid w:val="00974118"/>
    <w:rsid w:val="00974318"/>
    <w:rsid w:val="00974CB7"/>
    <w:rsid w:val="00974D0F"/>
    <w:rsid w:val="00974F48"/>
    <w:rsid w:val="0097503F"/>
    <w:rsid w:val="00975254"/>
    <w:rsid w:val="009752B4"/>
    <w:rsid w:val="009752F9"/>
    <w:rsid w:val="009756BA"/>
    <w:rsid w:val="00975832"/>
    <w:rsid w:val="00975B7D"/>
    <w:rsid w:val="00975E45"/>
    <w:rsid w:val="00976097"/>
    <w:rsid w:val="00976208"/>
    <w:rsid w:val="00976343"/>
    <w:rsid w:val="0097643E"/>
    <w:rsid w:val="00976477"/>
    <w:rsid w:val="009767EB"/>
    <w:rsid w:val="00976942"/>
    <w:rsid w:val="00976A6B"/>
    <w:rsid w:val="00976B53"/>
    <w:rsid w:val="00976F0E"/>
    <w:rsid w:val="0097738D"/>
    <w:rsid w:val="0097743C"/>
    <w:rsid w:val="0097744E"/>
    <w:rsid w:val="009776FB"/>
    <w:rsid w:val="00977F74"/>
    <w:rsid w:val="00977FD1"/>
    <w:rsid w:val="009800D3"/>
    <w:rsid w:val="00980413"/>
    <w:rsid w:val="009804EE"/>
    <w:rsid w:val="009804F4"/>
    <w:rsid w:val="0098052A"/>
    <w:rsid w:val="00980532"/>
    <w:rsid w:val="0098081C"/>
    <w:rsid w:val="00980B41"/>
    <w:rsid w:val="00980E1B"/>
    <w:rsid w:val="009816BC"/>
    <w:rsid w:val="00981701"/>
    <w:rsid w:val="00981AC5"/>
    <w:rsid w:val="00981D7D"/>
    <w:rsid w:val="009825FE"/>
    <w:rsid w:val="009827F7"/>
    <w:rsid w:val="00982DEA"/>
    <w:rsid w:val="00982EA9"/>
    <w:rsid w:val="009830E5"/>
    <w:rsid w:val="00983552"/>
    <w:rsid w:val="009835BE"/>
    <w:rsid w:val="009837B4"/>
    <w:rsid w:val="0098399B"/>
    <w:rsid w:val="00983D7C"/>
    <w:rsid w:val="00983F99"/>
    <w:rsid w:val="0098406B"/>
    <w:rsid w:val="009844F2"/>
    <w:rsid w:val="0098454A"/>
    <w:rsid w:val="009845F8"/>
    <w:rsid w:val="00984747"/>
    <w:rsid w:val="0098486D"/>
    <w:rsid w:val="00984AF1"/>
    <w:rsid w:val="00984DFD"/>
    <w:rsid w:val="00984F8A"/>
    <w:rsid w:val="00985171"/>
    <w:rsid w:val="009851DA"/>
    <w:rsid w:val="00985482"/>
    <w:rsid w:val="00985664"/>
    <w:rsid w:val="009859A0"/>
    <w:rsid w:val="009859A6"/>
    <w:rsid w:val="00985A93"/>
    <w:rsid w:val="00985AF8"/>
    <w:rsid w:val="00985DB1"/>
    <w:rsid w:val="00985ED1"/>
    <w:rsid w:val="00986145"/>
    <w:rsid w:val="0098635B"/>
    <w:rsid w:val="00986702"/>
    <w:rsid w:val="00986B0A"/>
    <w:rsid w:val="00986BC4"/>
    <w:rsid w:val="00986CD7"/>
    <w:rsid w:val="00986E79"/>
    <w:rsid w:val="009870FD"/>
    <w:rsid w:val="00987120"/>
    <w:rsid w:val="00987434"/>
    <w:rsid w:val="009879E6"/>
    <w:rsid w:val="00987ACE"/>
    <w:rsid w:val="00987CD1"/>
    <w:rsid w:val="0099006B"/>
    <w:rsid w:val="009904E3"/>
    <w:rsid w:val="009905B7"/>
    <w:rsid w:val="009905C7"/>
    <w:rsid w:val="00990773"/>
    <w:rsid w:val="00990A30"/>
    <w:rsid w:val="00990C39"/>
    <w:rsid w:val="00990CA4"/>
    <w:rsid w:val="00990DDF"/>
    <w:rsid w:val="00991757"/>
    <w:rsid w:val="0099184B"/>
    <w:rsid w:val="00991AFC"/>
    <w:rsid w:val="00991FF7"/>
    <w:rsid w:val="009921CA"/>
    <w:rsid w:val="00992277"/>
    <w:rsid w:val="009923D7"/>
    <w:rsid w:val="009923DD"/>
    <w:rsid w:val="009923E0"/>
    <w:rsid w:val="009926DE"/>
    <w:rsid w:val="0099273E"/>
    <w:rsid w:val="0099274C"/>
    <w:rsid w:val="00992C8C"/>
    <w:rsid w:val="00992FCF"/>
    <w:rsid w:val="009933E5"/>
    <w:rsid w:val="00993508"/>
    <w:rsid w:val="00993823"/>
    <w:rsid w:val="00993A62"/>
    <w:rsid w:val="00993ACD"/>
    <w:rsid w:val="00993AF6"/>
    <w:rsid w:val="00993B97"/>
    <w:rsid w:val="009943B8"/>
    <w:rsid w:val="009946C9"/>
    <w:rsid w:val="00994874"/>
    <w:rsid w:val="009949DF"/>
    <w:rsid w:val="00994BFC"/>
    <w:rsid w:val="00994E76"/>
    <w:rsid w:val="00994ED4"/>
    <w:rsid w:val="00994FA1"/>
    <w:rsid w:val="00995128"/>
    <w:rsid w:val="009951F2"/>
    <w:rsid w:val="009954E8"/>
    <w:rsid w:val="009957E2"/>
    <w:rsid w:val="00995ACE"/>
    <w:rsid w:val="00995B48"/>
    <w:rsid w:val="00995E9E"/>
    <w:rsid w:val="00995F4D"/>
    <w:rsid w:val="00995F55"/>
    <w:rsid w:val="009963EF"/>
    <w:rsid w:val="00996764"/>
    <w:rsid w:val="00996B99"/>
    <w:rsid w:val="00996FBE"/>
    <w:rsid w:val="009972D3"/>
    <w:rsid w:val="009973A3"/>
    <w:rsid w:val="0099762D"/>
    <w:rsid w:val="00997A69"/>
    <w:rsid w:val="00997E77"/>
    <w:rsid w:val="009A0571"/>
    <w:rsid w:val="009A0901"/>
    <w:rsid w:val="009A0A7E"/>
    <w:rsid w:val="009A0EA5"/>
    <w:rsid w:val="009A0F40"/>
    <w:rsid w:val="009A105C"/>
    <w:rsid w:val="009A10C5"/>
    <w:rsid w:val="009A1197"/>
    <w:rsid w:val="009A15E5"/>
    <w:rsid w:val="009A177F"/>
    <w:rsid w:val="009A1D14"/>
    <w:rsid w:val="009A21C7"/>
    <w:rsid w:val="009A21EB"/>
    <w:rsid w:val="009A27A5"/>
    <w:rsid w:val="009A295F"/>
    <w:rsid w:val="009A2A82"/>
    <w:rsid w:val="009A2E69"/>
    <w:rsid w:val="009A2E92"/>
    <w:rsid w:val="009A32B3"/>
    <w:rsid w:val="009A34FD"/>
    <w:rsid w:val="009A36D3"/>
    <w:rsid w:val="009A3CED"/>
    <w:rsid w:val="009A4151"/>
    <w:rsid w:val="009A42D9"/>
    <w:rsid w:val="009A4490"/>
    <w:rsid w:val="009A45B0"/>
    <w:rsid w:val="009A4666"/>
    <w:rsid w:val="009A4949"/>
    <w:rsid w:val="009A4950"/>
    <w:rsid w:val="009A4A41"/>
    <w:rsid w:val="009A4CF0"/>
    <w:rsid w:val="009A4E8C"/>
    <w:rsid w:val="009A50B6"/>
    <w:rsid w:val="009A512B"/>
    <w:rsid w:val="009A55B4"/>
    <w:rsid w:val="009A55EA"/>
    <w:rsid w:val="009A5677"/>
    <w:rsid w:val="009A572A"/>
    <w:rsid w:val="009A5A24"/>
    <w:rsid w:val="009A5C58"/>
    <w:rsid w:val="009A5CE4"/>
    <w:rsid w:val="009A602B"/>
    <w:rsid w:val="009A6042"/>
    <w:rsid w:val="009A60AC"/>
    <w:rsid w:val="009A6176"/>
    <w:rsid w:val="009A6252"/>
    <w:rsid w:val="009A62B6"/>
    <w:rsid w:val="009A6B4A"/>
    <w:rsid w:val="009A6CC9"/>
    <w:rsid w:val="009A6CF8"/>
    <w:rsid w:val="009A6FCF"/>
    <w:rsid w:val="009A74C1"/>
    <w:rsid w:val="009A74C4"/>
    <w:rsid w:val="009A7ACA"/>
    <w:rsid w:val="009A7C84"/>
    <w:rsid w:val="009A7F91"/>
    <w:rsid w:val="009B0034"/>
    <w:rsid w:val="009B00FE"/>
    <w:rsid w:val="009B040C"/>
    <w:rsid w:val="009B06F2"/>
    <w:rsid w:val="009B07BE"/>
    <w:rsid w:val="009B0858"/>
    <w:rsid w:val="009B0F50"/>
    <w:rsid w:val="009B1349"/>
    <w:rsid w:val="009B15D2"/>
    <w:rsid w:val="009B1A23"/>
    <w:rsid w:val="009B1A7F"/>
    <w:rsid w:val="009B21EE"/>
    <w:rsid w:val="009B23D9"/>
    <w:rsid w:val="009B2457"/>
    <w:rsid w:val="009B286E"/>
    <w:rsid w:val="009B2B81"/>
    <w:rsid w:val="009B37E6"/>
    <w:rsid w:val="009B39AB"/>
    <w:rsid w:val="009B3B22"/>
    <w:rsid w:val="009B3BC7"/>
    <w:rsid w:val="009B3E30"/>
    <w:rsid w:val="009B3FE2"/>
    <w:rsid w:val="009B415A"/>
    <w:rsid w:val="009B42A1"/>
    <w:rsid w:val="009B43D8"/>
    <w:rsid w:val="009B4DA8"/>
    <w:rsid w:val="009B4E50"/>
    <w:rsid w:val="009B54EF"/>
    <w:rsid w:val="009B5559"/>
    <w:rsid w:val="009B561A"/>
    <w:rsid w:val="009B58D3"/>
    <w:rsid w:val="009B5BD7"/>
    <w:rsid w:val="009B617C"/>
    <w:rsid w:val="009B65C9"/>
    <w:rsid w:val="009B665C"/>
    <w:rsid w:val="009B6B98"/>
    <w:rsid w:val="009B6E34"/>
    <w:rsid w:val="009B6E4E"/>
    <w:rsid w:val="009B7348"/>
    <w:rsid w:val="009B7915"/>
    <w:rsid w:val="009B7AC7"/>
    <w:rsid w:val="009B7BA5"/>
    <w:rsid w:val="009B7CB9"/>
    <w:rsid w:val="009C0198"/>
    <w:rsid w:val="009C01BD"/>
    <w:rsid w:val="009C02C3"/>
    <w:rsid w:val="009C02CB"/>
    <w:rsid w:val="009C072A"/>
    <w:rsid w:val="009C0A17"/>
    <w:rsid w:val="009C0A4A"/>
    <w:rsid w:val="009C0DA2"/>
    <w:rsid w:val="009C0F34"/>
    <w:rsid w:val="009C0FD3"/>
    <w:rsid w:val="009C0FD6"/>
    <w:rsid w:val="009C14D0"/>
    <w:rsid w:val="009C19A1"/>
    <w:rsid w:val="009C19A6"/>
    <w:rsid w:val="009C1AC3"/>
    <w:rsid w:val="009C1C65"/>
    <w:rsid w:val="009C264C"/>
    <w:rsid w:val="009C27CC"/>
    <w:rsid w:val="009C296C"/>
    <w:rsid w:val="009C296E"/>
    <w:rsid w:val="009C299A"/>
    <w:rsid w:val="009C34F3"/>
    <w:rsid w:val="009C3AC5"/>
    <w:rsid w:val="009C3D39"/>
    <w:rsid w:val="009C3FF8"/>
    <w:rsid w:val="009C4847"/>
    <w:rsid w:val="009C4E08"/>
    <w:rsid w:val="009C537A"/>
    <w:rsid w:val="009C5543"/>
    <w:rsid w:val="009C572E"/>
    <w:rsid w:val="009C5BCC"/>
    <w:rsid w:val="009C5BF9"/>
    <w:rsid w:val="009C606E"/>
    <w:rsid w:val="009C60CF"/>
    <w:rsid w:val="009C635F"/>
    <w:rsid w:val="009C640E"/>
    <w:rsid w:val="009C640F"/>
    <w:rsid w:val="009C6553"/>
    <w:rsid w:val="009C6C4D"/>
    <w:rsid w:val="009C7008"/>
    <w:rsid w:val="009C703E"/>
    <w:rsid w:val="009C738B"/>
    <w:rsid w:val="009C784B"/>
    <w:rsid w:val="009C7A66"/>
    <w:rsid w:val="009C7B9B"/>
    <w:rsid w:val="009C7F44"/>
    <w:rsid w:val="009C7F9C"/>
    <w:rsid w:val="009D03A3"/>
    <w:rsid w:val="009D04BB"/>
    <w:rsid w:val="009D050B"/>
    <w:rsid w:val="009D0E99"/>
    <w:rsid w:val="009D1194"/>
    <w:rsid w:val="009D121A"/>
    <w:rsid w:val="009D1245"/>
    <w:rsid w:val="009D1274"/>
    <w:rsid w:val="009D149F"/>
    <w:rsid w:val="009D16D4"/>
    <w:rsid w:val="009D17F3"/>
    <w:rsid w:val="009D1DE1"/>
    <w:rsid w:val="009D1DFF"/>
    <w:rsid w:val="009D21D7"/>
    <w:rsid w:val="009D2DE2"/>
    <w:rsid w:val="009D302E"/>
    <w:rsid w:val="009D3363"/>
    <w:rsid w:val="009D3DA7"/>
    <w:rsid w:val="009D3E88"/>
    <w:rsid w:val="009D42AC"/>
    <w:rsid w:val="009D436D"/>
    <w:rsid w:val="009D45D5"/>
    <w:rsid w:val="009D4D40"/>
    <w:rsid w:val="009D4F8C"/>
    <w:rsid w:val="009D5664"/>
    <w:rsid w:val="009D5F3A"/>
    <w:rsid w:val="009D6238"/>
    <w:rsid w:val="009D6422"/>
    <w:rsid w:val="009D6A52"/>
    <w:rsid w:val="009D6B7F"/>
    <w:rsid w:val="009D6CE8"/>
    <w:rsid w:val="009D6F5F"/>
    <w:rsid w:val="009D7097"/>
    <w:rsid w:val="009D7132"/>
    <w:rsid w:val="009D73B2"/>
    <w:rsid w:val="009D74EC"/>
    <w:rsid w:val="009D7D12"/>
    <w:rsid w:val="009D7E4D"/>
    <w:rsid w:val="009D7FD4"/>
    <w:rsid w:val="009E053A"/>
    <w:rsid w:val="009E124A"/>
    <w:rsid w:val="009E1913"/>
    <w:rsid w:val="009E1A32"/>
    <w:rsid w:val="009E1C1E"/>
    <w:rsid w:val="009E1E17"/>
    <w:rsid w:val="009E1E5F"/>
    <w:rsid w:val="009E20B2"/>
    <w:rsid w:val="009E20E6"/>
    <w:rsid w:val="009E21E2"/>
    <w:rsid w:val="009E2276"/>
    <w:rsid w:val="009E2453"/>
    <w:rsid w:val="009E25FA"/>
    <w:rsid w:val="009E26E2"/>
    <w:rsid w:val="009E2702"/>
    <w:rsid w:val="009E2A4B"/>
    <w:rsid w:val="009E2C15"/>
    <w:rsid w:val="009E2C65"/>
    <w:rsid w:val="009E2C73"/>
    <w:rsid w:val="009E2D95"/>
    <w:rsid w:val="009E33F1"/>
    <w:rsid w:val="009E381F"/>
    <w:rsid w:val="009E3945"/>
    <w:rsid w:val="009E39CA"/>
    <w:rsid w:val="009E3FB6"/>
    <w:rsid w:val="009E403A"/>
    <w:rsid w:val="009E4108"/>
    <w:rsid w:val="009E410E"/>
    <w:rsid w:val="009E48BC"/>
    <w:rsid w:val="009E4E0E"/>
    <w:rsid w:val="009E5234"/>
    <w:rsid w:val="009E531E"/>
    <w:rsid w:val="009E5344"/>
    <w:rsid w:val="009E55A6"/>
    <w:rsid w:val="009E55D7"/>
    <w:rsid w:val="009E595E"/>
    <w:rsid w:val="009E5B20"/>
    <w:rsid w:val="009E5D00"/>
    <w:rsid w:val="009E5D28"/>
    <w:rsid w:val="009E5F2F"/>
    <w:rsid w:val="009E68AF"/>
    <w:rsid w:val="009E6925"/>
    <w:rsid w:val="009E6AF8"/>
    <w:rsid w:val="009E6BEE"/>
    <w:rsid w:val="009E6C0C"/>
    <w:rsid w:val="009E6C33"/>
    <w:rsid w:val="009E7123"/>
    <w:rsid w:val="009E739E"/>
    <w:rsid w:val="009E749F"/>
    <w:rsid w:val="009E76EC"/>
    <w:rsid w:val="009E779C"/>
    <w:rsid w:val="009E7A69"/>
    <w:rsid w:val="009E7BF0"/>
    <w:rsid w:val="009E7D10"/>
    <w:rsid w:val="009E7DF3"/>
    <w:rsid w:val="009E7E22"/>
    <w:rsid w:val="009F07A3"/>
    <w:rsid w:val="009F0A0D"/>
    <w:rsid w:val="009F0B87"/>
    <w:rsid w:val="009F0CD1"/>
    <w:rsid w:val="009F1006"/>
    <w:rsid w:val="009F16B4"/>
    <w:rsid w:val="009F1800"/>
    <w:rsid w:val="009F19A9"/>
    <w:rsid w:val="009F1C36"/>
    <w:rsid w:val="009F1CAB"/>
    <w:rsid w:val="009F1CE5"/>
    <w:rsid w:val="009F1DC7"/>
    <w:rsid w:val="009F1FF6"/>
    <w:rsid w:val="009F2313"/>
    <w:rsid w:val="009F2390"/>
    <w:rsid w:val="009F264B"/>
    <w:rsid w:val="009F2771"/>
    <w:rsid w:val="009F2862"/>
    <w:rsid w:val="009F2FAE"/>
    <w:rsid w:val="009F35D3"/>
    <w:rsid w:val="009F3661"/>
    <w:rsid w:val="009F373F"/>
    <w:rsid w:val="009F3F79"/>
    <w:rsid w:val="009F3F93"/>
    <w:rsid w:val="009F43FF"/>
    <w:rsid w:val="009F4456"/>
    <w:rsid w:val="009F4470"/>
    <w:rsid w:val="009F44B0"/>
    <w:rsid w:val="009F4798"/>
    <w:rsid w:val="009F47B2"/>
    <w:rsid w:val="009F48BF"/>
    <w:rsid w:val="009F4C5A"/>
    <w:rsid w:val="009F4FD0"/>
    <w:rsid w:val="009F52A5"/>
    <w:rsid w:val="009F52DF"/>
    <w:rsid w:val="009F55B7"/>
    <w:rsid w:val="009F55D3"/>
    <w:rsid w:val="009F5775"/>
    <w:rsid w:val="009F5B55"/>
    <w:rsid w:val="009F5B71"/>
    <w:rsid w:val="009F5BB3"/>
    <w:rsid w:val="009F5D9D"/>
    <w:rsid w:val="009F637C"/>
    <w:rsid w:val="009F6417"/>
    <w:rsid w:val="009F65D0"/>
    <w:rsid w:val="009F6892"/>
    <w:rsid w:val="009F6927"/>
    <w:rsid w:val="009F6CA4"/>
    <w:rsid w:val="009F6E27"/>
    <w:rsid w:val="009F6FD0"/>
    <w:rsid w:val="009F706C"/>
    <w:rsid w:val="009F70FE"/>
    <w:rsid w:val="009F756B"/>
    <w:rsid w:val="009F770F"/>
    <w:rsid w:val="009F77B8"/>
    <w:rsid w:val="009F7823"/>
    <w:rsid w:val="009F7A63"/>
    <w:rsid w:val="009F7A7F"/>
    <w:rsid w:val="009F7C76"/>
    <w:rsid w:val="009F7C91"/>
    <w:rsid w:val="009F7DE1"/>
    <w:rsid w:val="00A000E8"/>
    <w:rsid w:val="00A004B7"/>
    <w:rsid w:val="00A0054D"/>
    <w:rsid w:val="00A00FE6"/>
    <w:rsid w:val="00A01170"/>
    <w:rsid w:val="00A0191E"/>
    <w:rsid w:val="00A01D86"/>
    <w:rsid w:val="00A01F76"/>
    <w:rsid w:val="00A01FF2"/>
    <w:rsid w:val="00A021F4"/>
    <w:rsid w:val="00A0280D"/>
    <w:rsid w:val="00A028A9"/>
    <w:rsid w:val="00A029B7"/>
    <w:rsid w:val="00A02C66"/>
    <w:rsid w:val="00A02D8D"/>
    <w:rsid w:val="00A0324E"/>
    <w:rsid w:val="00A03405"/>
    <w:rsid w:val="00A03725"/>
    <w:rsid w:val="00A03A8E"/>
    <w:rsid w:val="00A03C7D"/>
    <w:rsid w:val="00A0430A"/>
    <w:rsid w:val="00A0463D"/>
    <w:rsid w:val="00A04778"/>
    <w:rsid w:val="00A04FFB"/>
    <w:rsid w:val="00A05204"/>
    <w:rsid w:val="00A05A65"/>
    <w:rsid w:val="00A05B54"/>
    <w:rsid w:val="00A05D6F"/>
    <w:rsid w:val="00A06055"/>
    <w:rsid w:val="00A06233"/>
    <w:rsid w:val="00A0629A"/>
    <w:rsid w:val="00A0674F"/>
    <w:rsid w:val="00A06A82"/>
    <w:rsid w:val="00A06C6D"/>
    <w:rsid w:val="00A076D3"/>
    <w:rsid w:val="00A07923"/>
    <w:rsid w:val="00A0794C"/>
    <w:rsid w:val="00A07ACA"/>
    <w:rsid w:val="00A07BB2"/>
    <w:rsid w:val="00A07C9C"/>
    <w:rsid w:val="00A100DA"/>
    <w:rsid w:val="00A1049D"/>
    <w:rsid w:val="00A1063B"/>
    <w:rsid w:val="00A111F8"/>
    <w:rsid w:val="00A1132E"/>
    <w:rsid w:val="00A114E3"/>
    <w:rsid w:val="00A116C9"/>
    <w:rsid w:val="00A121C5"/>
    <w:rsid w:val="00A12511"/>
    <w:rsid w:val="00A1262A"/>
    <w:rsid w:val="00A127A4"/>
    <w:rsid w:val="00A12911"/>
    <w:rsid w:val="00A1296E"/>
    <w:rsid w:val="00A1298E"/>
    <w:rsid w:val="00A12B5A"/>
    <w:rsid w:val="00A12D5F"/>
    <w:rsid w:val="00A131F8"/>
    <w:rsid w:val="00A13881"/>
    <w:rsid w:val="00A13994"/>
    <w:rsid w:val="00A13B36"/>
    <w:rsid w:val="00A13C74"/>
    <w:rsid w:val="00A14484"/>
    <w:rsid w:val="00A145CC"/>
    <w:rsid w:val="00A14916"/>
    <w:rsid w:val="00A14B24"/>
    <w:rsid w:val="00A14C72"/>
    <w:rsid w:val="00A14CBC"/>
    <w:rsid w:val="00A14E2C"/>
    <w:rsid w:val="00A15444"/>
    <w:rsid w:val="00A15532"/>
    <w:rsid w:val="00A1557A"/>
    <w:rsid w:val="00A15841"/>
    <w:rsid w:val="00A15A21"/>
    <w:rsid w:val="00A15CF5"/>
    <w:rsid w:val="00A15E9D"/>
    <w:rsid w:val="00A164BC"/>
    <w:rsid w:val="00A16649"/>
    <w:rsid w:val="00A1697D"/>
    <w:rsid w:val="00A16D2F"/>
    <w:rsid w:val="00A17609"/>
    <w:rsid w:val="00A1767D"/>
    <w:rsid w:val="00A178F4"/>
    <w:rsid w:val="00A17E12"/>
    <w:rsid w:val="00A17E46"/>
    <w:rsid w:val="00A20143"/>
    <w:rsid w:val="00A20A74"/>
    <w:rsid w:val="00A20B71"/>
    <w:rsid w:val="00A20CB7"/>
    <w:rsid w:val="00A2132A"/>
    <w:rsid w:val="00A215F1"/>
    <w:rsid w:val="00A21B80"/>
    <w:rsid w:val="00A21CC8"/>
    <w:rsid w:val="00A22267"/>
    <w:rsid w:val="00A224A9"/>
    <w:rsid w:val="00A22737"/>
    <w:rsid w:val="00A2278A"/>
    <w:rsid w:val="00A22D6B"/>
    <w:rsid w:val="00A22E51"/>
    <w:rsid w:val="00A2300F"/>
    <w:rsid w:val="00A231F9"/>
    <w:rsid w:val="00A2364D"/>
    <w:rsid w:val="00A23734"/>
    <w:rsid w:val="00A2399E"/>
    <w:rsid w:val="00A23BDD"/>
    <w:rsid w:val="00A23CBB"/>
    <w:rsid w:val="00A23E3F"/>
    <w:rsid w:val="00A24235"/>
    <w:rsid w:val="00A245D0"/>
    <w:rsid w:val="00A245F8"/>
    <w:rsid w:val="00A246AB"/>
    <w:rsid w:val="00A24774"/>
    <w:rsid w:val="00A247E0"/>
    <w:rsid w:val="00A25910"/>
    <w:rsid w:val="00A25BB5"/>
    <w:rsid w:val="00A25ECD"/>
    <w:rsid w:val="00A25FFD"/>
    <w:rsid w:val="00A261AA"/>
    <w:rsid w:val="00A26310"/>
    <w:rsid w:val="00A26418"/>
    <w:rsid w:val="00A26B72"/>
    <w:rsid w:val="00A26D3E"/>
    <w:rsid w:val="00A26F23"/>
    <w:rsid w:val="00A26F99"/>
    <w:rsid w:val="00A27080"/>
    <w:rsid w:val="00A27389"/>
    <w:rsid w:val="00A277C0"/>
    <w:rsid w:val="00A277E8"/>
    <w:rsid w:val="00A278C2"/>
    <w:rsid w:val="00A279B1"/>
    <w:rsid w:val="00A27A31"/>
    <w:rsid w:val="00A27A36"/>
    <w:rsid w:val="00A27C47"/>
    <w:rsid w:val="00A3003C"/>
    <w:rsid w:val="00A3014E"/>
    <w:rsid w:val="00A30986"/>
    <w:rsid w:val="00A30A79"/>
    <w:rsid w:val="00A30C2C"/>
    <w:rsid w:val="00A30C5C"/>
    <w:rsid w:val="00A30F87"/>
    <w:rsid w:val="00A3107A"/>
    <w:rsid w:val="00A3112B"/>
    <w:rsid w:val="00A311E7"/>
    <w:rsid w:val="00A31346"/>
    <w:rsid w:val="00A315A3"/>
    <w:rsid w:val="00A315A5"/>
    <w:rsid w:val="00A31608"/>
    <w:rsid w:val="00A31D60"/>
    <w:rsid w:val="00A31DE3"/>
    <w:rsid w:val="00A31E36"/>
    <w:rsid w:val="00A322E6"/>
    <w:rsid w:val="00A32809"/>
    <w:rsid w:val="00A32C09"/>
    <w:rsid w:val="00A32C12"/>
    <w:rsid w:val="00A3301A"/>
    <w:rsid w:val="00A33145"/>
    <w:rsid w:val="00A335F2"/>
    <w:rsid w:val="00A3360F"/>
    <w:rsid w:val="00A33841"/>
    <w:rsid w:val="00A33C2D"/>
    <w:rsid w:val="00A33D60"/>
    <w:rsid w:val="00A340AF"/>
    <w:rsid w:val="00A341BC"/>
    <w:rsid w:val="00A34291"/>
    <w:rsid w:val="00A342A0"/>
    <w:rsid w:val="00A342EB"/>
    <w:rsid w:val="00A34458"/>
    <w:rsid w:val="00A34ABA"/>
    <w:rsid w:val="00A34ACF"/>
    <w:rsid w:val="00A34AEF"/>
    <w:rsid w:val="00A34F81"/>
    <w:rsid w:val="00A34FF4"/>
    <w:rsid w:val="00A35219"/>
    <w:rsid w:val="00A353FA"/>
    <w:rsid w:val="00A3549B"/>
    <w:rsid w:val="00A355B5"/>
    <w:rsid w:val="00A35887"/>
    <w:rsid w:val="00A35ADF"/>
    <w:rsid w:val="00A35E56"/>
    <w:rsid w:val="00A35EDC"/>
    <w:rsid w:val="00A36387"/>
    <w:rsid w:val="00A363DB"/>
    <w:rsid w:val="00A366A0"/>
    <w:rsid w:val="00A366B2"/>
    <w:rsid w:val="00A366DB"/>
    <w:rsid w:val="00A3683C"/>
    <w:rsid w:val="00A369B3"/>
    <w:rsid w:val="00A36A65"/>
    <w:rsid w:val="00A37B14"/>
    <w:rsid w:val="00A37B63"/>
    <w:rsid w:val="00A40759"/>
    <w:rsid w:val="00A410DA"/>
    <w:rsid w:val="00A41307"/>
    <w:rsid w:val="00A41394"/>
    <w:rsid w:val="00A413CC"/>
    <w:rsid w:val="00A41741"/>
    <w:rsid w:val="00A4197B"/>
    <w:rsid w:val="00A419B3"/>
    <w:rsid w:val="00A419EA"/>
    <w:rsid w:val="00A42020"/>
    <w:rsid w:val="00A4208E"/>
    <w:rsid w:val="00A42174"/>
    <w:rsid w:val="00A42517"/>
    <w:rsid w:val="00A42968"/>
    <w:rsid w:val="00A429D5"/>
    <w:rsid w:val="00A42AC8"/>
    <w:rsid w:val="00A42AEF"/>
    <w:rsid w:val="00A42C26"/>
    <w:rsid w:val="00A42E9D"/>
    <w:rsid w:val="00A42F14"/>
    <w:rsid w:val="00A42F5E"/>
    <w:rsid w:val="00A430B5"/>
    <w:rsid w:val="00A43850"/>
    <w:rsid w:val="00A43A39"/>
    <w:rsid w:val="00A43C5B"/>
    <w:rsid w:val="00A43D28"/>
    <w:rsid w:val="00A4434C"/>
    <w:rsid w:val="00A44977"/>
    <w:rsid w:val="00A44978"/>
    <w:rsid w:val="00A44B0C"/>
    <w:rsid w:val="00A44B83"/>
    <w:rsid w:val="00A44C74"/>
    <w:rsid w:val="00A44DF3"/>
    <w:rsid w:val="00A44EB1"/>
    <w:rsid w:val="00A45303"/>
    <w:rsid w:val="00A4551D"/>
    <w:rsid w:val="00A4560E"/>
    <w:rsid w:val="00A461CB"/>
    <w:rsid w:val="00A46220"/>
    <w:rsid w:val="00A46A76"/>
    <w:rsid w:val="00A46AA8"/>
    <w:rsid w:val="00A476D6"/>
    <w:rsid w:val="00A477C7"/>
    <w:rsid w:val="00A47D24"/>
    <w:rsid w:val="00A47DE3"/>
    <w:rsid w:val="00A47EEE"/>
    <w:rsid w:val="00A50573"/>
    <w:rsid w:val="00A5062A"/>
    <w:rsid w:val="00A5062E"/>
    <w:rsid w:val="00A5103F"/>
    <w:rsid w:val="00A51406"/>
    <w:rsid w:val="00A51451"/>
    <w:rsid w:val="00A5154F"/>
    <w:rsid w:val="00A5173D"/>
    <w:rsid w:val="00A5184D"/>
    <w:rsid w:val="00A519AE"/>
    <w:rsid w:val="00A51ACD"/>
    <w:rsid w:val="00A51E67"/>
    <w:rsid w:val="00A51EA8"/>
    <w:rsid w:val="00A51F8D"/>
    <w:rsid w:val="00A52797"/>
    <w:rsid w:val="00A53661"/>
    <w:rsid w:val="00A5392B"/>
    <w:rsid w:val="00A53FAA"/>
    <w:rsid w:val="00A541A3"/>
    <w:rsid w:val="00A541B0"/>
    <w:rsid w:val="00A5431F"/>
    <w:rsid w:val="00A543A5"/>
    <w:rsid w:val="00A5472C"/>
    <w:rsid w:val="00A5477D"/>
    <w:rsid w:val="00A54FC4"/>
    <w:rsid w:val="00A55144"/>
    <w:rsid w:val="00A551FF"/>
    <w:rsid w:val="00A55516"/>
    <w:rsid w:val="00A555B8"/>
    <w:rsid w:val="00A5573E"/>
    <w:rsid w:val="00A55875"/>
    <w:rsid w:val="00A55A46"/>
    <w:rsid w:val="00A55B68"/>
    <w:rsid w:val="00A55BC8"/>
    <w:rsid w:val="00A55E8E"/>
    <w:rsid w:val="00A5602D"/>
    <w:rsid w:val="00A560A6"/>
    <w:rsid w:val="00A561BE"/>
    <w:rsid w:val="00A56710"/>
    <w:rsid w:val="00A56847"/>
    <w:rsid w:val="00A56857"/>
    <w:rsid w:val="00A56A4C"/>
    <w:rsid w:val="00A56BF0"/>
    <w:rsid w:val="00A56E32"/>
    <w:rsid w:val="00A5704E"/>
    <w:rsid w:val="00A57363"/>
    <w:rsid w:val="00A5750C"/>
    <w:rsid w:val="00A575EE"/>
    <w:rsid w:val="00A57718"/>
    <w:rsid w:val="00A579DF"/>
    <w:rsid w:val="00A57A76"/>
    <w:rsid w:val="00A57B1D"/>
    <w:rsid w:val="00A57C04"/>
    <w:rsid w:val="00A57D89"/>
    <w:rsid w:val="00A57DBE"/>
    <w:rsid w:val="00A60016"/>
    <w:rsid w:val="00A6043D"/>
    <w:rsid w:val="00A607FE"/>
    <w:rsid w:val="00A60C21"/>
    <w:rsid w:val="00A60E1F"/>
    <w:rsid w:val="00A61070"/>
    <w:rsid w:val="00A610F1"/>
    <w:rsid w:val="00A61700"/>
    <w:rsid w:val="00A61A39"/>
    <w:rsid w:val="00A61C5C"/>
    <w:rsid w:val="00A61E90"/>
    <w:rsid w:val="00A61F1F"/>
    <w:rsid w:val="00A62030"/>
    <w:rsid w:val="00A62153"/>
    <w:rsid w:val="00A62689"/>
    <w:rsid w:val="00A630F1"/>
    <w:rsid w:val="00A6310A"/>
    <w:rsid w:val="00A63144"/>
    <w:rsid w:val="00A632EF"/>
    <w:rsid w:val="00A63349"/>
    <w:rsid w:val="00A63558"/>
    <w:rsid w:val="00A63581"/>
    <w:rsid w:val="00A63AA6"/>
    <w:rsid w:val="00A63C2B"/>
    <w:rsid w:val="00A640BC"/>
    <w:rsid w:val="00A64584"/>
    <w:rsid w:val="00A649FB"/>
    <w:rsid w:val="00A65008"/>
    <w:rsid w:val="00A652A9"/>
    <w:rsid w:val="00A6562E"/>
    <w:rsid w:val="00A65791"/>
    <w:rsid w:val="00A659C5"/>
    <w:rsid w:val="00A65B0A"/>
    <w:rsid w:val="00A65B8B"/>
    <w:rsid w:val="00A65F25"/>
    <w:rsid w:val="00A65F6E"/>
    <w:rsid w:val="00A6607D"/>
    <w:rsid w:val="00A66178"/>
    <w:rsid w:val="00A66352"/>
    <w:rsid w:val="00A66357"/>
    <w:rsid w:val="00A66632"/>
    <w:rsid w:val="00A666F9"/>
    <w:rsid w:val="00A66975"/>
    <w:rsid w:val="00A66A9E"/>
    <w:rsid w:val="00A66BC7"/>
    <w:rsid w:val="00A66C07"/>
    <w:rsid w:val="00A66F35"/>
    <w:rsid w:val="00A670DC"/>
    <w:rsid w:val="00A67304"/>
    <w:rsid w:val="00A67425"/>
    <w:rsid w:val="00A67536"/>
    <w:rsid w:val="00A675D1"/>
    <w:rsid w:val="00A67905"/>
    <w:rsid w:val="00A67AB7"/>
    <w:rsid w:val="00A67BE9"/>
    <w:rsid w:val="00A67C10"/>
    <w:rsid w:val="00A67F12"/>
    <w:rsid w:val="00A702B5"/>
    <w:rsid w:val="00A70BFC"/>
    <w:rsid w:val="00A70E7F"/>
    <w:rsid w:val="00A70FF9"/>
    <w:rsid w:val="00A713E9"/>
    <w:rsid w:val="00A71493"/>
    <w:rsid w:val="00A718CF"/>
    <w:rsid w:val="00A71A73"/>
    <w:rsid w:val="00A71E2B"/>
    <w:rsid w:val="00A71F52"/>
    <w:rsid w:val="00A72234"/>
    <w:rsid w:val="00A724F0"/>
    <w:rsid w:val="00A7263D"/>
    <w:rsid w:val="00A72822"/>
    <w:rsid w:val="00A72823"/>
    <w:rsid w:val="00A72CB5"/>
    <w:rsid w:val="00A72EED"/>
    <w:rsid w:val="00A73155"/>
    <w:rsid w:val="00A7322C"/>
    <w:rsid w:val="00A73602"/>
    <w:rsid w:val="00A73641"/>
    <w:rsid w:val="00A74BD2"/>
    <w:rsid w:val="00A74BFA"/>
    <w:rsid w:val="00A74D1E"/>
    <w:rsid w:val="00A750B4"/>
    <w:rsid w:val="00A75708"/>
    <w:rsid w:val="00A75D23"/>
    <w:rsid w:val="00A75F1B"/>
    <w:rsid w:val="00A75FED"/>
    <w:rsid w:val="00A764F6"/>
    <w:rsid w:val="00A7678B"/>
    <w:rsid w:val="00A76846"/>
    <w:rsid w:val="00A768E9"/>
    <w:rsid w:val="00A7694A"/>
    <w:rsid w:val="00A76B94"/>
    <w:rsid w:val="00A76ECF"/>
    <w:rsid w:val="00A76EDC"/>
    <w:rsid w:val="00A77034"/>
    <w:rsid w:val="00A771BA"/>
    <w:rsid w:val="00A77226"/>
    <w:rsid w:val="00A773D7"/>
    <w:rsid w:val="00A774CB"/>
    <w:rsid w:val="00A77690"/>
    <w:rsid w:val="00A7783C"/>
    <w:rsid w:val="00A7791D"/>
    <w:rsid w:val="00A77FE2"/>
    <w:rsid w:val="00A809CE"/>
    <w:rsid w:val="00A80E70"/>
    <w:rsid w:val="00A80EB5"/>
    <w:rsid w:val="00A812B1"/>
    <w:rsid w:val="00A81440"/>
    <w:rsid w:val="00A81DB0"/>
    <w:rsid w:val="00A81DF9"/>
    <w:rsid w:val="00A82032"/>
    <w:rsid w:val="00A820F9"/>
    <w:rsid w:val="00A8213F"/>
    <w:rsid w:val="00A8231A"/>
    <w:rsid w:val="00A82693"/>
    <w:rsid w:val="00A826FB"/>
    <w:rsid w:val="00A8295C"/>
    <w:rsid w:val="00A82A9E"/>
    <w:rsid w:val="00A82BEE"/>
    <w:rsid w:val="00A830AE"/>
    <w:rsid w:val="00A833EA"/>
    <w:rsid w:val="00A83CF7"/>
    <w:rsid w:val="00A83EE8"/>
    <w:rsid w:val="00A8420C"/>
    <w:rsid w:val="00A842F6"/>
    <w:rsid w:val="00A842FF"/>
    <w:rsid w:val="00A845D6"/>
    <w:rsid w:val="00A84729"/>
    <w:rsid w:val="00A84775"/>
    <w:rsid w:val="00A84928"/>
    <w:rsid w:val="00A84B72"/>
    <w:rsid w:val="00A84EF3"/>
    <w:rsid w:val="00A8526D"/>
    <w:rsid w:val="00A85330"/>
    <w:rsid w:val="00A85380"/>
    <w:rsid w:val="00A8541A"/>
    <w:rsid w:val="00A85455"/>
    <w:rsid w:val="00A85491"/>
    <w:rsid w:val="00A8584D"/>
    <w:rsid w:val="00A85878"/>
    <w:rsid w:val="00A85C18"/>
    <w:rsid w:val="00A85CCB"/>
    <w:rsid w:val="00A85D70"/>
    <w:rsid w:val="00A85E6D"/>
    <w:rsid w:val="00A86265"/>
    <w:rsid w:val="00A865E7"/>
    <w:rsid w:val="00A8682E"/>
    <w:rsid w:val="00A86CD2"/>
    <w:rsid w:val="00A8712F"/>
    <w:rsid w:val="00A87156"/>
    <w:rsid w:val="00A871DA"/>
    <w:rsid w:val="00A87DA7"/>
    <w:rsid w:val="00A87DD6"/>
    <w:rsid w:val="00A9057E"/>
    <w:rsid w:val="00A90972"/>
    <w:rsid w:val="00A90AD4"/>
    <w:rsid w:val="00A90B32"/>
    <w:rsid w:val="00A90C6D"/>
    <w:rsid w:val="00A90E3E"/>
    <w:rsid w:val="00A90F4A"/>
    <w:rsid w:val="00A90F60"/>
    <w:rsid w:val="00A9115E"/>
    <w:rsid w:val="00A91603"/>
    <w:rsid w:val="00A916C2"/>
    <w:rsid w:val="00A919A8"/>
    <w:rsid w:val="00A91CF9"/>
    <w:rsid w:val="00A92178"/>
    <w:rsid w:val="00A92489"/>
    <w:rsid w:val="00A92B87"/>
    <w:rsid w:val="00A9327F"/>
    <w:rsid w:val="00A9376B"/>
    <w:rsid w:val="00A93A14"/>
    <w:rsid w:val="00A93C80"/>
    <w:rsid w:val="00A93EAC"/>
    <w:rsid w:val="00A93F30"/>
    <w:rsid w:val="00A944EC"/>
    <w:rsid w:val="00A9470B"/>
    <w:rsid w:val="00A947BA"/>
    <w:rsid w:val="00A9484F"/>
    <w:rsid w:val="00A94923"/>
    <w:rsid w:val="00A9492C"/>
    <w:rsid w:val="00A94D0E"/>
    <w:rsid w:val="00A94DE5"/>
    <w:rsid w:val="00A94E33"/>
    <w:rsid w:val="00A94FA2"/>
    <w:rsid w:val="00A94FB6"/>
    <w:rsid w:val="00A95416"/>
    <w:rsid w:val="00A95EA8"/>
    <w:rsid w:val="00A9610E"/>
    <w:rsid w:val="00A9613B"/>
    <w:rsid w:val="00A9615C"/>
    <w:rsid w:val="00A96667"/>
    <w:rsid w:val="00A966FB"/>
    <w:rsid w:val="00A9695E"/>
    <w:rsid w:val="00A96AF3"/>
    <w:rsid w:val="00A96E60"/>
    <w:rsid w:val="00A9724B"/>
    <w:rsid w:val="00A97532"/>
    <w:rsid w:val="00A975E6"/>
    <w:rsid w:val="00A979CC"/>
    <w:rsid w:val="00A97D39"/>
    <w:rsid w:val="00AA01EF"/>
    <w:rsid w:val="00AA0E76"/>
    <w:rsid w:val="00AA0EBF"/>
    <w:rsid w:val="00AA15A1"/>
    <w:rsid w:val="00AA193D"/>
    <w:rsid w:val="00AA1D84"/>
    <w:rsid w:val="00AA1E3F"/>
    <w:rsid w:val="00AA23BD"/>
    <w:rsid w:val="00AA25F7"/>
    <w:rsid w:val="00AA2627"/>
    <w:rsid w:val="00AA2E5D"/>
    <w:rsid w:val="00AA30C2"/>
    <w:rsid w:val="00AA3AE1"/>
    <w:rsid w:val="00AA3D45"/>
    <w:rsid w:val="00AA3E78"/>
    <w:rsid w:val="00AA40C1"/>
    <w:rsid w:val="00AA46FD"/>
    <w:rsid w:val="00AA4B83"/>
    <w:rsid w:val="00AA54AD"/>
    <w:rsid w:val="00AA58E7"/>
    <w:rsid w:val="00AA59A3"/>
    <w:rsid w:val="00AA5B39"/>
    <w:rsid w:val="00AA5B82"/>
    <w:rsid w:val="00AA5F04"/>
    <w:rsid w:val="00AA6393"/>
    <w:rsid w:val="00AA69D9"/>
    <w:rsid w:val="00AA6A6B"/>
    <w:rsid w:val="00AA6ABE"/>
    <w:rsid w:val="00AA6BCF"/>
    <w:rsid w:val="00AA6C32"/>
    <w:rsid w:val="00AA6D42"/>
    <w:rsid w:val="00AA743C"/>
    <w:rsid w:val="00AA7AE6"/>
    <w:rsid w:val="00AB0065"/>
    <w:rsid w:val="00AB01BD"/>
    <w:rsid w:val="00AB06AC"/>
    <w:rsid w:val="00AB09F0"/>
    <w:rsid w:val="00AB0BD6"/>
    <w:rsid w:val="00AB0C8A"/>
    <w:rsid w:val="00AB0D38"/>
    <w:rsid w:val="00AB127C"/>
    <w:rsid w:val="00AB14BE"/>
    <w:rsid w:val="00AB172B"/>
    <w:rsid w:val="00AB195A"/>
    <w:rsid w:val="00AB1E56"/>
    <w:rsid w:val="00AB2025"/>
    <w:rsid w:val="00AB20F0"/>
    <w:rsid w:val="00AB2138"/>
    <w:rsid w:val="00AB26B0"/>
    <w:rsid w:val="00AB27E6"/>
    <w:rsid w:val="00AB28FF"/>
    <w:rsid w:val="00AB2C15"/>
    <w:rsid w:val="00AB2CD5"/>
    <w:rsid w:val="00AB3170"/>
    <w:rsid w:val="00AB32CD"/>
    <w:rsid w:val="00AB3565"/>
    <w:rsid w:val="00AB38B7"/>
    <w:rsid w:val="00AB3B08"/>
    <w:rsid w:val="00AB3B12"/>
    <w:rsid w:val="00AB3BB3"/>
    <w:rsid w:val="00AB40CB"/>
    <w:rsid w:val="00AB42C0"/>
    <w:rsid w:val="00AB446A"/>
    <w:rsid w:val="00AB46CD"/>
    <w:rsid w:val="00AB47A0"/>
    <w:rsid w:val="00AB47AF"/>
    <w:rsid w:val="00AB4B6A"/>
    <w:rsid w:val="00AB4B88"/>
    <w:rsid w:val="00AB5202"/>
    <w:rsid w:val="00AB528D"/>
    <w:rsid w:val="00AB542F"/>
    <w:rsid w:val="00AB5F94"/>
    <w:rsid w:val="00AB5FDD"/>
    <w:rsid w:val="00AB605D"/>
    <w:rsid w:val="00AB60C3"/>
    <w:rsid w:val="00AB6117"/>
    <w:rsid w:val="00AB63FA"/>
    <w:rsid w:val="00AB6633"/>
    <w:rsid w:val="00AB689C"/>
    <w:rsid w:val="00AB696B"/>
    <w:rsid w:val="00AB6AE1"/>
    <w:rsid w:val="00AB6B11"/>
    <w:rsid w:val="00AB6C77"/>
    <w:rsid w:val="00AB770E"/>
    <w:rsid w:val="00AB7B41"/>
    <w:rsid w:val="00AB7C50"/>
    <w:rsid w:val="00AC02A5"/>
    <w:rsid w:val="00AC03CC"/>
    <w:rsid w:val="00AC0754"/>
    <w:rsid w:val="00AC07FA"/>
    <w:rsid w:val="00AC0AE0"/>
    <w:rsid w:val="00AC0DC0"/>
    <w:rsid w:val="00AC1029"/>
    <w:rsid w:val="00AC1047"/>
    <w:rsid w:val="00AC1477"/>
    <w:rsid w:val="00AC151C"/>
    <w:rsid w:val="00AC162C"/>
    <w:rsid w:val="00AC177C"/>
    <w:rsid w:val="00AC18F6"/>
    <w:rsid w:val="00AC1AC2"/>
    <w:rsid w:val="00AC1F3D"/>
    <w:rsid w:val="00AC2296"/>
    <w:rsid w:val="00AC2358"/>
    <w:rsid w:val="00AC2557"/>
    <w:rsid w:val="00AC32DB"/>
    <w:rsid w:val="00AC33CB"/>
    <w:rsid w:val="00AC355E"/>
    <w:rsid w:val="00AC4468"/>
    <w:rsid w:val="00AC473D"/>
    <w:rsid w:val="00AC47AE"/>
    <w:rsid w:val="00AC4897"/>
    <w:rsid w:val="00AC4909"/>
    <w:rsid w:val="00AC4DE7"/>
    <w:rsid w:val="00AC5156"/>
    <w:rsid w:val="00AC5172"/>
    <w:rsid w:val="00AC51B6"/>
    <w:rsid w:val="00AC521D"/>
    <w:rsid w:val="00AC5470"/>
    <w:rsid w:val="00AC582A"/>
    <w:rsid w:val="00AC588C"/>
    <w:rsid w:val="00AC5B94"/>
    <w:rsid w:val="00AC5C43"/>
    <w:rsid w:val="00AC5D30"/>
    <w:rsid w:val="00AC5D95"/>
    <w:rsid w:val="00AC630A"/>
    <w:rsid w:val="00AC69F7"/>
    <w:rsid w:val="00AC6AFE"/>
    <w:rsid w:val="00AC71E4"/>
    <w:rsid w:val="00AC73CC"/>
    <w:rsid w:val="00AC7547"/>
    <w:rsid w:val="00AC7771"/>
    <w:rsid w:val="00AC7823"/>
    <w:rsid w:val="00AD011F"/>
    <w:rsid w:val="00AD0613"/>
    <w:rsid w:val="00AD06FC"/>
    <w:rsid w:val="00AD0722"/>
    <w:rsid w:val="00AD092E"/>
    <w:rsid w:val="00AD0FE0"/>
    <w:rsid w:val="00AD1312"/>
    <w:rsid w:val="00AD17BC"/>
    <w:rsid w:val="00AD1BA0"/>
    <w:rsid w:val="00AD1DDC"/>
    <w:rsid w:val="00AD1FDF"/>
    <w:rsid w:val="00AD24F6"/>
    <w:rsid w:val="00AD2C05"/>
    <w:rsid w:val="00AD2CC5"/>
    <w:rsid w:val="00AD3425"/>
    <w:rsid w:val="00AD34A0"/>
    <w:rsid w:val="00AD362C"/>
    <w:rsid w:val="00AD384E"/>
    <w:rsid w:val="00AD398B"/>
    <w:rsid w:val="00AD3C71"/>
    <w:rsid w:val="00AD42EF"/>
    <w:rsid w:val="00AD46B4"/>
    <w:rsid w:val="00AD492F"/>
    <w:rsid w:val="00AD4B48"/>
    <w:rsid w:val="00AD52E9"/>
    <w:rsid w:val="00AD54B7"/>
    <w:rsid w:val="00AD5983"/>
    <w:rsid w:val="00AD5A83"/>
    <w:rsid w:val="00AD5D2D"/>
    <w:rsid w:val="00AD5F62"/>
    <w:rsid w:val="00AD604E"/>
    <w:rsid w:val="00AD62C0"/>
    <w:rsid w:val="00AD6366"/>
    <w:rsid w:val="00AD63A5"/>
    <w:rsid w:val="00AD6B57"/>
    <w:rsid w:val="00AD6BA3"/>
    <w:rsid w:val="00AD6CF7"/>
    <w:rsid w:val="00AD6D4E"/>
    <w:rsid w:val="00AD6DAA"/>
    <w:rsid w:val="00AD75B2"/>
    <w:rsid w:val="00AD760A"/>
    <w:rsid w:val="00AD7CB7"/>
    <w:rsid w:val="00AD7F61"/>
    <w:rsid w:val="00AE0221"/>
    <w:rsid w:val="00AE032F"/>
    <w:rsid w:val="00AE0E89"/>
    <w:rsid w:val="00AE108A"/>
    <w:rsid w:val="00AE1273"/>
    <w:rsid w:val="00AE13FA"/>
    <w:rsid w:val="00AE1927"/>
    <w:rsid w:val="00AE1E8C"/>
    <w:rsid w:val="00AE1F4D"/>
    <w:rsid w:val="00AE1FAE"/>
    <w:rsid w:val="00AE2150"/>
    <w:rsid w:val="00AE21BF"/>
    <w:rsid w:val="00AE241D"/>
    <w:rsid w:val="00AE242A"/>
    <w:rsid w:val="00AE3077"/>
    <w:rsid w:val="00AE34B8"/>
    <w:rsid w:val="00AE364B"/>
    <w:rsid w:val="00AE3866"/>
    <w:rsid w:val="00AE38A0"/>
    <w:rsid w:val="00AE3CD8"/>
    <w:rsid w:val="00AE3EC2"/>
    <w:rsid w:val="00AE3FFA"/>
    <w:rsid w:val="00AE43A9"/>
    <w:rsid w:val="00AE4826"/>
    <w:rsid w:val="00AE4D94"/>
    <w:rsid w:val="00AE524D"/>
    <w:rsid w:val="00AE5611"/>
    <w:rsid w:val="00AE5686"/>
    <w:rsid w:val="00AE587F"/>
    <w:rsid w:val="00AE617F"/>
    <w:rsid w:val="00AE62C0"/>
    <w:rsid w:val="00AE6305"/>
    <w:rsid w:val="00AE63B6"/>
    <w:rsid w:val="00AE6C93"/>
    <w:rsid w:val="00AE6C98"/>
    <w:rsid w:val="00AE70FD"/>
    <w:rsid w:val="00AE765F"/>
    <w:rsid w:val="00AE7B53"/>
    <w:rsid w:val="00AF01A1"/>
    <w:rsid w:val="00AF01F7"/>
    <w:rsid w:val="00AF049E"/>
    <w:rsid w:val="00AF0AA7"/>
    <w:rsid w:val="00AF1673"/>
    <w:rsid w:val="00AF16D9"/>
    <w:rsid w:val="00AF17B5"/>
    <w:rsid w:val="00AF1F5C"/>
    <w:rsid w:val="00AF242B"/>
    <w:rsid w:val="00AF264F"/>
    <w:rsid w:val="00AF2763"/>
    <w:rsid w:val="00AF3101"/>
    <w:rsid w:val="00AF31AE"/>
    <w:rsid w:val="00AF337F"/>
    <w:rsid w:val="00AF36E4"/>
    <w:rsid w:val="00AF379D"/>
    <w:rsid w:val="00AF37DE"/>
    <w:rsid w:val="00AF39B9"/>
    <w:rsid w:val="00AF3B7B"/>
    <w:rsid w:val="00AF3C61"/>
    <w:rsid w:val="00AF3C8C"/>
    <w:rsid w:val="00AF3F8B"/>
    <w:rsid w:val="00AF4207"/>
    <w:rsid w:val="00AF4602"/>
    <w:rsid w:val="00AF4671"/>
    <w:rsid w:val="00AF46BA"/>
    <w:rsid w:val="00AF47DE"/>
    <w:rsid w:val="00AF4BE2"/>
    <w:rsid w:val="00AF4DD8"/>
    <w:rsid w:val="00AF4E8B"/>
    <w:rsid w:val="00AF5035"/>
    <w:rsid w:val="00AF51B7"/>
    <w:rsid w:val="00AF56B2"/>
    <w:rsid w:val="00AF57D1"/>
    <w:rsid w:val="00AF5B77"/>
    <w:rsid w:val="00AF5DD1"/>
    <w:rsid w:val="00AF5E5B"/>
    <w:rsid w:val="00AF6009"/>
    <w:rsid w:val="00AF6223"/>
    <w:rsid w:val="00AF640D"/>
    <w:rsid w:val="00AF6685"/>
    <w:rsid w:val="00AF6856"/>
    <w:rsid w:val="00AF688C"/>
    <w:rsid w:val="00AF69A6"/>
    <w:rsid w:val="00AF6D2D"/>
    <w:rsid w:val="00AF6E5F"/>
    <w:rsid w:val="00AF72FA"/>
    <w:rsid w:val="00AF7396"/>
    <w:rsid w:val="00AF750A"/>
    <w:rsid w:val="00AF7B52"/>
    <w:rsid w:val="00AF7E49"/>
    <w:rsid w:val="00B0001D"/>
    <w:rsid w:val="00B000D6"/>
    <w:rsid w:val="00B00488"/>
    <w:rsid w:val="00B00D4E"/>
    <w:rsid w:val="00B00DF5"/>
    <w:rsid w:val="00B00ECB"/>
    <w:rsid w:val="00B010FA"/>
    <w:rsid w:val="00B011DB"/>
    <w:rsid w:val="00B01321"/>
    <w:rsid w:val="00B01344"/>
    <w:rsid w:val="00B01417"/>
    <w:rsid w:val="00B0153F"/>
    <w:rsid w:val="00B016C8"/>
    <w:rsid w:val="00B01F88"/>
    <w:rsid w:val="00B021DE"/>
    <w:rsid w:val="00B02279"/>
    <w:rsid w:val="00B02391"/>
    <w:rsid w:val="00B02898"/>
    <w:rsid w:val="00B029D7"/>
    <w:rsid w:val="00B02CCF"/>
    <w:rsid w:val="00B02CF7"/>
    <w:rsid w:val="00B02DCF"/>
    <w:rsid w:val="00B02FCF"/>
    <w:rsid w:val="00B03097"/>
    <w:rsid w:val="00B0332A"/>
    <w:rsid w:val="00B03540"/>
    <w:rsid w:val="00B035F2"/>
    <w:rsid w:val="00B03601"/>
    <w:rsid w:val="00B036C7"/>
    <w:rsid w:val="00B03C6B"/>
    <w:rsid w:val="00B03CCF"/>
    <w:rsid w:val="00B03CD7"/>
    <w:rsid w:val="00B044E8"/>
    <w:rsid w:val="00B0461D"/>
    <w:rsid w:val="00B047A1"/>
    <w:rsid w:val="00B048D1"/>
    <w:rsid w:val="00B04A62"/>
    <w:rsid w:val="00B04D75"/>
    <w:rsid w:val="00B04E80"/>
    <w:rsid w:val="00B0564C"/>
    <w:rsid w:val="00B0577C"/>
    <w:rsid w:val="00B058E4"/>
    <w:rsid w:val="00B05EAA"/>
    <w:rsid w:val="00B05F88"/>
    <w:rsid w:val="00B064A0"/>
    <w:rsid w:val="00B06573"/>
    <w:rsid w:val="00B069DB"/>
    <w:rsid w:val="00B06AD1"/>
    <w:rsid w:val="00B06BAA"/>
    <w:rsid w:val="00B070B7"/>
    <w:rsid w:val="00B0712E"/>
    <w:rsid w:val="00B07291"/>
    <w:rsid w:val="00B077DF"/>
    <w:rsid w:val="00B07B69"/>
    <w:rsid w:val="00B102F1"/>
    <w:rsid w:val="00B10916"/>
    <w:rsid w:val="00B10955"/>
    <w:rsid w:val="00B10B4F"/>
    <w:rsid w:val="00B11266"/>
    <w:rsid w:val="00B11276"/>
    <w:rsid w:val="00B1180B"/>
    <w:rsid w:val="00B1193C"/>
    <w:rsid w:val="00B12055"/>
    <w:rsid w:val="00B121C9"/>
    <w:rsid w:val="00B123CB"/>
    <w:rsid w:val="00B123F2"/>
    <w:rsid w:val="00B12482"/>
    <w:rsid w:val="00B12BC0"/>
    <w:rsid w:val="00B1308D"/>
    <w:rsid w:val="00B13145"/>
    <w:rsid w:val="00B13193"/>
    <w:rsid w:val="00B131CD"/>
    <w:rsid w:val="00B13307"/>
    <w:rsid w:val="00B133D1"/>
    <w:rsid w:val="00B13D9B"/>
    <w:rsid w:val="00B13F57"/>
    <w:rsid w:val="00B141BB"/>
    <w:rsid w:val="00B14355"/>
    <w:rsid w:val="00B1469C"/>
    <w:rsid w:val="00B146CA"/>
    <w:rsid w:val="00B14AA5"/>
    <w:rsid w:val="00B14C2F"/>
    <w:rsid w:val="00B14CEB"/>
    <w:rsid w:val="00B14D3F"/>
    <w:rsid w:val="00B14DE9"/>
    <w:rsid w:val="00B14EF1"/>
    <w:rsid w:val="00B150E7"/>
    <w:rsid w:val="00B155DC"/>
    <w:rsid w:val="00B15861"/>
    <w:rsid w:val="00B15A31"/>
    <w:rsid w:val="00B15E6A"/>
    <w:rsid w:val="00B15EEE"/>
    <w:rsid w:val="00B1629A"/>
    <w:rsid w:val="00B163AB"/>
    <w:rsid w:val="00B16889"/>
    <w:rsid w:val="00B16AE3"/>
    <w:rsid w:val="00B16F3A"/>
    <w:rsid w:val="00B172DB"/>
    <w:rsid w:val="00B173E2"/>
    <w:rsid w:val="00B174CE"/>
    <w:rsid w:val="00B179FD"/>
    <w:rsid w:val="00B20238"/>
    <w:rsid w:val="00B202F3"/>
    <w:rsid w:val="00B206FA"/>
    <w:rsid w:val="00B2106A"/>
    <w:rsid w:val="00B212E8"/>
    <w:rsid w:val="00B21778"/>
    <w:rsid w:val="00B21945"/>
    <w:rsid w:val="00B21A1F"/>
    <w:rsid w:val="00B21A27"/>
    <w:rsid w:val="00B22280"/>
    <w:rsid w:val="00B22513"/>
    <w:rsid w:val="00B22AB8"/>
    <w:rsid w:val="00B22B7B"/>
    <w:rsid w:val="00B22D80"/>
    <w:rsid w:val="00B2354A"/>
    <w:rsid w:val="00B23598"/>
    <w:rsid w:val="00B23879"/>
    <w:rsid w:val="00B23BC5"/>
    <w:rsid w:val="00B23F2B"/>
    <w:rsid w:val="00B246E1"/>
    <w:rsid w:val="00B24A4D"/>
    <w:rsid w:val="00B24AD0"/>
    <w:rsid w:val="00B24C0F"/>
    <w:rsid w:val="00B24E99"/>
    <w:rsid w:val="00B25329"/>
    <w:rsid w:val="00B254FD"/>
    <w:rsid w:val="00B258CD"/>
    <w:rsid w:val="00B25A3F"/>
    <w:rsid w:val="00B25A6D"/>
    <w:rsid w:val="00B25F66"/>
    <w:rsid w:val="00B2606A"/>
    <w:rsid w:val="00B261A0"/>
    <w:rsid w:val="00B264DA"/>
    <w:rsid w:val="00B265D6"/>
    <w:rsid w:val="00B26744"/>
    <w:rsid w:val="00B26779"/>
    <w:rsid w:val="00B269BC"/>
    <w:rsid w:val="00B269C9"/>
    <w:rsid w:val="00B26B5E"/>
    <w:rsid w:val="00B26CD0"/>
    <w:rsid w:val="00B2728B"/>
    <w:rsid w:val="00B27421"/>
    <w:rsid w:val="00B27487"/>
    <w:rsid w:val="00B275B5"/>
    <w:rsid w:val="00B27864"/>
    <w:rsid w:val="00B27B40"/>
    <w:rsid w:val="00B27ED7"/>
    <w:rsid w:val="00B3039B"/>
    <w:rsid w:val="00B30683"/>
    <w:rsid w:val="00B310C0"/>
    <w:rsid w:val="00B313A1"/>
    <w:rsid w:val="00B3149C"/>
    <w:rsid w:val="00B3155E"/>
    <w:rsid w:val="00B3170F"/>
    <w:rsid w:val="00B31A04"/>
    <w:rsid w:val="00B31D3A"/>
    <w:rsid w:val="00B32194"/>
    <w:rsid w:val="00B32209"/>
    <w:rsid w:val="00B3239C"/>
    <w:rsid w:val="00B3270F"/>
    <w:rsid w:val="00B32743"/>
    <w:rsid w:val="00B3277B"/>
    <w:rsid w:val="00B327A7"/>
    <w:rsid w:val="00B327F9"/>
    <w:rsid w:val="00B32AF3"/>
    <w:rsid w:val="00B32F21"/>
    <w:rsid w:val="00B32FE6"/>
    <w:rsid w:val="00B33580"/>
    <w:rsid w:val="00B335B8"/>
    <w:rsid w:val="00B338F3"/>
    <w:rsid w:val="00B33AC4"/>
    <w:rsid w:val="00B33C87"/>
    <w:rsid w:val="00B33D28"/>
    <w:rsid w:val="00B33E0B"/>
    <w:rsid w:val="00B343F5"/>
    <w:rsid w:val="00B3444F"/>
    <w:rsid w:val="00B34463"/>
    <w:rsid w:val="00B345BC"/>
    <w:rsid w:val="00B34842"/>
    <w:rsid w:val="00B34D3E"/>
    <w:rsid w:val="00B34EA0"/>
    <w:rsid w:val="00B34F20"/>
    <w:rsid w:val="00B34F54"/>
    <w:rsid w:val="00B3516E"/>
    <w:rsid w:val="00B3549E"/>
    <w:rsid w:val="00B354AD"/>
    <w:rsid w:val="00B35716"/>
    <w:rsid w:val="00B35945"/>
    <w:rsid w:val="00B35984"/>
    <w:rsid w:val="00B35B38"/>
    <w:rsid w:val="00B35D70"/>
    <w:rsid w:val="00B36129"/>
    <w:rsid w:val="00B3640C"/>
    <w:rsid w:val="00B36646"/>
    <w:rsid w:val="00B367F2"/>
    <w:rsid w:val="00B369D5"/>
    <w:rsid w:val="00B370A3"/>
    <w:rsid w:val="00B371DD"/>
    <w:rsid w:val="00B37899"/>
    <w:rsid w:val="00B37AE9"/>
    <w:rsid w:val="00B37C27"/>
    <w:rsid w:val="00B40322"/>
    <w:rsid w:val="00B40600"/>
    <w:rsid w:val="00B406CA"/>
    <w:rsid w:val="00B40A66"/>
    <w:rsid w:val="00B40AA0"/>
    <w:rsid w:val="00B40AE5"/>
    <w:rsid w:val="00B40E3A"/>
    <w:rsid w:val="00B41079"/>
    <w:rsid w:val="00B412D6"/>
    <w:rsid w:val="00B415DF"/>
    <w:rsid w:val="00B4169D"/>
    <w:rsid w:val="00B4198E"/>
    <w:rsid w:val="00B41C80"/>
    <w:rsid w:val="00B41EA3"/>
    <w:rsid w:val="00B4209B"/>
    <w:rsid w:val="00B42297"/>
    <w:rsid w:val="00B425FF"/>
    <w:rsid w:val="00B42801"/>
    <w:rsid w:val="00B42F55"/>
    <w:rsid w:val="00B42FB4"/>
    <w:rsid w:val="00B43025"/>
    <w:rsid w:val="00B430F3"/>
    <w:rsid w:val="00B432DE"/>
    <w:rsid w:val="00B437FA"/>
    <w:rsid w:val="00B43A0D"/>
    <w:rsid w:val="00B43CF9"/>
    <w:rsid w:val="00B44199"/>
    <w:rsid w:val="00B442CF"/>
    <w:rsid w:val="00B443A7"/>
    <w:rsid w:val="00B44609"/>
    <w:rsid w:val="00B44840"/>
    <w:rsid w:val="00B44B16"/>
    <w:rsid w:val="00B44B3F"/>
    <w:rsid w:val="00B44E04"/>
    <w:rsid w:val="00B44F9B"/>
    <w:rsid w:val="00B45770"/>
    <w:rsid w:val="00B45BC9"/>
    <w:rsid w:val="00B45E09"/>
    <w:rsid w:val="00B45E1D"/>
    <w:rsid w:val="00B45E4C"/>
    <w:rsid w:val="00B46286"/>
    <w:rsid w:val="00B4657F"/>
    <w:rsid w:val="00B465AB"/>
    <w:rsid w:val="00B46620"/>
    <w:rsid w:val="00B46A89"/>
    <w:rsid w:val="00B46DA1"/>
    <w:rsid w:val="00B46DF1"/>
    <w:rsid w:val="00B472DA"/>
    <w:rsid w:val="00B4737B"/>
    <w:rsid w:val="00B475BD"/>
    <w:rsid w:val="00B5003F"/>
    <w:rsid w:val="00B50243"/>
    <w:rsid w:val="00B50356"/>
    <w:rsid w:val="00B504CE"/>
    <w:rsid w:val="00B505D9"/>
    <w:rsid w:val="00B50AE1"/>
    <w:rsid w:val="00B50B32"/>
    <w:rsid w:val="00B50D3C"/>
    <w:rsid w:val="00B50E83"/>
    <w:rsid w:val="00B513CE"/>
    <w:rsid w:val="00B517EC"/>
    <w:rsid w:val="00B518E0"/>
    <w:rsid w:val="00B51AA9"/>
    <w:rsid w:val="00B51B8E"/>
    <w:rsid w:val="00B52037"/>
    <w:rsid w:val="00B52390"/>
    <w:rsid w:val="00B523D6"/>
    <w:rsid w:val="00B52400"/>
    <w:rsid w:val="00B52A7D"/>
    <w:rsid w:val="00B52D5C"/>
    <w:rsid w:val="00B530BD"/>
    <w:rsid w:val="00B532C7"/>
    <w:rsid w:val="00B53DC2"/>
    <w:rsid w:val="00B53F4A"/>
    <w:rsid w:val="00B54030"/>
    <w:rsid w:val="00B54585"/>
    <w:rsid w:val="00B54A40"/>
    <w:rsid w:val="00B550C3"/>
    <w:rsid w:val="00B55339"/>
    <w:rsid w:val="00B553BF"/>
    <w:rsid w:val="00B55EBC"/>
    <w:rsid w:val="00B55F97"/>
    <w:rsid w:val="00B5680B"/>
    <w:rsid w:val="00B56C4D"/>
    <w:rsid w:val="00B56C5D"/>
    <w:rsid w:val="00B56D04"/>
    <w:rsid w:val="00B56EBA"/>
    <w:rsid w:val="00B57069"/>
    <w:rsid w:val="00B57762"/>
    <w:rsid w:val="00B579AD"/>
    <w:rsid w:val="00B57B33"/>
    <w:rsid w:val="00B57BC5"/>
    <w:rsid w:val="00B57E2F"/>
    <w:rsid w:val="00B57FBA"/>
    <w:rsid w:val="00B60026"/>
    <w:rsid w:val="00B60042"/>
    <w:rsid w:val="00B60110"/>
    <w:rsid w:val="00B60372"/>
    <w:rsid w:val="00B60462"/>
    <w:rsid w:val="00B60682"/>
    <w:rsid w:val="00B60AD2"/>
    <w:rsid w:val="00B60F96"/>
    <w:rsid w:val="00B60FCE"/>
    <w:rsid w:val="00B61094"/>
    <w:rsid w:val="00B61558"/>
    <w:rsid w:val="00B6158B"/>
    <w:rsid w:val="00B615CC"/>
    <w:rsid w:val="00B617A4"/>
    <w:rsid w:val="00B61A1C"/>
    <w:rsid w:val="00B61D22"/>
    <w:rsid w:val="00B61D4F"/>
    <w:rsid w:val="00B61F03"/>
    <w:rsid w:val="00B620B5"/>
    <w:rsid w:val="00B6273C"/>
    <w:rsid w:val="00B629C2"/>
    <w:rsid w:val="00B629EE"/>
    <w:rsid w:val="00B62A2A"/>
    <w:rsid w:val="00B62A87"/>
    <w:rsid w:val="00B62D59"/>
    <w:rsid w:val="00B63394"/>
    <w:rsid w:val="00B63618"/>
    <w:rsid w:val="00B63C49"/>
    <w:rsid w:val="00B63CD1"/>
    <w:rsid w:val="00B640E9"/>
    <w:rsid w:val="00B642AA"/>
    <w:rsid w:val="00B645A9"/>
    <w:rsid w:val="00B64AF7"/>
    <w:rsid w:val="00B6511C"/>
    <w:rsid w:val="00B655B8"/>
    <w:rsid w:val="00B656FB"/>
    <w:rsid w:val="00B658B8"/>
    <w:rsid w:val="00B658D1"/>
    <w:rsid w:val="00B65CA2"/>
    <w:rsid w:val="00B66017"/>
    <w:rsid w:val="00B66289"/>
    <w:rsid w:val="00B66386"/>
    <w:rsid w:val="00B6645A"/>
    <w:rsid w:val="00B6690A"/>
    <w:rsid w:val="00B66BC5"/>
    <w:rsid w:val="00B66D1A"/>
    <w:rsid w:val="00B66E5E"/>
    <w:rsid w:val="00B6736C"/>
    <w:rsid w:val="00B6796A"/>
    <w:rsid w:val="00B67C93"/>
    <w:rsid w:val="00B67E84"/>
    <w:rsid w:val="00B70308"/>
    <w:rsid w:val="00B708E6"/>
    <w:rsid w:val="00B70A60"/>
    <w:rsid w:val="00B70F97"/>
    <w:rsid w:val="00B70FEB"/>
    <w:rsid w:val="00B711B6"/>
    <w:rsid w:val="00B71472"/>
    <w:rsid w:val="00B71652"/>
    <w:rsid w:val="00B717D9"/>
    <w:rsid w:val="00B71A99"/>
    <w:rsid w:val="00B71D7A"/>
    <w:rsid w:val="00B71DB6"/>
    <w:rsid w:val="00B71F9D"/>
    <w:rsid w:val="00B72246"/>
    <w:rsid w:val="00B722AD"/>
    <w:rsid w:val="00B72431"/>
    <w:rsid w:val="00B72491"/>
    <w:rsid w:val="00B728EE"/>
    <w:rsid w:val="00B72B36"/>
    <w:rsid w:val="00B72CFF"/>
    <w:rsid w:val="00B73114"/>
    <w:rsid w:val="00B73245"/>
    <w:rsid w:val="00B733A5"/>
    <w:rsid w:val="00B7353A"/>
    <w:rsid w:val="00B73605"/>
    <w:rsid w:val="00B738CB"/>
    <w:rsid w:val="00B73AAB"/>
    <w:rsid w:val="00B73E10"/>
    <w:rsid w:val="00B7412A"/>
    <w:rsid w:val="00B74268"/>
    <w:rsid w:val="00B742AE"/>
    <w:rsid w:val="00B74498"/>
    <w:rsid w:val="00B744E9"/>
    <w:rsid w:val="00B74606"/>
    <w:rsid w:val="00B74B8A"/>
    <w:rsid w:val="00B74F40"/>
    <w:rsid w:val="00B75027"/>
    <w:rsid w:val="00B75958"/>
    <w:rsid w:val="00B75F29"/>
    <w:rsid w:val="00B76173"/>
    <w:rsid w:val="00B76178"/>
    <w:rsid w:val="00B76260"/>
    <w:rsid w:val="00B762C9"/>
    <w:rsid w:val="00B76620"/>
    <w:rsid w:val="00B769C9"/>
    <w:rsid w:val="00B76A00"/>
    <w:rsid w:val="00B76AAA"/>
    <w:rsid w:val="00B76BCA"/>
    <w:rsid w:val="00B77032"/>
    <w:rsid w:val="00B771ED"/>
    <w:rsid w:val="00B77E19"/>
    <w:rsid w:val="00B77F03"/>
    <w:rsid w:val="00B801AF"/>
    <w:rsid w:val="00B80258"/>
    <w:rsid w:val="00B80336"/>
    <w:rsid w:val="00B806CA"/>
    <w:rsid w:val="00B80708"/>
    <w:rsid w:val="00B80CAE"/>
    <w:rsid w:val="00B80E22"/>
    <w:rsid w:val="00B8115B"/>
    <w:rsid w:val="00B816B0"/>
    <w:rsid w:val="00B8189D"/>
    <w:rsid w:val="00B8215B"/>
    <w:rsid w:val="00B82280"/>
    <w:rsid w:val="00B82348"/>
    <w:rsid w:val="00B823A9"/>
    <w:rsid w:val="00B828B2"/>
    <w:rsid w:val="00B82DAF"/>
    <w:rsid w:val="00B83B1D"/>
    <w:rsid w:val="00B83DEC"/>
    <w:rsid w:val="00B842FD"/>
    <w:rsid w:val="00B847C0"/>
    <w:rsid w:val="00B84C3B"/>
    <w:rsid w:val="00B84DE9"/>
    <w:rsid w:val="00B8512D"/>
    <w:rsid w:val="00B8523B"/>
    <w:rsid w:val="00B85693"/>
    <w:rsid w:val="00B85824"/>
    <w:rsid w:val="00B85831"/>
    <w:rsid w:val="00B859FD"/>
    <w:rsid w:val="00B85DCE"/>
    <w:rsid w:val="00B86382"/>
    <w:rsid w:val="00B8639F"/>
    <w:rsid w:val="00B86AC6"/>
    <w:rsid w:val="00B86B18"/>
    <w:rsid w:val="00B86B8A"/>
    <w:rsid w:val="00B86C18"/>
    <w:rsid w:val="00B87521"/>
    <w:rsid w:val="00B875A2"/>
    <w:rsid w:val="00B87A0F"/>
    <w:rsid w:val="00B87F99"/>
    <w:rsid w:val="00B90260"/>
    <w:rsid w:val="00B90448"/>
    <w:rsid w:val="00B904FF"/>
    <w:rsid w:val="00B90719"/>
    <w:rsid w:val="00B90B40"/>
    <w:rsid w:val="00B90DC8"/>
    <w:rsid w:val="00B9100D"/>
    <w:rsid w:val="00B91510"/>
    <w:rsid w:val="00B91D7D"/>
    <w:rsid w:val="00B91F1C"/>
    <w:rsid w:val="00B92526"/>
    <w:rsid w:val="00B925B6"/>
    <w:rsid w:val="00B92F5F"/>
    <w:rsid w:val="00B92FD4"/>
    <w:rsid w:val="00B9316F"/>
    <w:rsid w:val="00B93233"/>
    <w:rsid w:val="00B933A2"/>
    <w:rsid w:val="00B93415"/>
    <w:rsid w:val="00B93835"/>
    <w:rsid w:val="00B93972"/>
    <w:rsid w:val="00B93C6C"/>
    <w:rsid w:val="00B94060"/>
    <w:rsid w:val="00B940E2"/>
    <w:rsid w:val="00B94184"/>
    <w:rsid w:val="00B942C6"/>
    <w:rsid w:val="00B942FA"/>
    <w:rsid w:val="00B9472C"/>
    <w:rsid w:val="00B94A06"/>
    <w:rsid w:val="00B94BB5"/>
    <w:rsid w:val="00B94BD9"/>
    <w:rsid w:val="00B94CC7"/>
    <w:rsid w:val="00B94F11"/>
    <w:rsid w:val="00B94F9E"/>
    <w:rsid w:val="00B951E9"/>
    <w:rsid w:val="00B952A5"/>
    <w:rsid w:val="00B952DC"/>
    <w:rsid w:val="00B953D0"/>
    <w:rsid w:val="00B953F2"/>
    <w:rsid w:val="00B95E60"/>
    <w:rsid w:val="00B96054"/>
    <w:rsid w:val="00B96359"/>
    <w:rsid w:val="00B96426"/>
    <w:rsid w:val="00B9653B"/>
    <w:rsid w:val="00B96541"/>
    <w:rsid w:val="00B96A80"/>
    <w:rsid w:val="00B96B5E"/>
    <w:rsid w:val="00B96BC9"/>
    <w:rsid w:val="00B96F4B"/>
    <w:rsid w:val="00B973DE"/>
    <w:rsid w:val="00B974D7"/>
    <w:rsid w:val="00B97540"/>
    <w:rsid w:val="00B9759E"/>
    <w:rsid w:val="00B97741"/>
    <w:rsid w:val="00B97DED"/>
    <w:rsid w:val="00B97EBC"/>
    <w:rsid w:val="00B97FE7"/>
    <w:rsid w:val="00B97FF6"/>
    <w:rsid w:val="00BA05BC"/>
    <w:rsid w:val="00BA090D"/>
    <w:rsid w:val="00BA0C7B"/>
    <w:rsid w:val="00BA0E84"/>
    <w:rsid w:val="00BA1312"/>
    <w:rsid w:val="00BA13F4"/>
    <w:rsid w:val="00BA1424"/>
    <w:rsid w:val="00BA159B"/>
    <w:rsid w:val="00BA1636"/>
    <w:rsid w:val="00BA16BF"/>
    <w:rsid w:val="00BA1AEC"/>
    <w:rsid w:val="00BA1B93"/>
    <w:rsid w:val="00BA1C22"/>
    <w:rsid w:val="00BA1C9B"/>
    <w:rsid w:val="00BA1D3A"/>
    <w:rsid w:val="00BA247D"/>
    <w:rsid w:val="00BA2501"/>
    <w:rsid w:val="00BA250F"/>
    <w:rsid w:val="00BA2FB1"/>
    <w:rsid w:val="00BA35A1"/>
    <w:rsid w:val="00BA3B6A"/>
    <w:rsid w:val="00BA3B86"/>
    <w:rsid w:val="00BA3EC4"/>
    <w:rsid w:val="00BA4042"/>
    <w:rsid w:val="00BA41C5"/>
    <w:rsid w:val="00BA4857"/>
    <w:rsid w:val="00BA49E5"/>
    <w:rsid w:val="00BA4C31"/>
    <w:rsid w:val="00BA4F73"/>
    <w:rsid w:val="00BA4FDF"/>
    <w:rsid w:val="00BA569C"/>
    <w:rsid w:val="00BA603F"/>
    <w:rsid w:val="00BA60CD"/>
    <w:rsid w:val="00BA6392"/>
    <w:rsid w:val="00BA6495"/>
    <w:rsid w:val="00BA6BBF"/>
    <w:rsid w:val="00BA6FB0"/>
    <w:rsid w:val="00BA7497"/>
    <w:rsid w:val="00BA74A2"/>
    <w:rsid w:val="00BA78CC"/>
    <w:rsid w:val="00BA7BD5"/>
    <w:rsid w:val="00BA7C00"/>
    <w:rsid w:val="00BA7C6A"/>
    <w:rsid w:val="00BB0001"/>
    <w:rsid w:val="00BB006A"/>
    <w:rsid w:val="00BB048C"/>
    <w:rsid w:val="00BB0BAB"/>
    <w:rsid w:val="00BB101A"/>
    <w:rsid w:val="00BB155F"/>
    <w:rsid w:val="00BB1615"/>
    <w:rsid w:val="00BB1893"/>
    <w:rsid w:val="00BB190B"/>
    <w:rsid w:val="00BB191E"/>
    <w:rsid w:val="00BB19EB"/>
    <w:rsid w:val="00BB1A92"/>
    <w:rsid w:val="00BB1D88"/>
    <w:rsid w:val="00BB1F7D"/>
    <w:rsid w:val="00BB2367"/>
    <w:rsid w:val="00BB240B"/>
    <w:rsid w:val="00BB302A"/>
    <w:rsid w:val="00BB3318"/>
    <w:rsid w:val="00BB37EB"/>
    <w:rsid w:val="00BB3807"/>
    <w:rsid w:val="00BB38D7"/>
    <w:rsid w:val="00BB38EC"/>
    <w:rsid w:val="00BB3A39"/>
    <w:rsid w:val="00BB3F2B"/>
    <w:rsid w:val="00BB400C"/>
    <w:rsid w:val="00BB416C"/>
    <w:rsid w:val="00BB41CF"/>
    <w:rsid w:val="00BB4357"/>
    <w:rsid w:val="00BB45AD"/>
    <w:rsid w:val="00BB4B9A"/>
    <w:rsid w:val="00BB4C63"/>
    <w:rsid w:val="00BB4CA6"/>
    <w:rsid w:val="00BB4F13"/>
    <w:rsid w:val="00BB4F38"/>
    <w:rsid w:val="00BB51EB"/>
    <w:rsid w:val="00BB5286"/>
    <w:rsid w:val="00BB53DB"/>
    <w:rsid w:val="00BB559D"/>
    <w:rsid w:val="00BB55D7"/>
    <w:rsid w:val="00BB56D8"/>
    <w:rsid w:val="00BB5C4A"/>
    <w:rsid w:val="00BB5F60"/>
    <w:rsid w:val="00BB6692"/>
    <w:rsid w:val="00BB68D1"/>
    <w:rsid w:val="00BB6B5F"/>
    <w:rsid w:val="00BB6C12"/>
    <w:rsid w:val="00BB6CAE"/>
    <w:rsid w:val="00BB6D10"/>
    <w:rsid w:val="00BB6F25"/>
    <w:rsid w:val="00BB7700"/>
    <w:rsid w:val="00BB7743"/>
    <w:rsid w:val="00BB7A8A"/>
    <w:rsid w:val="00BB7B46"/>
    <w:rsid w:val="00BB7C90"/>
    <w:rsid w:val="00BB7F99"/>
    <w:rsid w:val="00BC00FE"/>
    <w:rsid w:val="00BC038F"/>
    <w:rsid w:val="00BC0661"/>
    <w:rsid w:val="00BC0A05"/>
    <w:rsid w:val="00BC0A3E"/>
    <w:rsid w:val="00BC12C2"/>
    <w:rsid w:val="00BC1390"/>
    <w:rsid w:val="00BC1449"/>
    <w:rsid w:val="00BC16D5"/>
    <w:rsid w:val="00BC1B28"/>
    <w:rsid w:val="00BC1D9B"/>
    <w:rsid w:val="00BC21C7"/>
    <w:rsid w:val="00BC236A"/>
    <w:rsid w:val="00BC2DEC"/>
    <w:rsid w:val="00BC2E28"/>
    <w:rsid w:val="00BC3030"/>
    <w:rsid w:val="00BC35ED"/>
    <w:rsid w:val="00BC3694"/>
    <w:rsid w:val="00BC36CC"/>
    <w:rsid w:val="00BC385F"/>
    <w:rsid w:val="00BC3902"/>
    <w:rsid w:val="00BC3A24"/>
    <w:rsid w:val="00BC3EB9"/>
    <w:rsid w:val="00BC3F82"/>
    <w:rsid w:val="00BC46EE"/>
    <w:rsid w:val="00BC4935"/>
    <w:rsid w:val="00BC4B83"/>
    <w:rsid w:val="00BC4F17"/>
    <w:rsid w:val="00BC532B"/>
    <w:rsid w:val="00BC55B9"/>
    <w:rsid w:val="00BC55D3"/>
    <w:rsid w:val="00BC579E"/>
    <w:rsid w:val="00BC5808"/>
    <w:rsid w:val="00BC5C32"/>
    <w:rsid w:val="00BC5C67"/>
    <w:rsid w:val="00BC5C76"/>
    <w:rsid w:val="00BC63B8"/>
    <w:rsid w:val="00BC669E"/>
    <w:rsid w:val="00BC6827"/>
    <w:rsid w:val="00BC6962"/>
    <w:rsid w:val="00BC6CDB"/>
    <w:rsid w:val="00BC6E1A"/>
    <w:rsid w:val="00BC6E4A"/>
    <w:rsid w:val="00BC6F56"/>
    <w:rsid w:val="00BC70EA"/>
    <w:rsid w:val="00BC741D"/>
    <w:rsid w:val="00BC7898"/>
    <w:rsid w:val="00BC7CFD"/>
    <w:rsid w:val="00BD09A9"/>
    <w:rsid w:val="00BD09EF"/>
    <w:rsid w:val="00BD0D32"/>
    <w:rsid w:val="00BD0E57"/>
    <w:rsid w:val="00BD0ED3"/>
    <w:rsid w:val="00BD13F9"/>
    <w:rsid w:val="00BD1448"/>
    <w:rsid w:val="00BD1929"/>
    <w:rsid w:val="00BD196B"/>
    <w:rsid w:val="00BD1EA6"/>
    <w:rsid w:val="00BD26BC"/>
    <w:rsid w:val="00BD2870"/>
    <w:rsid w:val="00BD28D8"/>
    <w:rsid w:val="00BD2AC1"/>
    <w:rsid w:val="00BD2B0F"/>
    <w:rsid w:val="00BD2C52"/>
    <w:rsid w:val="00BD2E56"/>
    <w:rsid w:val="00BD2EB6"/>
    <w:rsid w:val="00BD3008"/>
    <w:rsid w:val="00BD36BE"/>
    <w:rsid w:val="00BD377F"/>
    <w:rsid w:val="00BD37E5"/>
    <w:rsid w:val="00BD3A60"/>
    <w:rsid w:val="00BD3AC9"/>
    <w:rsid w:val="00BD3C6E"/>
    <w:rsid w:val="00BD3E45"/>
    <w:rsid w:val="00BD400D"/>
    <w:rsid w:val="00BD40AA"/>
    <w:rsid w:val="00BD488F"/>
    <w:rsid w:val="00BD4B22"/>
    <w:rsid w:val="00BD5170"/>
    <w:rsid w:val="00BD5399"/>
    <w:rsid w:val="00BD560A"/>
    <w:rsid w:val="00BD5759"/>
    <w:rsid w:val="00BD5A4E"/>
    <w:rsid w:val="00BD611A"/>
    <w:rsid w:val="00BD61F2"/>
    <w:rsid w:val="00BD6462"/>
    <w:rsid w:val="00BD66CA"/>
    <w:rsid w:val="00BD675F"/>
    <w:rsid w:val="00BD6B63"/>
    <w:rsid w:val="00BD6E0A"/>
    <w:rsid w:val="00BD6E2A"/>
    <w:rsid w:val="00BD6E42"/>
    <w:rsid w:val="00BD6E9C"/>
    <w:rsid w:val="00BD7260"/>
    <w:rsid w:val="00BD7312"/>
    <w:rsid w:val="00BD73A7"/>
    <w:rsid w:val="00BD7769"/>
    <w:rsid w:val="00BD7873"/>
    <w:rsid w:val="00BD7C75"/>
    <w:rsid w:val="00BE0017"/>
    <w:rsid w:val="00BE03F4"/>
    <w:rsid w:val="00BE04C9"/>
    <w:rsid w:val="00BE051C"/>
    <w:rsid w:val="00BE094C"/>
    <w:rsid w:val="00BE136D"/>
    <w:rsid w:val="00BE1663"/>
    <w:rsid w:val="00BE168A"/>
    <w:rsid w:val="00BE17BD"/>
    <w:rsid w:val="00BE1B78"/>
    <w:rsid w:val="00BE1C77"/>
    <w:rsid w:val="00BE20AE"/>
    <w:rsid w:val="00BE215E"/>
    <w:rsid w:val="00BE273B"/>
    <w:rsid w:val="00BE29C0"/>
    <w:rsid w:val="00BE2A73"/>
    <w:rsid w:val="00BE3475"/>
    <w:rsid w:val="00BE3535"/>
    <w:rsid w:val="00BE384E"/>
    <w:rsid w:val="00BE38E0"/>
    <w:rsid w:val="00BE3B37"/>
    <w:rsid w:val="00BE3B84"/>
    <w:rsid w:val="00BE3C2B"/>
    <w:rsid w:val="00BE41F4"/>
    <w:rsid w:val="00BE46C3"/>
    <w:rsid w:val="00BE4857"/>
    <w:rsid w:val="00BE4AEB"/>
    <w:rsid w:val="00BE4B2A"/>
    <w:rsid w:val="00BE4DD2"/>
    <w:rsid w:val="00BE5284"/>
    <w:rsid w:val="00BE52E1"/>
    <w:rsid w:val="00BE557F"/>
    <w:rsid w:val="00BE57C2"/>
    <w:rsid w:val="00BE5AFE"/>
    <w:rsid w:val="00BE5CDE"/>
    <w:rsid w:val="00BE5E63"/>
    <w:rsid w:val="00BE5F49"/>
    <w:rsid w:val="00BE60ED"/>
    <w:rsid w:val="00BE675F"/>
    <w:rsid w:val="00BE67BB"/>
    <w:rsid w:val="00BE6970"/>
    <w:rsid w:val="00BE6A9F"/>
    <w:rsid w:val="00BE6B16"/>
    <w:rsid w:val="00BE6DC7"/>
    <w:rsid w:val="00BE70E4"/>
    <w:rsid w:val="00BE7583"/>
    <w:rsid w:val="00BE76D3"/>
    <w:rsid w:val="00BE7895"/>
    <w:rsid w:val="00BE7BD4"/>
    <w:rsid w:val="00BF0385"/>
    <w:rsid w:val="00BF07E4"/>
    <w:rsid w:val="00BF08A3"/>
    <w:rsid w:val="00BF0920"/>
    <w:rsid w:val="00BF0944"/>
    <w:rsid w:val="00BF0BAD"/>
    <w:rsid w:val="00BF11CC"/>
    <w:rsid w:val="00BF16D2"/>
    <w:rsid w:val="00BF1F8D"/>
    <w:rsid w:val="00BF2061"/>
    <w:rsid w:val="00BF21D1"/>
    <w:rsid w:val="00BF24AD"/>
    <w:rsid w:val="00BF260A"/>
    <w:rsid w:val="00BF2B03"/>
    <w:rsid w:val="00BF2B19"/>
    <w:rsid w:val="00BF2B24"/>
    <w:rsid w:val="00BF3018"/>
    <w:rsid w:val="00BF3277"/>
    <w:rsid w:val="00BF3482"/>
    <w:rsid w:val="00BF34D1"/>
    <w:rsid w:val="00BF383E"/>
    <w:rsid w:val="00BF3887"/>
    <w:rsid w:val="00BF3DD2"/>
    <w:rsid w:val="00BF3DE7"/>
    <w:rsid w:val="00BF402C"/>
    <w:rsid w:val="00BF4E15"/>
    <w:rsid w:val="00BF4E9C"/>
    <w:rsid w:val="00BF4F41"/>
    <w:rsid w:val="00BF4F84"/>
    <w:rsid w:val="00BF51B5"/>
    <w:rsid w:val="00BF5C51"/>
    <w:rsid w:val="00BF5D41"/>
    <w:rsid w:val="00BF5ED1"/>
    <w:rsid w:val="00BF6009"/>
    <w:rsid w:val="00BF64A8"/>
    <w:rsid w:val="00BF6B9A"/>
    <w:rsid w:val="00BF6EA6"/>
    <w:rsid w:val="00BF7340"/>
    <w:rsid w:val="00BF79CC"/>
    <w:rsid w:val="00BF7B9F"/>
    <w:rsid w:val="00BF7BC6"/>
    <w:rsid w:val="00BF7CB5"/>
    <w:rsid w:val="00BF7CF6"/>
    <w:rsid w:val="00C009C6"/>
    <w:rsid w:val="00C00D0E"/>
    <w:rsid w:val="00C00F8C"/>
    <w:rsid w:val="00C010A9"/>
    <w:rsid w:val="00C010D8"/>
    <w:rsid w:val="00C01283"/>
    <w:rsid w:val="00C01309"/>
    <w:rsid w:val="00C01A62"/>
    <w:rsid w:val="00C01B80"/>
    <w:rsid w:val="00C01B95"/>
    <w:rsid w:val="00C01E7D"/>
    <w:rsid w:val="00C02209"/>
    <w:rsid w:val="00C024E3"/>
    <w:rsid w:val="00C030A9"/>
    <w:rsid w:val="00C0312C"/>
    <w:rsid w:val="00C03165"/>
    <w:rsid w:val="00C03328"/>
    <w:rsid w:val="00C03445"/>
    <w:rsid w:val="00C0386E"/>
    <w:rsid w:val="00C03950"/>
    <w:rsid w:val="00C03BE9"/>
    <w:rsid w:val="00C03DE9"/>
    <w:rsid w:val="00C04194"/>
    <w:rsid w:val="00C049D5"/>
    <w:rsid w:val="00C04A16"/>
    <w:rsid w:val="00C04B36"/>
    <w:rsid w:val="00C04D5C"/>
    <w:rsid w:val="00C050D4"/>
    <w:rsid w:val="00C05243"/>
    <w:rsid w:val="00C054E3"/>
    <w:rsid w:val="00C05962"/>
    <w:rsid w:val="00C05C70"/>
    <w:rsid w:val="00C061C4"/>
    <w:rsid w:val="00C06427"/>
    <w:rsid w:val="00C0642E"/>
    <w:rsid w:val="00C064CF"/>
    <w:rsid w:val="00C0652F"/>
    <w:rsid w:val="00C06A90"/>
    <w:rsid w:val="00C06A9D"/>
    <w:rsid w:val="00C06C2F"/>
    <w:rsid w:val="00C07387"/>
    <w:rsid w:val="00C07435"/>
    <w:rsid w:val="00C07499"/>
    <w:rsid w:val="00C0755D"/>
    <w:rsid w:val="00C07801"/>
    <w:rsid w:val="00C07B08"/>
    <w:rsid w:val="00C07E94"/>
    <w:rsid w:val="00C100B5"/>
    <w:rsid w:val="00C101CC"/>
    <w:rsid w:val="00C10688"/>
    <w:rsid w:val="00C108E1"/>
    <w:rsid w:val="00C1091E"/>
    <w:rsid w:val="00C10C2C"/>
    <w:rsid w:val="00C10D68"/>
    <w:rsid w:val="00C10D7D"/>
    <w:rsid w:val="00C10FE9"/>
    <w:rsid w:val="00C11494"/>
    <w:rsid w:val="00C114A8"/>
    <w:rsid w:val="00C11A41"/>
    <w:rsid w:val="00C12A41"/>
    <w:rsid w:val="00C12BD8"/>
    <w:rsid w:val="00C12C82"/>
    <w:rsid w:val="00C1313F"/>
    <w:rsid w:val="00C13D7F"/>
    <w:rsid w:val="00C13FBD"/>
    <w:rsid w:val="00C13FDB"/>
    <w:rsid w:val="00C145E7"/>
    <w:rsid w:val="00C1461E"/>
    <w:rsid w:val="00C148FB"/>
    <w:rsid w:val="00C14A29"/>
    <w:rsid w:val="00C14A2F"/>
    <w:rsid w:val="00C14EE7"/>
    <w:rsid w:val="00C1506E"/>
    <w:rsid w:val="00C1516C"/>
    <w:rsid w:val="00C15A10"/>
    <w:rsid w:val="00C15CC3"/>
    <w:rsid w:val="00C16683"/>
    <w:rsid w:val="00C168B1"/>
    <w:rsid w:val="00C16BD3"/>
    <w:rsid w:val="00C16BE3"/>
    <w:rsid w:val="00C16CA5"/>
    <w:rsid w:val="00C16CDC"/>
    <w:rsid w:val="00C16D12"/>
    <w:rsid w:val="00C16F38"/>
    <w:rsid w:val="00C176C4"/>
    <w:rsid w:val="00C178B7"/>
    <w:rsid w:val="00C179D5"/>
    <w:rsid w:val="00C17E57"/>
    <w:rsid w:val="00C20267"/>
    <w:rsid w:val="00C2085F"/>
    <w:rsid w:val="00C20B16"/>
    <w:rsid w:val="00C20B29"/>
    <w:rsid w:val="00C20F5B"/>
    <w:rsid w:val="00C211C1"/>
    <w:rsid w:val="00C21224"/>
    <w:rsid w:val="00C2146D"/>
    <w:rsid w:val="00C21672"/>
    <w:rsid w:val="00C21E10"/>
    <w:rsid w:val="00C21E97"/>
    <w:rsid w:val="00C22038"/>
    <w:rsid w:val="00C2208C"/>
    <w:rsid w:val="00C223A9"/>
    <w:rsid w:val="00C2248B"/>
    <w:rsid w:val="00C2251F"/>
    <w:rsid w:val="00C228A2"/>
    <w:rsid w:val="00C229C2"/>
    <w:rsid w:val="00C22BDB"/>
    <w:rsid w:val="00C22D51"/>
    <w:rsid w:val="00C22E13"/>
    <w:rsid w:val="00C23836"/>
    <w:rsid w:val="00C23975"/>
    <w:rsid w:val="00C23AD2"/>
    <w:rsid w:val="00C23B6D"/>
    <w:rsid w:val="00C23C3E"/>
    <w:rsid w:val="00C23FF0"/>
    <w:rsid w:val="00C2437F"/>
    <w:rsid w:val="00C243D1"/>
    <w:rsid w:val="00C24A22"/>
    <w:rsid w:val="00C24DE9"/>
    <w:rsid w:val="00C25289"/>
    <w:rsid w:val="00C25531"/>
    <w:rsid w:val="00C257CA"/>
    <w:rsid w:val="00C258EF"/>
    <w:rsid w:val="00C25CF3"/>
    <w:rsid w:val="00C25D81"/>
    <w:rsid w:val="00C25E65"/>
    <w:rsid w:val="00C263D2"/>
    <w:rsid w:val="00C26548"/>
    <w:rsid w:val="00C267A7"/>
    <w:rsid w:val="00C26D44"/>
    <w:rsid w:val="00C26E1B"/>
    <w:rsid w:val="00C26E58"/>
    <w:rsid w:val="00C270FE"/>
    <w:rsid w:val="00C27123"/>
    <w:rsid w:val="00C2735F"/>
    <w:rsid w:val="00C27502"/>
    <w:rsid w:val="00C277FC"/>
    <w:rsid w:val="00C27EA7"/>
    <w:rsid w:val="00C27F6A"/>
    <w:rsid w:val="00C300A2"/>
    <w:rsid w:val="00C30249"/>
    <w:rsid w:val="00C3065C"/>
    <w:rsid w:val="00C30787"/>
    <w:rsid w:val="00C30BAD"/>
    <w:rsid w:val="00C30DCF"/>
    <w:rsid w:val="00C31224"/>
    <w:rsid w:val="00C31578"/>
    <w:rsid w:val="00C315C6"/>
    <w:rsid w:val="00C318E3"/>
    <w:rsid w:val="00C3207D"/>
    <w:rsid w:val="00C32668"/>
    <w:rsid w:val="00C32691"/>
    <w:rsid w:val="00C32ACE"/>
    <w:rsid w:val="00C32C42"/>
    <w:rsid w:val="00C330DF"/>
    <w:rsid w:val="00C333FB"/>
    <w:rsid w:val="00C33A2F"/>
    <w:rsid w:val="00C33AF2"/>
    <w:rsid w:val="00C33C24"/>
    <w:rsid w:val="00C33F76"/>
    <w:rsid w:val="00C33FA9"/>
    <w:rsid w:val="00C340BB"/>
    <w:rsid w:val="00C34213"/>
    <w:rsid w:val="00C342D1"/>
    <w:rsid w:val="00C342E8"/>
    <w:rsid w:val="00C34915"/>
    <w:rsid w:val="00C349F3"/>
    <w:rsid w:val="00C34B92"/>
    <w:rsid w:val="00C355B6"/>
    <w:rsid w:val="00C3596C"/>
    <w:rsid w:val="00C36082"/>
    <w:rsid w:val="00C36086"/>
    <w:rsid w:val="00C36137"/>
    <w:rsid w:val="00C36375"/>
    <w:rsid w:val="00C36426"/>
    <w:rsid w:val="00C364DB"/>
    <w:rsid w:val="00C364DC"/>
    <w:rsid w:val="00C36CE6"/>
    <w:rsid w:val="00C36D0A"/>
    <w:rsid w:val="00C36DA3"/>
    <w:rsid w:val="00C374C3"/>
    <w:rsid w:val="00C37538"/>
    <w:rsid w:val="00C376BA"/>
    <w:rsid w:val="00C378E4"/>
    <w:rsid w:val="00C3791E"/>
    <w:rsid w:val="00C37A4A"/>
    <w:rsid w:val="00C37D0D"/>
    <w:rsid w:val="00C37FCC"/>
    <w:rsid w:val="00C4026E"/>
    <w:rsid w:val="00C40536"/>
    <w:rsid w:val="00C405E7"/>
    <w:rsid w:val="00C405F6"/>
    <w:rsid w:val="00C409CA"/>
    <w:rsid w:val="00C40CCB"/>
    <w:rsid w:val="00C410EC"/>
    <w:rsid w:val="00C413C9"/>
    <w:rsid w:val="00C41483"/>
    <w:rsid w:val="00C41A78"/>
    <w:rsid w:val="00C41AF9"/>
    <w:rsid w:val="00C41F2B"/>
    <w:rsid w:val="00C42088"/>
    <w:rsid w:val="00C42312"/>
    <w:rsid w:val="00C42521"/>
    <w:rsid w:val="00C427B7"/>
    <w:rsid w:val="00C42B3D"/>
    <w:rsid w:val="00C42CF4"/>
    <w:rsid w:val="00C42DBC"/>
    <w:rsid w:val="00C42FEE"/>
    <w:rsid w:val="00C43175"/>
    <w:rsid w:val="00C4352A"/>
    <w:rsid w:val="00C436F3"/>
    <w:rsid w:val="00C4376A"/>
    <w:rsid w:val="00C43B7B"/>
    <w:rsid w:val="00C43CB2"/>
    <w:rsid w:val="00C43CFD"/>
    <w:rsid w:val="00C4415F"/>
    <w:rsid w:val="00C4476B"/>
    <w:rsid w:val="00C447DC"/>
    <w:rsid w:val="00C44A00"/>
    <w:rsid w:val="00C44AD5"/>
    <w:rsid w:val="00C44B2A"/>
    <w:rsid w:val="00C44CB0"/>
    <w:rsid w:val="00C45113"/>
    <w:rsid w:val="00C451F1"/>
    <w:rsid w:val="00C453DA"/>
    <w:rsid w:val="00C45483"/>
    <w:rsid w:val="00C45587"/>
    <w:rsid w:val="00C45716"/>
    <w:rsid w:val="00C4571E"/>
    <w:rsid w:val="00C457E1"/>
    <w:rsid w:val="00C461DB"/>
    <w:rsid w:val="00C46868"/>
    <w:rsid w:val="00C469C8"/>
    <w:rsid w:val="00C46A0E"/>
    <w:rsid w:val="00C46C69"/>
    <w:rsid w:val="00C46D59"/>
    <w:rsid w:val="00C4715F"/>
    <w:rsid w:val="00C473D5"/>
    <w:rsid w:val="00C47545"/>
    <w:rsid w:val="00C47C9D"/>
    <w:rsid w:val="00C47D0A"/>
    <w:rsid w:val="00C50000"/>
    <w:rsid w:val="00C500B3"/>
    <w:rsid w:val="00C502A1"/>
    <w:rsid w:val="00C5043E"/>
    <w:rsid w:val="00C505C4"/>
    <w:rsid w:val="00C506AC"/>
    <w:rsid w:val="00C506E6"/>
    <w:rsid w:val="00C508DC"/>
    <w:rsid w:val="00C50BEF"/>
    <w:rsid w:val="00C50D74"/>
    <w:rsid w:val="00C50E94"/>
    <w:rsid w:val="00C5143C"/>
    <w:rsid w:val="00C5148E"/>
    <w:rsid w:val="00C516E2"/>
    <w:rsid w:val="00C51BCE"/>
    <w:rsid w:val="00C51DF1"/>
    <w:rsid w:val="00C51E52"/>
    <w:rsid w:val="00C5216C"/>
    <w:rsid w:val="00C5224D"/>
    <w:rsid w:val="00C52885"/>
    <w:rsid w:val="00C52EA7"/>
    <w:rsid w:val="00C52FE7"/>
    <w:rsid w:val="00C533EF"/>
    <w:rsid w:val="00C53715"/>
    <w:rsid w:val="00C5371A"/>
    <w:rsid w:val="00C53A20"/>
    <w:rsid w:val="00C53E32"/>
    <w:rsid w:val="00C53E3A"/>
    <w:rsid w:val="00C53FBD"/>
    <w:rsid w:val="00C541C7"/>
    <w:rsid w:val="00C54547"/>
    <w:rsid w:val="00C549C0"/>
    <w:rsid w:val="00C54AB7"/>
    <w:rsid w:val="00C54B35"/>
    <w:rsid w:val="00C54B54"/>
    <w:rsid w:val="00C54C50"/>
    <w:rsid w:val="00C54D37"/>
    <w:rsid w:val="00C54E4D"/>
    <w:rsid w:val="00C550E2"/>
    <w:rsid w:val="00C553D8"/>
    <w:rsid w:val="00C5552E"/>
    <w:rsid w:val="00C555DE"/>
    <w:rsid w:val="00C55C4C"/>
    <w:rsid w:val="00C561FE"/>
    <w:rsid w:val="00C56493"/>
    <w:rsid w:val="00C5673D"/>
    <w:rsid w:val="00C56861"/>
    <w:rsid w:val="00C5706D"/>
    <w:rsid w:val="00C57278"/>
    <w:rsid w:val="00C573E7"/>
    <w:rsid w:val="00C57799"/>
    <w:rsid w:val="00C57A76"/>
    <w:rsid w:val="00C57F09"/>
    <w:rsid w:val="00C603E5"/>
    <w:rsid w:val="00C6094C"/>
    <w:rsid w:val="00C60A98"/>
    <w:rsid w:val="00C60AE3"/>
    <w:rsid w:val="00C60CCA"/>
    <w:rsid w:val="00C610F7"/>
    <w:rsid w:val="00C61103"/>
    <w:rsid w:val="00C612B4"/>
    <w:rsid w:val="00C61305"/>
    <w:rsid w:val="00C61537"/>
    <w:rsid w:val="00C616E7"/>
    <w:rsid w:val="00C617A5"/>
    <w:rsid w:val="00C61B65"/>
    <w:rsid w:val="00C61D24"/>
    <w:rsid w:val="00C61F88"/>
    <w:rsid w:val="00C623BC"/>
    <w:rsid w:val="00C62477"/>
    <w:rsid w:val="00C62490"/>
    <w:rsid w:val="00C62D00"/>
    <w:rsid w:val="00C6313F"/>
    <w:rsid w:val="00C63218"/>
    <w:rsid w:val="00C634EF"/>
    <w:rsid w:val="00C63538"/>
    <w:rsid w:val="00C63A47"/>
    <w:rsid w:val="00C63E17"/>
    <w:rsid w:val="00C63E20"/>
    <w:rsid w:val="00C63E6F"/>
    <w:rsid w:val="00C63FC2"/>
    <w:rsid w:val="00C64A05"/>
    <w:rsid w:val="00C64D31"/>
    <w:rsid w:val="00C651BB"/>
    <w:rsid w:val="00C6529A"/>
    <w:rsid w:val="00C652D4"/>
    <w:rsid w:val="00C65300"/>
    <w:rsid w:val="00C65676"/>
    <w:rsid w:val="00C656B6"/>
    <w:rsid w:val="00C656BE"/>
    <w:rsid w:val="00C65952"/>
    <w:rsid w:val="00C659D5"/>
    <w:rsid w:val="00C65FB1"/>
    <w:rsid w:val="00C66134"/>
    <w:rsid w:val="00C6636B"/>
    <w:rsid w:val="00C66483"/>
    <w:rsid w:val="00C66507"/>
    <w:rsid w:val="00C6676F"/>
    <w:rsid w:val="00C668AD"/>
    <w:rsid w:val="00C66B7C"/>
    <w:rsid w:val="00C66E3D"/>
    <w:rsid w:val="00C66E40"/>
    <w:rsid w:val="00C66FD8"/>
    <w:rsid w:val="00C6709B"/>
    <w:rsid w:val="00C671A7"/>
    <w:rsid w:val="00C67310"/>
    <w:rsid w:val="00C67536"/>
    <w:rsid w:val="00C67604"/>
    <w:rsid w:val="00C701D1"/>
    <w:rsid w:val="00C70288"/>
    <w:rsid w:val="00C70320"/>
    <w:rsid w:val="00C70383"/>
    <w:rsid w:val="00C7044C"/>
    <w:rsid w:val="00C706CC"/>
    <w:rsid w:val="00C7078F"/>
    <w:rsid w:val="00C70989"/>
    <w:rsid w:val="00C7127B"/>
    <w:rsid w:val="00C718C9"/>
    <w:rsid w:val="00C71AE1"/>
    <w:rsid w:val="00C71B72"/>
    <w:rsid w:val="00C71FD6"/>
    <w:rsid w:val="00C7205E"/>
    <w:rsid w:val="00C72168"/>
    <w:rsid w:val="00C7229C"/>
    <w:rsid w:val="00C722BE"/>
    <w:rsid w:val="00C7232F"/>
    <w:rsid w:val="00C72896"/>
    <w:rsid w:val="00C729D3"/>
    <w:rsid w:val="00C72B61"/>
    <w:rsid w:val="00C72C6A"/>
    <w:rsid w:val="00C72C7C"/>
    <w:rsid w:val="00C72E62"/>
    <w:rsid w:val="00C72F3F"/>
    <w:rsid w:val="00C732F2"/>
    <w:rsid w:val="00C7366A"/>
    <w:rsid w:val="00C738B9"/>
    <w:rsid w:val="00C738BB"/>
    <w:rsid w:val="00C7396E"/>
    <w:rsid w:val="00C73F2E"/>
    <w:rsid w:val="00C7417B"/>
    <w:rsid w:val="00C7472A"/>
    <w:rsid w:val="00C7485B"/>
    <w:rsid w:val="00C74A63"/>
    <w:rsid w:val="00C74F3B"/>
    <w:rsid w:val="00C753F9"/>
    <w:rsid w:val="00C75462"/>
    <w:rsid w:val="00C7579C"/>
    <w:rsid w:val="00C758C4"/>
    <w:rsid w:val="00C75AC8"/>
    <w:rsid w:val="00C75BE9"/>
    <w:rsid w:val="00C75FAB"/>
    <w:rsid w:val="00C760BB"/>
    <w:rsid w:val="00C76138"/>
    <w:rsid w:val="00C7616E"/>
    <w:rsid w:val="00C761E4"/>
    <w:rsid w:val="00C76D30"/>
    <w:rsid w:val="00C771BA"/>
    <w:rsid w:val="00C775DB"/>
    <w:rsid w:val="00C779AB"/>
    <w:rsid w:val="00C77B99"/>
    <w:rsid w:val="00C77C05"/>
    <w:rsid w:val="00C80233"/>
    <w:rsid w:val="00C8028D"/>
    <w:rsid w:val="00C802D0"/>
    <w:rsid w:val="00C803A2"/>
    <w:rsid w:val="00C80425"/>
    <w:rsid w:val="00C805AF"/>
    <w:rsid w:val="00C8080A"/>
    <w:rsid w:val="00C809AD"/>
    <w:rsid w:val="00C80B3B"/>
    <w:rsid w:val="00C80CD7"/>
    <w:rsid w:val="00C80E87"/>
    <w:rsid w:val="00C810EA"/>
    <w:rsid w:val="00C811EB"/>
    <w:rsid w:val="00C812CA"/>
    <w:rsid w:val="00C81407"/>
    <w:rsid w:val="00C81588"/>
    <w:rsid w:val="00C8159A"/>
    <w:rsid w:val="00C819E6"/>
    <w:rsid w:val="00C81A91"/>
    <w:rsid w:val="00C81D39"/>
    <w:rsid w:val="00C82071"/>
    <w:rsid w:val="00C8226C"/>
    <w:rsid w:val="00C822F1"/>
    <w:rsid w:val="00C8348B"/>
    <w:rsid w:val="00C834CC"/>
    <w:rsid w:val="00C83CB8"/>
    <w:rsid w:val="00C83FF6"/>
    <w:rsid w:val="00C840D2"/>
    <w:rsid w:val="00C840DB"/>
    <w:rsid w:val="00C844D2"/>
    <w:rsid w:val="00C846E2"/>
    <w:rsid w:val="00C84D83"/>
    <w:rsid w:val="00C85005"/>
    <w:rsid w:val="00C850E9"/>
    <w:rsid w:val="00C85221"/>
    <w:rsid w:val="00C85333"/>
    <w:rsid w:val="00C8537F"/>
    <w:rsid w:val="00C853B9"/>
    <w:rsid w:val="00C85539"/>
    <w:rsid w:val="00C855A7"/>
    <w:rsid w:val="00C85C29"/>
    <w:rsid w:val="00C85EC7"/>
    <w:rsid w:val="00C85FBA"/>
    <w:rsid w:val="00C85FC4"/>
    <w:rsid w:val="00C8644E"/>
    <w:rsid w:val="00C86719"/>
    <w:rsid w:val="00C86957"/>
    <w:rsid w:val="00C86B0F"/>
    <w:rsid w:val="00C86DA2"/>
    <w:rsid w:val="00C86E2D"/>
    <w:rsid w:val="00C87927"/>
    <w:rsid w:val="00C87CC8"/>
    <w:rsid w:val="00C90133"/>
    <w:rsid w:val="00C90373"/>
    <w:rsid w:val="00C903BE"/>
    <w:rsid w:val="00C904C3"/>
    <w:rsid w:val="00C90507"/>
    <w:rsid w:val="00C90A2C"/>
    <w:rsid w:val="00C90D5D"/>
    <w:rsid w:val="00C91108"/>
    <w:rsid w:val="00C9118A"/>
    <w:rsid w:val="00C9131E"/>
    <w:rsid w:val="00C91480"/>
    <w:rsid w:val="00C9149B"/>
    <w:rsid w:val="00C914C5"/>
    <w:rsid w:val="00C914EE"/>
    <w:rsid w:val="00C916D2"/>
    <w:rsid w:val="00C91713"/>
    <w:rsid w:val="00C91AAD"/>
    <w:rsid w:val="00C91B7B"/>
    <w:rsid w:val="00C91FDF"/>
    <w:rsid w:val="00C924BA"/>
    <w:rsid w:val="00C92645"/>
    <w:rsid w:val="00C9290B"/>
    <w:rsid w:val="00C92B0F"/>
    <w:rsid w:val="00C92E1B"/>
    <w:rsid w:val="00C93180"/>
    <w:rsid w:val="00C931EE"/>
    <w:rsid w:val="00C935FE"/>
    <w:rsid w:val="00C93E22"/>
    <w:rsid w:val="00C941EF"/>
    <w:rsid w:val="00C9464F"/>
    <w:rsid w:val="00C94672"/>
    <w:rsid w:val="00C94A68"/>
    <w:rsid w:val="00C94C32"/>
    <w:rsid w:val="00C958D8"/>
    <w:rsid w:val="00C95DA7"/>
    <w:rsid w:val="00C960D5"/>
    <w:rsid w:val="00C9621C"/>
    <w:rsid w:val="00C96368"/>
    <w:rsid w:val="00C963C2"/>
    <w:rsid w:val="00C96D52"/>
    <w:rsid w:val="00C96F72"/>
    <w:rsid w:val="00C97000"/>
    <w:rsid w:val="00C97250"/>
    <w:rsid w:val="00C976AC"/>
    <w:rsid w:val="00C97CEE"/>
    <w:rsid w:val="00CA011F"/>
    <w:rsid w:val="00CA0149"/>
    <w:rsid w:val="00CA039E"/>
    <w:rsid w:val="00CA0515"/>
    <w:rsid w:val="00CA0685"/>
    <w:rsid w:val="00CA0A90"/>
    <w:rsid w:val="00CA0FAD"/>
    <w:rsid w:val="00CA11F9"/>
    <w:rsid w:val="00CA14D6"/>
    <w:rsid w:val="00CA184C"/>
    <w:rsid w:val="00CA18AF"/>
    <w:rsid w:val="00CA1B2E"/>
    <w:rsid w:val="00CA1B85"/>
    <w:rsid w:val="00CA1D64"/>
    <w:rsid w:val="00CA1FBB"/>
    <w:rsid w:val="00CA22FD"/>
    <w:rsid w:val="00CA2364"/>
    <w:rsid w:val="00CA2475"/>
    <w:rsid w:val="00CA248C"/>
    <w:rsid w:val="00CA286C"/>
    <w:rsid w:val="00CA2A25"/>
    <w:rsid w:val="00CA2AAE"/>
    <w:rsid w:val="00CA2C48"/>
    <w:rsid w:val="00CA3353"/>
    <w:rsid w:val="00CA3613"/>
    <w:rsid w:val="00CA3B96"/>
    <w:rsid w:val="00CA4201"/>
    <w:rsid w:val="00CA420A"/>
    <w:rsid w:val="00CA473A"/>
    <w:rsid w:val="00CA47B2"/>
    <w:rsid w:val="00CA4A9F"/>
    <w:rsid w:val="00CA4BCE"/>
    <w:rsid w:val="00CA4F29"/>
    <w:rsid w:val="00CA50B4"/>
    <w:rsid w:val="00CA51AA"/>
    <w:rsid w:val="00CA542A"/>
    <w:rsid w:val="00CA589B"/>
    <w:rsid w:val="00CA5EC7"/>
    <w:rsid w:val="00CA5F1F"/>
    <w:rsid w:val="00CA619B"/>
    <w:rsid w:val="00CA61C2"/>
    <w:rsid w:val="00CA637A"/>
    <w:rsid w:val="00CA66FF"/>
    <w:rsid w:val="00CA6AFB"/>
    <w:rsid w:val="00CA6C3E"/>
    <w:rsid w:val="00CA75A7"/>
    <w:rsid w:val="00CB0365"/>
    <w:rsid w:val="00CB06D6"/>
    <w:rsid w:val="00CB0814"/>
    <w:rsid w:val="00CB0918"/>
    <w:rsid w:val="00CB0BA1"/>
    <w:rsid w:val="00CB0D50"/>
    <w:rsid w:val="00CB0E8C"/>
    <w:rsid w:val="00CB0E96"/>
    <w:rsid w:val="00CB16BC"/>
    <w:rsid w:val="00CB1892"/>
    <w:rsid w:val="00CB1CCD"/>
    <w:rsid w:val="00CB212B"/>
    <w:rsid w:val="00CB23D6"/>
    <w:rsid w:val="00CB277E"/>
    <w:rsid w:val="00CB29B5"/>
    <w:rsid w:val="00CB2C56"/>
    <w:rsid w:val="00CB2C77"/>
    <w:rsid w:val="00CB310E"/>
    <w:rsid w:val="00CB3356"/>
    <w:rsid w:val="00CB33F6"/>
    <w:rsid w:val="00CB3481"/>
    <w:rsid w:val="00CB374D"/>
    <w:rsid w:val="00CB37A1"/>
    <w:rsid w:val="00CB3B78"/>
    <w:rsid w:val="00CB3B9E"/>
    <w:rsid w:val="00CB407B"/>
    <w:rsid w:val="00CB42B9"/>
    <w:rsid w:val="00CB452E"/>
    <w:rsid w:val="00CB459D"/>
    <w:rsid w:val="00CB470F"/>
    <w:rsid w:val="00CB4733"/>
    <w:rsid w:val="00CB4A5C"/>
    <w:rsid w:val="00CB4F3A"/>
    <w:rsid w:val="00CB5442"/>
    <w:rsid w:val="00CB54BF"/>
    <w:rsid w:val="00CB5AA2"/>
    <w:rsid w:val="00CB5DC8"/>
    <w:rsid w:val="00CB642B"/>
    <w:rsid w:val="00CB658A"/>
    <w:rsid w:val="00CB6B75"/>
    <w:rsid w:val="00CB6BA3"/>
    <w:rsid w:val="00CB7344"/>
    <w:rsid w:val="00CB738B"/>
    <w:rsid w:val="00CB73BD"/>
    <w:rsid w:val="00CB7495"/>
    <w:rsid w:val="00CB7C43"/>
    <w:rsid w:val="00CB7E14"/>
    <w:rsid w:val="00CB7E75"/>
    <w:rsid w:val="00CB7F57"/>
    <w:rsid w:val="00CC01BB"/>
    <w:rsid w:val="00CC0E1F"/>
    <w:rsid w:val="00CC1126"/>
    <w:rsid w:val="00CC1D18"/>
    <w:rsid w:val="00CC23EB"/>
    <w:rsid w:val="00CC2948"/>
    <w:rsid w:val="00CC298E"/>
    <w:rsid w:val="00CC2AE3"/>
    <w:rsid w:val="00CC2FDF"/>
    <w:rsid w:val="00CC313C"/>
    <w:rsid w:val="00CC3235"/>
    <w:rsid w:val="00CC3414"/>
    <w:rsid w:val="00CC3526"/>
    <w:rsid w:val="00CC37E0"/>
    <w:rsid w:val="00CC3BE1"/>
    <w:rsid w:val="00CC3CB2"/>
    <w:rsid w:val="00CC429F"/>
    <w:rsid w:val="00CC4E79"/>
    <w:rsid w:val="00CC4EA2"/>
    <w:rsid w:val="00CC4FBB"/>
    <w:rsid w:val="00CC50B8"/>
    <w:rsid w:val="00CC53A9"/>
    <w:rsid w:val="00CC5580"/>
    <w:rsid w:val="00CC5B5A"/>
    <w:rsid w:val="00CC5FE7"/>
    <w:rsid w:val="00CC616D"/>
    <w:rsid w:val="00CC621D"/>
    <w:rsid w:val="00CC6C81"/>
    <w:rsid w:val="00CC771D"/>
    <w:rsid w:val="00CC7CDA"/>
    <w:rsid w:val="00CC7D64"/>
    <w:rsid w:val="00CC7ED3"/>
    <w:rsid w:val="00CC7EFD"/>
    <w:rsid w:val="00CD023F"/>
    <w:rsid w:val="00CD0279"/>
    <w:rsid w:val="00CD02C6"/>
    <w:rsid w:val="00CD0380"/>
    <w:rsid w:val="00CD04B8"/>
    <w:rsid w:val="00CD05FB"/>
    <w:rsid w:val="00CD0A4C"/>
    <w:rsid w:val="00CD0CEE"/>
    <w:rsid w:val="00CD0D59"/>
    <w:rsid w:val="00CD0E02"/>
    <w:rsid w:val="00CD14D2"/>
    <w:rsid w:val="00CD1CA2"/>
    <w:rsid w:val="00CD1CB5"/>
    <w:rsid w:val="00CD203E"/>
    <w:rsid w:val="00CD22CD"/>
    <w:rsid w:val="00CD2CDF"/>
    <w:rsid w:val="00CD3400"/>
    <w:rsid w:val="00CD3585"/>
    <w:rsid w:val="00CD3AE1"/>
    <w:rsid w:val="00CD3AE7"/>
    <w:rsid w:val="00CD3B4E"/>
    <w:rsid w:val="00CD3CEE"/>
    <w:rsid w:val="00CD4361"/>
    <w:rsid w:val="00CD4609"/>
    <w:rsid w:val="00CD4819"/>
    <w:rsid w:val="00CD4CD9"/>
    <w:rsid w:val="00CD50D6"/>
    <w:rsid w:val="00CD5479"/>
    <w:rsid w:val="00CD55DC"/>
    <w:rsid w:val="00CD5678"/>
    <w:rsid w:val="00CD5783"/>
    <w:rsid w:val="00CD58EC"/>
    <w:rsid w:val="00CD5E15"/>
    <w:rsid w:val="00CD5E6C"/>
    <w:rsid w:val="00CD63F4"/>
    <w:rsid w:val="00CD66E7"/>
    <w:rsid w:val="00CD6872"/>
    <w:rsid w:val="00CD690F"/>
    <w:rsid w:val="00CD6992"/>
    <w:rsid w:val="00CD6C7D"/>
    <w:rsid w:val="00CD6E27"/>
    <w:rsid w:val="00CD6E5E"/>
    <w:rsid w:val="00CD6FD5"/>
    <w:rsid w:val="00CD72E1"/>
    <w:rsid w:val="00CD75EA"/>
    <w:rsid w:val="00CD7856"/>
    <w:rsid w:val="00CD7EC7"/>
    <w:rsid w:val="00CD7F14"/>
    <w:rsid w:val="00CE02D4"/>
    <w:rsid w:val="00CE0C8E"/>
    <w:rsid w:val="00CE107F"/>
    <w:rsid w:val="00CE1676"/>
    <w:rsid w:val="00CE1738"/>
    <w:rsid w:val="00CE18E8"/>
    <w:rsid w:val="00CE1B26"/>
    <w:rsid w:val="00CE1FA6"/>
    <w:rsid w:val="00CE1FF5"/>
    <w:rsid w:val="00CE2040"/>
    <w:rsid w:val="00CE2491"/>
    <w:rsid w:val="00CE2648"/>
    <w:rsid w:val="00CE2652"/>
    <w:rsid w:val="00CE2A0B"/>
    <w:rsid w:val="00CE2EB3"/>
    <w:rsid w:val="00CE2F55"/>
    <w:rsid w:val="00CE331E"/>
    <w:rsid w:val="00CE37CD"/>
    <w:rsid w:val="00CE439E"/>
    <w:rsid w:val="00CE4485"/>
    <w:rsid w:val="00CE49C6"/>
    <w:rsid w:val="00CE50C9"/>
    <w:rsid w:val="00CE516E"/>
    <w:rsid w:val="00CE5179"/>
    <w:rsid w:val="00CE51AF"/>
    <w:rsid w:val="00CE5204"/>
    <w:rsid w:val="00CE5366"/>
    <w:rsid w:val="00CE5510"/>
    <w:rsid w:val="00CE5EF7"/>
    <w:rsid w:val="00CE607A"/>
    <w:rsid w:val="00CE61CD"/>
    <w:rsid w:val="00CE62BA"/>
    <w:rsid w:val="00CE6CB4"/>
    <w:rsid w:val="00CE6D64"/>
    <w:rsid w:val="00CE71E3"/>
    <w:rsid w:val="00CE7211"/>
    <w:rsid w:val="00CE7401"/>
    <w:rsid w:val="00CE7626"/>
    <w:rsid w:val="00CE7867"/>
    <w:rsid w:val="00CE78CD"/>
    <w:rsid w:val="00CE79F2"/>
    <w:rsid w:val="00CE7A26"/>
    <w:rsid w:val="00CE7EF6"/>
    <w:rsid w:val="00CF0138"/>
    <w:rsid w:val="00CF0172"/>
    <w:rsid w:val="00CF0205"/>
    <w:rsid w:val="00CF027C"/>
    <w:rsid w:val="00CF0346"/>
    <w:rsid w:val="00CF04BF"/>
    <w:rsid w:val="00CF05DE"/>
    <w:rsid w:val="00CF0674"/>
    <w:rsid w:val="00CF06C5"/>
    <w:rsid w:val="00CF0F51"/>
    <w:rsid w:val="00CF19CB"/>
    <w:rsid w:val="00CF1FA6"/>
    <w:rsid w:val="00CF2982"/>
    <w:rsid w:val="00CF29F7"/>
    <w:rsid w:val="00CF2AA5"/>
    <w:rsid w:val="00CF3017"/>
    <w:rsid w:val="00CF33BC"/>
    <w:rsid w:val="00CF34D2"/>
    <w:rsid w:val="00CF3EA3"/>
    <w:rsid w:val="00CF4369"/>
    <w:rsid w:val="00CF476F"/>
    <w:rsid w:val="00CF49C9"/>
    <w:rsid w:val="00CF4E91"/>
    <w:rsid w:val="00CF4EF3"/>
    <w:rsid w:val="00CF4F2E"/>
    <w:rsid w:val="00CF5103"/>
    <w:rsid w:val="00CF566D"/>
    <w:rsid w:val="00CF5843"/>
    <w:rsid w:val="00CF58D6"/>
    <w:rsid w:val="00CF58F1"/>
    <w:rsid w:val="00CF5944"/>
    <w:rsid w:val="00CF59DD"/>
    <w:rsid w:val="00CF5CBE"/>
    <w:rsid w:val="00CF61D4"/>
    <w:rsid w:val="00CF6274"/>
    <w:rsid w:val="00CF63F4"/>
    <w:rsid w:val="00CF64F5"/>
    <w:rsid w:val="00CF64F9"/>
    <w:rsid w:val="00CF6943"/>
    <w:rsid w:val="00CF6DFF"/>
    <w:rsid w:val="00CF6F2A"/>
    <w:rsid w:val="00CF7217"/>
    <w:rsid w:val="00CF72E3"/>
    <w:rsid w:val="00CF742A"/>
    <w:rsid w:val="00CF750A"/>
    <w:rsid w:val="00CF7583"/>
    <w:rsid w:val="00CF79DD"/>
    <w:rsid w:val="00CF7ED1"/>
    <w:rsid w:val="00D00630"/>
    <w:rsid w:val="00D0066F"/>
    <w:rsid w:val="00D0085C"/>
    <w:rsid w:val="00D00894"/>
    <w:rsid w:val="00D009B0"/>
    <w:rsid w:val="00D00DC6"/>
    <w:rsid w:val="00D01382"/>
    <w:rsid w:val="00D013F5"/>
    <w:rsid w:val="00D0154E"/>
    <w:rsid w:val="00D01599"/>
    <w:rsid w:val="00D01734"/>
    <w:rsid w:val="00D01B5C"/>
    <w:rsid w:val="00D02087"/>
    <w:rsid w:val="00D02523"/>
    <w:rsid w:val="00D029E5"/>
    <w:rsid w:val="00D03069"/>
    <w:rsid w:val="00D03234"/>
    <w:rsid w:val="00D03304"/>
    <w:rsid w:val="00D03554"/>
    <w:rsid w:val="00D03589"/>
    <w:rsid w:val="00D037F9"/>
    <w:rsid w:val="00D0398D"/>
    <w:rsid w:val="00D03AF6"/>
    <w:rsid w:val="00D03B32"/>
    <w:rsid w:val="00D03B5D"/>
    <w:rsid w:val="00D03B93"/>
    <w:rsid w:val="00D03BD8"/>
    <w:rsid w:val="00D03C16"/>
    <w:rsid w:val="00D03F34"/>
    <w:rsid w:val="00D04396"/>
    <w:rsid w:val="00D04650"/>
    <w:rsid w:val="00D04751"/>
    <w:rsid w:val="00D0485B"/>
    <w:rsid w:val="00D04AF8"/>
    <w:rsid w:val="00D04AFD"/>
    <w:rsid w:val="00D04DA0"/>
    <w:rsid w:val="00D057D1"/>
    <w:rsid w:val="00D05A5E"/>
    <w:rsid w:val="00D05BF2"/>
    <w:rsid w:val="00D05DF5"/>
    <w:rsid w:val="00D05E00"/>
    <w:rsid w:val="00D060BE"/>
    <w:rsid w:val="00D060CB"/>
    <w:rsid w:val="00D07221"/>
    <w:rsid w:val="00D0745A"/>
    <w:rsid w:val="00D075A1"/>
    <w:rsid w:val="00D077F9"/>
    <w:rsid w:val="00D07906"/>
    <w:rsid w:val="00D07D81"/>
    <w:rsid w:val="00D07EBC"/>
    <w:rsid w:val="00D07F27"/>
    <w:rsid w:val="00D10211"/>
    <w:rsid w:val="00D10622"/>
    <w:rsid w:val="00D107CB"/>
    <w:rsid w:val="00D10904"/>
    <w:rsid w:val="00D10DDB"/>
    <w:rsid w:val="00D10F98"/>
    <w:rsid w:val="00D11081"/>
    <w:rsid w:val="00D114EF"/>
    <w:rsid w:val="00D118CD"/>
    <w:rsid w:val="00D11917"/>
    <w:rsid w:val="00D11B2D"/>
    <w:rsid w:val="00D11D65"/>
    <w:rsid w:val="00D11DC1"/>
    <w:rsid w:val="00D1200F"/>
    <w:rsid w:val="00D123BD"/>
    <w:rsid w:val="00D12668"/>
    <w:rsid w:val="00D1276B"/>
    <w:rsid w:val="00D12A4A"/>
    <w:rsid w:val="00D12C0F"/>
    <w:rsid w:val="00D12F24"/>
    <w:rsid w:val="00D13C4E"/>
    <w:rsid w:val="00D13E1B"/>
    <w:rsid w:val="00D141E1"/>
    <w:rsid w:val="00D142CD"/>
    <w:rsid w:val="00D14325"/>
    <w:rsid w:val="00D146F4"/>
    <w:rsid w:val="00D147D0"/>
    <w:rsid w:val="00D148DD"/>
    <w:rsid w:val="00D1498A"/>
    <w:rsid w:val="00D14ED2"/>
    <w:rsid w:val="00D15044"/>
    <w:rsid w:val="00D15198"/>
    <w:rsid w:val="00D155BA"/>
    <w:rsid w:val="00D157D4"/>
    <w:rsid w:val="00D15963"/>
    <w:rsid w:val="00D159E1"/>
    <w:rsid w:val="00D15F12"/>
    <w:rsid w:val="00D16093"/>
    <w:rsid w:val="00D160FC"/>
    <w:rsid w:val="00D163F7"/>
    <w:rsid w:val="00D1656C"/>
    <w:rsid w:val="00D16587"/>
    <w:rsid w:val="00D1664F"/>
    <w:rsid w:val="00D166C9"/>
    <w:rsid w:val="00D167B6"/>
    <w:rsid w:val="00D167E6"/>
    <w:rsid w:val="00D16954"/>
    <w:rsid w:val="00D16B12"/>
    <w:rsid w:val="00D16BB4"/>
    <w:rsid w:val="00D16D36"/>
    <w:rsid w:val="00D1717F"/>
    <w:rsid w:val="00D1762A"/>
    <w:rsid w:val="00D17788"/>
    <w:rsid w:val="00D1778E"/>
    <w:rsid w:val="00D1791D"/>
    <w:rsid w:val="00D17C9A"/>
    <w:rsid w:val="00D17EB3"/>
    <w:rsid w:val="00D2019B"/>
    <w:rsid w:val="00D20643"/>
    <w:rsid w:val="00D20669"/>
    <w:rsid w:val="00D20B64"/>
    <w:rsid w:val="00D20B66"/>
    <w:rsid w:val="00D20BDB"/>
    <w:rsid w:val="00D20E1F"/>
    <w:rsid w:val="00D21173"/>
    <w:rsid w:val="00D21654"/>
    <w:rsid w:val="00D21A13"/>
    <w:rsid w:val="00D21BFC"/>
    <w:rsid w:val="00D2210A"/>
    <w:rsid w:val="00D222D0"/>
    <w:rsid w:val="00D22597"/>
    <w:rsid w:val="00D226C7"/>
    <w:rsid w:val="00D2296A"/>
    <w:rsid w:val="00D22A99"/>
    <w:rsid w:val="00D22D0E"/>
    <w:rsid w:val="00D22E44"/>
    <w:rsid w:val="00D231C1"/>
    <w:rsid w:val="00D232E8"/>
    <w:rsid w:val="00D23368"/>
    <w:rsid w:val="00D2345F"/>
    <w:rsid w:val="00D23658"/>
    <w:rsid w:val="00D23701"/>
    <w:rsid w:val="00D23897"/>
    <w:rsid w:val="00D23A70"/>
    <w:rsid w:val="00D2422F"/>
    <w:rsid w:val="00D24295"/>
    <w:rsid w:val="00D2430F"/>
    <w:rsid w:val="00D2450F"/>
    <w:rsid w:val="00D24DAD"/>
    <w:rsid w:val="00D25134"/>
    <w:rsid w:val="00D25243"/>
    <w:rsid w:val="00D25661"/>
    <w:rsid w:val="00D25972"/>
    <w:rsid w:val="00D2598B"/>
    <w:rsid w:val="00D25A5C"/>
    <w:rsid w:val="00D25B3C"/>
    <w:rsid w:val="00D25BC8"/>
    <w:rsid w:val="00D25DF3"/>
    <w:rsid w:val="00D2601B"/>
    <w:rsid w:val="00D26259"/>
    <w:rsid w:val="00D26488"/>
    <w:rsid w:val="00D26A05"/>
    <w:rsid w:val="00D26AB3"/>
    <w:rsid w:val="00D26BA2"/>
    <w:rsid w:val="00D26C0E"/>
    <w:rsid w:val="00D26DE5"/>
    <w:rsid w:val="00D26FB7"/>
    <w:rsid w:val="00D27186"/>
    <w:rsid w:val="00D274BD"/>
    <w:rsid w:val="00D275A7"/>
    <w:rsid w:val="00D27678"/>
    <w:rsid w:val="00D27A8D"/>
    <w:rsid w:val="00D27F09"/>
    <w:rsid w:val="00D3046A"/>
    <w:rsid w:val="00D304EB"/>
    <w:rsid w:val="00D30634"/>
    <w:rsid w:val="00D3071D"/>
    <w:rsid w:val="00D30C95"/>
    <w:rsid w:val="00D310B4"/>
    <w:rsid w:val="00D310E3"/>
    <w:rsid w:val="00D312FC"/>
    <w:rsid w:val="00D31B3C"/>
    <w:rsid w:val="00D31F6E"/>
    <w:rsid w:val="00D32040"/>
    <w:rsid w:val="00D320B8"/>
    <w:rsid w:val="00D3261E"/>
    <w:rsid w:val="00D32679"/>
    <w:rsid w:val="00D32787"/>
    <w:rsid w:val="00D32AED"/>
    <w:rsid w:val="00D32D21"/>
    <w:rsid w:val="00D32FEC"/>
    <w:rsid w:val="00D330A1"/>
    <w:rsid w:val="00D33176"/>
    <w:rsid w:val="00D334C5"/>
    <w:rsid w:val="00D336FB"/>
    <w:rsid w:val="00D3384C"/>
    <w:rsid w:val="00D33C74"/>
    <w:rsid w:val="00D33D6B"/>
    <w:rsid w:val="00D34743"/>
    <w:rsid w:val="00D34841"/>
    <w:rsid w:val="00D349C1"/>
    <w:rsid w:val="00D3530A"/>
    <w:rsid w:val="00D3600A"/>
    <w:rsid w:val="00D36338"/>
    <w:rsid w:val="00D3666D"/>
    <w:rsid w:val="00D3699F"/>
    <w:rsid w:val="00D36A7C"/>
    <w:rsid w:val="00D371DA"/>
    <w:rsid w:val="00D3749B"/>
    <w:rsid w:val="00D375A1"/>
    <w:rsid w:val="00D375CB"/>
    <w:rsid w:val="00D376EB"/>
    <w:rsid w:val="00D37A3C"/>
    <w:rsid w:val="00D37B5B"/>
    <w:rsid w:val="00D37C5A"/>
    <w:rsid w:val="00D40213"/>
    <w:rsid w:val="00D4028A"/>
    <w:rsid w:val="00D40537"/>
    <w:rsid w:val="00D407E1"/>
    <w:rsid w:val="00D40B4A"/>
    <w:rsid w:val="00D40D98"/>
    <w:rsid w:val="00D40EE0"/>
    <w:rsid w:val="00D40F3E"/>
    <w:rsid w:val="00D40FE5"/>
    <w:rsid w:val="00D411B2"/>
    <w:rsid w:val="00D41BBE"/>
    <w:rsid w:val="00D41CC7"/>
    <w:rsid w:val="00D41E59"/>
    <w:rsid w:val="00D428DC"/>
    <w:rsid w:val="00D42BD2"/>
    <w:rsid w:val="00D43397"/>
    <w:rsid w:val="00D43469"/>
    <w:rsid w:val="00D4347D"/>
    <w:rsid w:val="00D439C8"/>
    <w:rsid w:val="00D43B79"/>
    <w:rsid w:val="00D43EE5"/>
    <w:rsid w:val="00D44063"/>
    <w:rsid w:val="00D4427E"/>
    <w:rsid w:val="00D44482"/>
    <w:rsid w:val="00D44563"/>
    <w:rsid w:val="00D44716"/>
    <w:rsid w:val="00D4508F"/>
    <w:rsid w:val="00D452CA"/>
    <w:rsid w:val="00D453B8"/>
    <w:rsid w:val="00D45A07"/>
    <w:rsid w:val="00D45FC8"/>
    <w:rsid w:val="00D463AC"/>
    <w:rsid w:val="00D46422"/>
    <w:rsid w:val="00D46461"/>
    <w:rsid w:val="00D466B9"/>
    <w:rsid w:val="00D46809"/>
    <w:rsid w:val="00D4753A"/>
    <w:rsid w:val="00D475CA"/>
    <w:rsid w:val="00D47895"/>
    <w:rsid w:val="00D50195"/>
    <w:rsid w:val="00D503D9"/>
    <w:rsid w:val="00D5040C"/>
    <w:rsid w:val="00D506FD"/>
    <w:rsid w:val="00D50918"/>
    <w:rsid w:val="00D509A0"/>
    <w:rsid w:val="00D50A8C"/>
    <w:rsid w:val="00D50CA8"/>
    <w:rsid w:val="00D50EE1"/>
    <w:rsid w:val="00D5116D"/>
    <w:rsid w:val="00D512FB"/>
    <w:rsid w:val="00D51715"/>
    <w:rsid w:val="00D5180B"/>
    <w:rsid w:val="00D51B69"/>
    <w:rsid w:val="00D5205F"/>
    <w:rsid w:val="00D523D7"/>
    <w:rsid w:val="00D529A3"/>
    <w:rsid w:val="00D52BC3"/>
    <w:rsid w:val="00D530D4"/>
    <w:rsid w:val="00D5327A"/>
    <w:rsid w:val="00D53455"/>
    <w:rsid w:val="00D53A49"/>
    <w:rsid w:val="00D53B70"/>
    <w:rsid w:val="00D53D16"/>
    <w:rsid w:val="00D5453E"/>
    <w:rsid w:val="00D5462A"/>
    <w:rsid w:val="00D54F81"/>
    <w:rsid w:val="00D55012"/>
    <w:rsid w:val="00D5514E"/>
    <w:rsid w:val="00D55203"/>
    <w:rsid w:val="00D55232"/>
    <w:rsid w:val="00D555FB"/>
    <w:rsid w:val="00D55707"/>
    <w:rsid w:val="00D55B60"/>
    <w:rsid w:val="00D55DCB"/>
    <w:rsid w:val="00D55E17"/>
    <w:rsid w:val="00D55FEC"/>
    <w:rsid w:val="00D5620D"/>
    <w:rsid w:val="00D56233"/>
    <w:rsid w:val="00D56258"/>
    <w:rsid w:val="00D56964"/>
    <w:rsid w:val="00D56A30"/>
    <w:rsid w:val="00D56BE5"/>
    <w:rsid w:val="00D56DD6"/>
    <w:rsid w:val="00D57156"/>
    <w:rsid w:val="00D57E56"/>
    <w:rsid w:val="00D6023D"/>
    <w:rsid w:val="00D603C1"/>
    <w:rsid w:val="00D60542"/>
    <w:rsid w:val="00D60942"/>
    <w:rsid w:val="00D60F8E"/>
    <w:rsid w:val="00D61021"/>
    <w:rsid w:val="00D6120B"/>
    <w:rsid w:val="00D61579"/>
    <w:rsid w:val="00D6198A"/>
    <w:rsid w:val="00D61A61"/>
    <w:rsid w:val="00D61B23"/>
    <w:rsid w:val="00D61B2F"/>
    <w:rsid w:val="00D61C7B"/>
    <w:rsid w:val="00D61FF6"/>
    <w:rsid w:val="00D6211A"/>
    <w:rsid w:val="00D621E6"/>
    <w:rsid w:val="00D62474"/>
    <w:rsid w:val="00D62934"/>
    <w:rsid w:val="00D62D4D"/>
    <w:rsid w:val="00D62D85"/>
    <w:rsid w:val="00D62EBC"/>
    <w:rsid w:val="00D62F70"/>
    <w:rsid w:val="00D63666"/>
    <w:rsid w:val="00D63E91"/>
    <w:rsid w:val="00D63F47"/>
    <w:rsid w:val="00D64463"/>
    <w:rsid w:val="00D646F9"/>
    <w:rsid w:val="00D6473E"/>
    <w:rsid w:val="00D64C33"/>
    <w:rsid w:val="00D64DE4"/>
    <w:rsid w:val="00D64FF1"/>
    <w:rsid w:val="00D652C2"/>
    <w:rsid w:val="00D652E2"/>
    <w:rsid w:val="00D65B51"/>
    <w:rsid w:val="00D65F2B"/>
    <w:rsid w:val="00D6680F"/>
    <w:rsid w:val="00D66945"/>
    <w:rsid w:val="00D6732B"/>
    <w:rsid w:val="00D676C5"/>
    <w:rsid w:val="00D67885"/>
    <w:rsid w:val="00D67EFD"/>
    <w:rsid w:val="00D7036A"/>
    <w:rsid w:val="00D706EC"/>
    <w:rsid w:val="00D706FA"/>
    <w:rsid w:val="00D70772"/>
    <w:rsid w:val="00D70918"/>
    <w:rsid w:val="00D70A4D"/>
    <w:rsid w:val="00D70C45"/>
    <w:rsid w:val="00D70F1A"/>
    <w:rsid w:val="00D70F72"/>
    <w:rsid w:val="00D7199B"/>
    <w:rsid w:val="00D71E5D"/>
    <w:rsid w:val="00D7273A"/>
    <w:rsid w:val="00D72BDE"/>
    <w:rsid w:val="00D73090"/>
    <w:rsid w:val="00D737C9"/>
    <w:rsid w:val="00D73AE9"/>
    <w:rsid w:val="00D73AF6"/>
    <w:rsid w:val="00D73D27"/>
    <w:rsid w:val="00D73D75"/>
    <w:rsid w:val="00D73DC2"/>
    <w:rsid w:val="00D73FC8"/>
    <w:rsid w:val="00D743DC"/>
    <w:rsid w:val="00D74E75"/>
    <w:rsid w:val="00D75008"/>
    <w:rsid w:val="00D75243"/>
    <w:rsid w:val="00D75367"/>
    <w:rsid w:val="00D75498"/>
    <w:rsid w:val="00D75532"/>
    <w:rsid w:val="00D756EA"/>
    <w:rsid w:val="00D75910"/>
    <w:rsid w:val="00D75B32"/>
    <w:rsid w:val="00D75F18"/>
    <w:rsid w:val="00D75F9E"/>
    <w:rsid w:val="00D76426"/>
    <w:rsid w:val="00D7656D"/>
    <w:rsid w:val="00D7682F"/>
    <w:rsid w:val="00D76BDA"/>
    <w:rsid w:val="00D77541"/>
    <w:rsid w:val="00D77561"/>
    <w:rsid w:val="00D77BC9"/>
    <w:rsid w:val="00D77D6C"/>
    <w:rsid w:val="00D803B9"/>
    <w:rsid w:val="00D804E0"/>
    <w:rsid w:val="00D805AC"/>
    <w:rsid w:val="00D80748"/>
    <w:rsid w:val="00D808AE"/>
    <w:rsid w:val="00D80E06"/>
    <w:rsid w:val="00D80F8B"/>
    <w:rsid w:val="00D81360"/>
    <w:rsid w:val="00D81458"/>
    <w:rsid w:val="00D81703"/>
    <w:rsid w:val="00D81E66"/>
    <w:rsid w:val="00D820D2"/>
    <w:rsid w:val="00D8241B"/>
    <w:rsid w:val="00D825E5"/>
    <w:rsid w:val="00D8260A"/>
    <w:rsid w:val="00D82636"/>
    <w:rsid w:val="00D8286C"/>
    <w:rsid w:val="00D828E9"/>
    <w:rsid w:val="00D830F0"/>
    <w:rsid w:val="00D83181"/>
    <w:rsid w:val="00D831B5"/>
    <w:rsid w:val="00D83285"/>
    <w:rsid w:val="00D835C1"/>
    <w:rsid w:val="00D835C8"/>
    <w:rsid w:val="00D835F0"/>
    <w:rsid w:val="00D8363B"/>
    <w:rsid w:val="00D8385E"/>
    <w:rsid w:val="00D83B99"/>
    <w:rsid w:val="00D83CCC"/>
    <w:rsid w:val="00D83E7A"/>
    <w:rsid w:val="00D8415A"/>
    <w:rsid w:val="00D845A0"/>
    <w:rsid w:val="00D848A1"/>
    <w:rsid w:val="00D84E85"/>
    <w:rsid w:val="00D85004"/>
    <w:rsid w:val="00D85416"/>
    <w:rsid w:val="00D856AD"/>
    <w:rsid w:val="00D85A0C"/>
    <w:rsid w:val="00D85B33"/>
    <w:rsid w:val="00D85C9C"/>
    <w:rsid w:val="00D85E4E"/>
    <w:rsid w:val="00D85E6B"/>
    <w:rsid w:val="00D85E9A"/>
    <w:rsid w:val="00D8620C"/>
    <w:rsid w:val="00D8621A"/>
    <w:rsid w:val="00D862EC"/>
    <w:rsid w:val="00D8644A"/>
    <w:rsid w:val="00D867EA"/>
    <w:rsid w:val="00D8689E"/>
    <w:rsid w:val="00D86B4E"/>
    <w:rsid w:val="00D86CA1"/>
    <w:rsid w:val="00D86DAA"/>
    <w:rsid w:val="00D86FC9"/>
    <w:rsid w:val="00D870C4"/>
    <w:rsid w:val="00D870F3"/>
    <w:rsid w:val="00D8713B"/>
    <w:rsid w:val="00D873D3"/>
    <w:rsid w:val="00D874A3"/>
    <w:rsid w:val="00D87668"/>
    <w:rsid w:val="00D87A8A"/>
    <w:rsid w:val="00D87E6B"/>
    <w:rsid w:val="00D904FC"/>
    <w:rsid w:val="00D905C1"/>
    <w:rsid w:val="00D90A60"/>
    <w:rsid w:val="00D90CE2"/>
    <w:rsid w:val="00D90FA6"/>
    <w:rsid w:val="00D914F4"/>
    <w:rsid w:val="00D9170C"/>
    <w:rsid w:val="00D91D26"/>
    <w:rsid w:val="00D91D58"/>
    <w:rsid w:val="00D922B5"/>
    <w:rsid w:val="00D9300A"/>
    <w:rsid w:val="00D932E8"/>
    <w:rsid w:val="00D9344A"/>
    <w:rsid w:val="00D93A62"/>
    <w:rsid w:val="00D93DB0"/>
    <w:rsid w:val="00D93E15"/>
    <w:rsid w:val="00D93E35"/>
    <w:rsid w:val="00D94E02"/>
    <w:rsid w:val="00D95113"/>
    <w:rsid w:val="00D9519C"/>
    <w:rsid w:val="00D95294"/>
    <w:rsid w:val="00D952E4"/>
    <w:rsid w:val="00D95560"/>
    <w:rsid w:val="00D95AA4"/>
    <w:rsid w:val="00D95B73"/>
    <w:rsid w:val="00D95C26"/>
    <w:rsid w:val="00D95E0C"/>
    <w:rsid w:val="00D9601F"/>
    <w:rsid w:val="00D961CF"/>
    <w:rsid w:val="00D962B6"/>
    <w:rsid w:val="00D96380"/>
    <w:rsid w:val="00D96521"/>
    <w:rsid w:val="00D96723"/>
    <w:rsid w:val="00D96A50"/>
    <w:rsid w:val="00D96A78"/>
    <w:rsid w:val="00D9708E"/>
    <w:rsid w:val="00D97095"/>
    <w:rsid w:val="00D971F9"/>
    <w:rsid w:val="00D974ED"/>
    <w:rsid w:val="00D97513"/>
    <w:rsid w:val="00D977BC"/>
    <w:rsid w:val="00D979B1"/>
    <w:rsid w:val="00D979B9"/>
    <w:rsid w:val="00D97B28"/>
    <w:rsid w:val="00D97FAB"/>
    <w:rsid w:val="00DA0B16"/>
    <w:rsid w:val="00DA0B23"/>
    <w:rsid w:val="00DA0B96"/>
    <w:rsid w:val="00DA10E5"/>
    <w:rsid w:val="00DA14F6"/>
    <w:rsid w:val="00DA156E"/>
    <w:rsid w:val="00DA1667"/>
    <w:rsid w:val="00DA1668"/>
    <w:rsid w:val="00DA17F5"/>
    <w:rsid w:val="00DA1E6F"/>
    <w:rsid w:val="00DA2384"/>
    <w:rsid w:val="00DA2493"/>
    <w:rsid w:val="00DA25F6"/>
    <w:rsid w:val="00DA2819"/>
    <w:rsid w:val="00DA2A79"/>
    <w:rsid w:val="00DA2E25"/>
    <w:rsid w:val="00DA2F7F"/>
    <w:rsid w:val="00DA34D3"/>
    <w:rsid w:val="00DA3AA7"/>
    <w:rsid w:val="00DA3AFA"/>
    <w:rsid w:val="00DA4064"/>
    <w:rsid w:val="00DA46FB"/>
    <w:rsid w:val="00DA4DC1"/>
    <w:rsid w:val="00DA4E7A"/>
    <w:rsid w:val="00DA4ED3"/>
    <w:rsid w:val="00DA4FFD"/>
    <w:rsid w:val="00DA5DC8"/>
    <w:rsid w:val="00DA5F57"/>
    <w:rsid w:val="00DA62C9"/>
    <w:rsid w:val="00DA635A"/>
    <w:rsid w:val="00DA69E4"/>
    <w:rsid w:val="00DA6BE5"/>
    <w:rsid w:val="00DA6CBC"/>
    <w:rsid w:val="00DA6E61"/>
    <w:rsid w:val="00DA6E8D"/>
    <w:rsid w:val="00DA6F3F"/>
    <w:rsid w:val="00DA70C8"/>
    <w:rsid w:val="00DA73A0"/>
    <w:rsid w:val="00DA77D6"/>
    <w:rsid w:val="00DA7CAB"/>
    <w:rsid w:val="00DA7E00"/>
    <w:rsid w:val="00DB00FF"/>
    <w:rsid w:val="00DB014B"/>
    <w:rsid w:val="00DB0542"/>
    <w:rsid w:val="00DB06CB"/>
    <w:rsid w:val="00DB0A13"/>
    <w:rsid w:val="00DB0A67"/>
    <w:rsid w:val="00DB0B5B"/>
    <w:rsid w:val="00DB0BB1"/>
    <w:rsid w:val="00DB0C83"/>
    <w:rsid w:val="00DB120B"/>
    <w:rsid w:val="00DB12C8"/>
    <w:rsid w:val="00DB1346"/>
    <w:rsid w:val="00DB14D1"/>
    <w:rsid w:val="00DB14F6"/>
    <w:rsid w:val="00DB1F72"/>
    <w:rsid w:val="00DB21EB"/>
    <w:rsid w:val="00DB22CF"/>
    <w:rsid w:val="00DB2491"/>
    <w:rsid w:val="00DB2685"/>
    <w:rsid w:val="00DB271E"/>
    <w:rsid w:val="00DB28E6"/>
    <w:rsid w:val="00DB28F6"/>
    <w:rsid w:val="00DB2BF2"/>
    <w:rsid w:val="00DB2C10"/>
    <w:rsid w:val="00DB2C59"/>
    <w:rsid w:val="00DB2E44"/>
    <w:rsid w:val="00DB3A74"/>
    <w:rsid w:val="00DB3D0C"/>
    <w:rsid w:val="00DB3D30"/>
    <w:rsid w:val="00DB3D52"/>
    <w:rsid w:val="00DB44BA"/>
    <w:rsid w:val="00DB4622"/>
    <w:rsid w:val="00DB467F"/>
    <w:rsid w:val="00DB47A3"/>
    <w:rsid w:val="00DB483B"/>
    <w:rsid w:val="00DB4ECE"/>
    <w:rsid w:val="00DB4F13"/>
    <w:rsid w:val="00DB50D8"/>
    <w:rsid w:val="00DB5746"/>
    <w:rsid w:val="00DB5888"/>
    <w:rsid w:val="00DB59B0"/>
    <w:rsid w:val="00DB5A11"/>
    <w:rsid w:val="00DB5A82"/>
    <w:rsid w:val="00DB5BC0"/>
    <w:rsid w:val="00DB5C0F"/>
    <w:rsid w:val="00DB6475"/>
    <w:rsid w:val="00DB6519"/>
    <w:rsid w:val="00DB660C"/>
    <w:rsid w:val="00DB683D"/>
    <w:rsid w:val="00DB6AA2"/>
    <w:rsid w:val="00DB6C66"/>
    <w:rsid w:val="00DB6C7C"/>
    <w:rsid w:val="00DB6CBB"/>
    <w:rsid w:val="00DB71D1"/>
    <w:rsid w:val="00DB732A"/>
    <w:rsid w:val="00DB7602"/>
    <w:rsid w:val="00DB7943"/>
    <w:rsid w:val="00DB798C"/>
    <w:rsid w:val="00DB7E47"/>
    <w:rsid w:val="00DC00E5"/>
    <w:rsid w:val="00DC0351"/>
    <w:rsid w:val="00DC045C"/>
    <w:rsid w:val="00DC06C5"/>
    <w:rsid w:val="00DC0A12"/>
    <w:rsid w:val="00DC13F1"/>
    <w:rsid w:val="00DC1A85"/>
    <w:rsid w:val="00DC22B6"/>
    <w:rsid w:val="00DC2480"/>
    <w:rsid w:val="00DC254C"/>
    <w:rsid w:val="00DC2623"/>
    <w:rsid w:val="00DC2728"/>
    <w:rsid w:val="00DC28A3"/>
    <w:rsid w:val="00DC3123"/>
    <w:rsid w:val="00DC316E"/>
    <w:rsid w:val="00DC31CD"/>
    <w:rsid w:val="00DC32DC"/>
    <w:rsid w:val="00DC3A34"/>
    <w:rsid w:val="00DC3D24"/>
    <w:rsid w:val="00DC427F"/>
    <w:rsid w:val="00DC443F"/>
    <w:rsid w:val="00DC45BB"/>
    <w:rsid w:val="00DC4677"/>
    <w:rsid w:val="00DC4DB0"/>
    <w:rsid w:val="00DC50A9"/>
    <w:rsid w:val="00DC525A"/>
    <w:rsid w:val="00DC52C5"/>
    <w:rsid w:val="00DC5F77"/>
    <w:rsid w:val="00DC63E9"/>
    <w:rsid w:val="00DC656E"/>
    <w:rsid w:val="00DC66BB"/>
    <w:rsid w:val="00DC6CE8"/>
    <w:rsid w:val="00DC6D99"/>
    <w:rsid w:val="00DC6E6D"/>
    <w:rsid w:val="00DC7086"/>
    <w:rsid w:val="00DC71D6"/>
    <w:rsid w:val="00DC72DD"/>
    <w:rsid w:val="00DC72F2"/>
    <w:rsid w:val="00DC7416"/>
    <w:rsid w:val="00DC75A2"/>
    <w:rsid w:val="00DC7858"/>
    <w:rsid w:val="00DC7F34"/>
    <w:rsid w:val="00DD0168"/>
    <w:rsid w:val="00DD0438"/>
    <w:rsid w:val="00DD0886"/>
    <w:rsid w:val="00DD1094"/>
    <w:rsid w:val="00DD14AF"/>
    <w:rsid w:val="00DD17BA"/>
    <w:rsid w:val="00DD1AF1"/>
    <w:rsid w:val="00DD22DD"/>
    <w:rsid w:val="00DD24D9"/>
    <w:rsid w:val="00DD2901"/>
    <w:rsid w:val="00DD30B7"/>
    <w:rsid w:val="00DD34CE"/>
    <w:rsid w:val="00DD3623"/>
    <w:rsid w:val="00DD38EB"/>
    <w:rsid w:val="00DD3A96"/>
    <w:rsid w:val="00DD3C6B"/>
    <w:rsid w:val="00DD3C87"/>
    <w:rsid w:val="00DD3CEA"/>
    <w:rsid w:val="00DD3E1A"/>
    <w:rsid w:val="00DD3EC4"/>
    <w:rsid w:val="00DD4156"/>
    <w:rsid w:val="00DD42A3"/>
    <w:rsid w:val="00DD4864"/>
    <w:rsid w:val="00DD49A3"/>
    <w:rsid w:val="00DD4CBF"/>
    <w:rsid w:val="00DD4D2C"/>
    <w:rsid w:val="00DD4E73"/>
    <w:rsid w:val="00DD5195"/>
    <w:rsid w:val="00DD5668"/>
    <w:rsid w:val="00DD5787"/>
    <w:rsid w:val="00DD5C03"/>
    <w:rsid w:val="00DD6185"/>
    <w:rsid w:val="00DD63EA"/>
    <w:rsid w:val="00DD64B5"/>
    <w:rsid w:val="00DD64B6"/>
    <w:rsid w:val="00DD6A69"/>
    <w:rsid w:val="00DD6AE4"/>
    <w:rsid w:val="00DD6B1E"/>
    <w:rsid w:val="00DD73BE"/>
    <w:rsid w:val="00DD744E"/>
    <w:rsid w:val="00DD75AF"/>
    <w:rsid w:val="00DD76E1"/>
    <w:rsid w:val="00DD7A03"/>
    <w:rsid w:val="00DD7A56"/>
    <w:rsid w:val="00DD7D3D"/>
    <w:rsid w:val="00DD7DA7"/>
    <w:rsid w:val="00DD7E43"/>
    <w:rsid w:val="00DD7EE3"/>
    <w:rsid w:val="00DE01D1"/>
    <w:rsid w:val="00DE03FB"/>
    <w:rsid w:val="00DE082B"/>
    <w:rsid w:val="00DE0B3A"/>
    <w:rsid w:val="00DE0DE0"/>
    <w:rsid w:val="00DE121A"/>
    <w:rsid w:val="00DE1277"/>
    <w:rsid w:val="00DE1545"/>
    <w:rsid w:val="00DE1977"/>
    <w:rsid w:val="00DE1E36"/>
    <w:rsid w:val="00DE1EFB"/>
    <w:rsid w:val="00DE20DA"/>
    <w:rsid w:val="00DE213C"/>
    <w:rsid w:val="00DE272C"/>
    <w:rsid w:val="00DE2751"/>
    <w:rsid w:val="00DE2941"/>
    <w:rsid w:val="00DE2CBB"/>
    <w:rsid w:val="00DE2D76"/>
    <w:rsid w:val="00DE32E8"/>
    <w:rsid w:val="00DE37FD"/>
    <w:rsid w:val="00DE38C8"/>
    <w:rsid w:val="00DE3BFB"/>
    <w:rsid w:val="00DE3FE0"/>
    <w:rsid w:val="00DE4023"/>
    <w:rsid w:val="00DE418F"/>
    <w:rsid w:val="00DE452D"/>
    <w:rsid w:val="00DE49D3"/>
    <w:rsid w:val="00DE4DA7"/>
    <w:rsid w:val="00DE52C6"/>
    <w:rsid w:val="00DE56AF"/>
    <w:rsid w:val="00DE5850"/>
    <w:rsid w:val="00DE5B5B"/>
    <w:rsid w:val="00DE5D3B"/>
    <w:rsid w:val="00DE5FC9"/>
    <w:rsid w:val="00DE60C2"/>
    <w:rsid w:val="00DE6309"/>
    <w:rsid w:val="00DE7323"/>
    <w:rsid w:val="00DE7841"/>
    <w:rsid w:val="00DE7D4D"/>
    <w:rsid w:val="00DF0275"/>
    <w:rsid w:val="00DF0A86"/>
    <w:rsid w:val="00DF0CE9"/>
    <w:rsid w:val="00DF0D01"/>
    <w:rsid w:val="00DF1193"/>
    <w:rsid w:val="00DF11F1"/>
    <w:rsid w:val="00DF12E4"/>
    <w:rsid w:val="00DF173B"/>
    <w:rsid w:val="00DF18EB"/>
    <w:rsid w:val="00DF2382"/>
    <w:rsid w:val="00DF243D"/>
    <w:rsid w:val="00DF25D9"/>
    <w:rsid w:val="00DF2651"/>
    <w:rsid w:val="00DF2654"/>
    <w:rsid w:val="00DF2842"/>
    <w:rsid w:val="00DF2B2F"/>
    <w:rsid w:val="00DF2BD2"/>
    <w:rsid w:val="00DF3154"/>
    <w:rsid w:val="00DF316C"/>
    <w:rsid w:val="00DF3913"/>
    <w:rsid w:val="00DF3B6E"/>
    <w:rsid w:val="00DF3D72"/>
    <w:rsid w:val="00DF43DC"/>
    <w:rsid w:val="00DF45D5"/>
    <w:rsid w:val="00DF4A95"/>
    <w:rsid w:val="00DF526D"/>
    <w:rsid w:val="00DF549E"/>
    <w:rsid w:val="00DF54E5"/>
    <w:rsid w:val="00DF560F"/>
    <w:rsid w:val="00DF5992"/>
    <w:rsid w:val="00DF5B0E"/>
    <w:rsid w:val="00DF610E"/>
    <w:rsid w:val="00DF621B"/>
    <w:rsid w:val="00DF63ED"/>
    <w:rsid w:val="00DF658F"/>
    <w:rsid w:val="00DF6AD5"/>
    <w:rsid w:val="00DF6CEC"/>
    <w:rsid w:val="00DF6E7C"/>
    <w:rsid w:val="00DF721C"/>
    <w:rsid w:val="00DF766B"/>
    <w:rsid w:val="00DF7892"/>
    <w:rsid w:val="00DF7A37"/>
    <w:rsid w:val="00DF7B71"/>
    <w:rsid w:val="00E00458"/>
    <w:rsid w:val="00E004A1"/>
    <w:rsid w:val="00E00B7B"/>
    <w:rsid w:val="00E014DC"/>
    <w:rsid w:val="00E01550"/>
    <w:rsid w:val="00E01859"/>
    <w:rsid w:val="00E01B9C"/>
    <w:rsid w:val="00E01BC9"/>
    <w:rsid w:val="00E01BD4"/>
    <w:rsid w:val="00E01C51"/>
    <w:rsid w:val="00E01CFC"/>
    <w:rsid w:val="00E01D23"/>
    <w:rsid w:val="00E01EF0"/>
    <w:rsid w:val="00E02117"/>
    <w:rsid w:val="00E023AC"/>
    <w:rsid w:val="00E0267C"/>
    <w:rsid w:val="00E02749"/>
    <w:rsid w:val="00E02A82"/>
    <w:rsid w:val="00E02BE3"/>
    <w:rsid w:val="00E02E42"/>
    <w:rsid w:val="00E0316C"/>
    <w:rsid w:val="00E0332B"/>
    <w:rsid w:val="00E03562"/>
    <w:rsid w:val="00E038BF"/>
    <w:rsid w:val="00E03926"/>
    <w:rsid w:val="00E03AC4"/>
    <w:rsid w:val="00E03D16"/>
    <w:rsid w:val="00E04EEF"/>
    <w:rsid w:val="00E05516"/>
    <w:rsid w:val="00E056D0"/>
    <w:rsid w:val="00E058D4"/>
    <w:rsid w:val="00E0594F"/>
    <w:rsid w:val="00E059CF"/>
    <w:rsid w:val="00E05C2E"/>
    <w:rsid w:val="00E0607A"/>
    <w:rsid w:val="00E06352"/>
    <w:rsid w:val="00E0635E"/>
    <w:rsid w:val="00E06426"/>
    <w:rsid w:val="00E06575"/>
    <w:rsid w:val="00E06617"/>
    <w:rsid w:val="00E066EC"/>
    <w:rsid w:val="00E06773"/>
    <w:rsid w:val="00E06A4A"/>
    <w:rsid w:val="00E06ADA"/>
    <w:rsid w:val="00E06CFC"/>
    <w:rsid w:val="00E06D2F"/>
    <w:rsid w:val="00E06EA0"/>
    <w:rsid w:val="00E07297"/>
    <w:rsid w:val="00E072FA"/>
    <w:rsid w:val="00E07A0C"/>
    <w:rsid w:val="00E07BF4"/>
    <w:rsid w:val="00E07CAA"/>
    <w:rsid w:val="00E07CDC"/>
    <w:rsid w:val="00E07E20"/>
    <w:rsid w:val="00E104B5"/>
    <w:rsid w:val="00E105E3"/>
    <w:rsid w:val="00E109DD"/>
    <w:rsid w:val="00E10F48"/>
    <w:rsid w:val="00E10F74"/>
    <w:rsid w:val="00E11144"/>
    <w:rsid w:val="00E1147F"/>
    <w:rsid w:val="00E115FB"/>
    <w:rsid w:val="00E1188F"/>
    <w:rsid w:val="00E1189A"/>
    <w:rsid w:val="00E1192B"/>
    <w:rsid w:val="00E119EB"/>
    <w:rsid w:val="00E11A64"/>
    <w:rsid w:val="00E11C6E"/>
    <w:rsid w:val="00E125D1"/>
    <w:rsid w:val="00E12B74"/>
    <w:rsid w:val="00E1357B"/>
    <w:rsid w:val="00E139A7"/>
    <w:rsid w:val="00E13A61"/>
    <w:rsid w:val="00E13DBB"/>
    <w:rsid w:val="00E13FC7"/>
    <w:rsid w:val="00E14678"/>
    <w:rsid w:val="00E146A6"/>
    <w:rsid w:val="00E147E1"/>
    <w:rsid w:val="00E148BF"/>
    <w:rsid w:val="00E14DED"/>
    <w:rsid w:val="00E14F08"/>
    <w:rsid w:val="00E14FF9"/>
    <w:rsid w:val="00E15190"/>
    <w:rsid w:val="00E153C7"/>
    <w:rsid w:val="00E15514"/>
    <w:rsid w:val="00E15795"/>
    <w:rsid w:val="00E1595C"/>
    <w:rsid w:val="00E15A08"/>
    <w:rsid w:val="00E15D7E"/>
    <w:rsid w:val="00E1610D"/>
    <w:rsid w:val="00E1637E"/>
    <w:rsid w:val="00E165C9"/>
    <w:rsid w:val="00E167B3"/>
    <w:rsid w:val="00E16B45"/>
    <w:rsid w:val="00E16C5E"/>
    <w:rsid w:val="00E16C9B"/>
    <w:rsid w:val="00E16D98"/>
    <w:rsid w:val="00E16FB5"/>
    <w:rsid w:val="00E1700B"/>
    <w:rsid w:val="00E17130"/>
    <w:rsid w:val="00E17B21"/>
    <w:rsid w:val="00E17BA4"/>
    <w:rsid w:val="00E17C7A"/>
    <w:rsid w:val="00E17E07"/>
    <w:rsid w:val="00E2011D"/>
    <w:rsid w:val="00E201A7"/>
    <w:rsid w:val="00E2032A"/>
    <w:rsid w:val="00E209F9"/>
    <w:rsid w:val="00E20DD6"/>
    <w:rsid w:val="00E214F2"/>
    <w:rsid w:val="00E21764"/>
    <w:rsid w:val="00E217EB"/>
    <w:rsid w:val="00E21961"/>
    <w:rsid w:val="00E21CEC"/>
    <w:rsid w:val="00E21F73"/>
    <w:rsid w:val="00E21FF1"/>
    <w:rsid w:val="00E22053"/>
    <w:rsid w:val="00E222DF"/>
    <w:rsid w:val="00E22303"/>
    <w:rsid w:val="00E22670"/>
    <w:rsid w:val="00E22DA5"/>
    <w:rsid w:val="00E23055"/>
    <w:rsid w:val="00E230D7"/>
    <w:rsid w:val="00E2314E"/>
    <w:rsid w:val="00E231D3"/>
    <w:rsid w:val="00E23238"/>
    <w:rsid w:val="00E23565"/>
    <w:rsid w:val="00E23801"/>
    <w:rsid w:val="00E238B6"/>
    <w:rsid w:val="00E23A02"/>
    <w:rsid w:val="00E24032"/>
    <w:rsid w:val="00E240F3"/>
    <w:rsid w:val="00E2419F"/>
    <w:rsid w:val="00E242D0"/>
    <w:rsid w:val="00E245B7"/>
    <w:rsid w:val="00E24ACA"/>
    <w:rsid w:val="00E24AE5"/>
    <w:rsid w:val="00E24B42"/>
    <w:rsid w:val="00E24E04"/>
    <w:rsid w:val="00E24F25"/>
    <w:rsid w:val="00E24FEE"/>
    <w:rsid w:val="00E25356"/>
    <w:rsid w:val="00E2557E"/>
    <w:rsid w:val="00E25690"/>
    <w:rsid w:val="00E25B2B"/>
    <w:rsid w:val="00E25BFC"/>
    <w:rsid w:val="00E25CA2"/>
    <w:rsid w:val="00E2635B"/>
    <w:rsid w:val="00E267F6"/>
    <w:rsid w:val="00E271E4"/>
    <w:rsid w:val="00E2737D"/>
    <w:rsid w:val="00E27A5A"/>
    <w:rsid w:val="00E27C3A"/>
    <w:rsid w:val="00E27E5C"/>
    <w:rsid w:val="00E27E81"/>
    <w:rsid w:val="00E3002D"/>
    <w:rsid w:val="00E3007F"/>
    <w:rsid w:val="00E30265"/>
    <w:rsid w:val="00E30334"/>
    <w:rsid w:val="00E30338"/>
    <w:rsid w:val="00E30347"/>
    <w:rsid w:val="00E3042C"/>
    <w:rsid w:val="00E30AA9"/>
    <w:rsid w:val="00E30BD6"/>
    <w:rsid w:val="00E30D03"/>
    <w:rsid w:val="00E30D9A"/>
    <w:rsid w:val="00E30E55"/>
    <w:rsid w:val="00E3119D"/>
    <w:rsid w:val="00E31262"/>
    <w:rsid w:val="00E3143B"/>
    <w:rsid w:val="00E31560"/>
    <w:rsid w:val="00E31565"/>
    <w:rsid w:val="00E315D7"/>
    <w:rsid w:val="00E317D5"/>
    <w:rsid w:val="00E31835"/>
    <w:rsid w:val="00E31C9E"/>
    <w:rsid w:val="00E31CDF"/>
    <w:rsid w:val="00E31DA8"/>
    <w:rsid w:val="00E31EB2"/>
    <w:rsid w:val="00E31F51"/>
    <w:rsid w:val="00E32559"/>
    <w:rsid w:val="00E32833"/>
    <w:rsid w:val="00E32A3A"/>
    <w:rsid w:val="00E32D09"/>
    <w:rsid w:val="00E32D37"/>
    <w:rsid w:val="00E33557"/>
    <w:rsid w:val="00E33899"/>
    <w:rsid w:val="00E33C4B"/>
    <w:rsid w:val="00E341B6"/>
    <w:rsid w:val="00E34430"/>
    <w:rsid w:val="00E34580"/>
    <w:rsid w:val="00E345D9"/>
    <w:rsid w:val="00E3485F"/>
    <w:rsid w:val="00E351C3"/>
    <w:rsid w:val="00E35428"/>
    <w:rsid w:val="00E3551D"/>
    <w:rsid w:val="00E35603"/>
    <w:rsid w:val="00E35869"/>
    <w:rsid w:val="00E35B88"/>
    <w:rsid w:val="00E3669B"/>
    <w:rsid w:val="00E366A0"/>
    <w:rsid w:val="00E36B18"/>
    <w:rsid w:val="00E36DE6"/>
    <w:rsid w:val="00E36E48"/>
    <w:rsid w:val="00E373BE"/>
    <w:rsid w:val="00E379CB"/>
    <w:rsid w:val="00E37A29"/>
    <w:rsid w:val="00E37FEA"/>
    <w:rsid w:val="00E40130"/>
    <w:rsid w:val="00E40154"/>
    <w:rsid w:val="00E40156"/>
    <w:rsid w:val="00E409EA"/>
    <w:rsid w:val="00E40A28"/>
    <w:rsid w:val="00E40A5C"/>
    <w:rsid w:val="00E40FDC"/>
    <w:rsid w:val="00E411D3"/>
    <w:rsid w:val="00E4121D"/>
    <w:rsid w:val="00E41226"/>
    <w:rsid w:val="00E41524"/>
    <w:rsid w:val="00E41692"/>
    <w:rsid w:val="00E416C8"/>
    <w:rsid w:val="00E41849"/>
    <w:rsid w:val="00E41A0C"/>
    <w:rsid w:val="00E41A1B"/>
    <w:rsid w:val="00E41B46"/>
    <w:rsid w:val="00E41B63"/>
    <w:rsid w:val="00E41CEF"/>
    <w:rsid w:val="00E41DEF"/>
    <w:rsid w:val="00E421D7"/>
    <w:rsid w:val="00E42711"/>
    <w:rsid w:val="00E42939"/>
    <w:rsid w:val="00E42D37"/>
    <w:rsid w:val="00E42FF0"/>
    <w:rsid w:val="00E4389B"/>
    <w:rsid w:val="00E43C2A"/>
    <w:rsid w:val="00E43D17"/>
    <w:rsid w:val="00E43F80"/>
    <w:rsid w:val="00E443F0"/>
    <w:rsid w:val="00E4499B"/>
    <w:rsid w:val="00E44BF6"/>
    <w:rsid w:val="00E44C45"/>
    <w:rsid w:val="00E44C4E"/>
    <w:rsid w:val="00E44D2D"/>
    <w:rsid w:val="00E44FA7"/>
    <w:rsid w:val="00E45035"/>
    <w:rsid w:val="00E4525D"/>
    <w:rsid w:val="00E454DF"/>
    <w:rsid w:val="00E455F8"/>
    <w:rsid w:val="00E457D1"/>
    <w:rsid w:val="00E45F7C"/>
    <w:rsid w:val="00E46227"/>
    <w:rsid w:val="00E46533"/>
    <w:rsid w:val="00E46B4A"/>
    <w:rsid w:val="00E46BBD"/>
    <w:rsid w:val="00E46E74"/>
    <w:rsid w:val="00E4705D"/>
    <w:rsid w:val="00E47302"/>
    <w:rsid w:val="00E504A1"/>
    <w:rsid w:val="00E50551"/>
    <w:rsid w:val="00E505D1"/>
    <w:rsid w:val="00E50AC9"/>
    <w:rsid w:val="00E50E7B"/>
    <w:rsid w:val="00E5135B"/>
    <w:rsid w:val="00E51387"/>
    <w:rsid w:val="00E513C7"/>
    <w:rsid w:val="00E513F9"/>
    <w:rsid w:val="00E51DFA"/>
    <w:rsid w:val="00E51F58"/>
    <w:rsid w:val="00E52013"/>
    <w:rsid w:val="00E520A5"/>
    <w:rsid w:val="00E526EE"/>
    <w:rsid w:val="00E52C20"/>
    <w:rsid w:val="00E52F76"/>
    <w:rsid w:val="00E5304E"/>
    <w:rsid w:val="00E53176"/>
    <w:rsid w:val="00E5319E"/>
    <w:rsid w:val="00E53272"/>
    <w:rsid w:val="00E5339B"/>
    <w:rsid w:val="00E5382F"/>
    <w:rsid w:val="00E53965"/>
    <w:rsid w:val="00E53B02"/>
    <w:rsid w:val="00E5413A"/>
    <w:rsid w:val="00E5422B"/>
    <w:rsid w:val="00E5438E"/>
    <w:rsid w:val="00E544AE"/>
    <w:rsid w:val="00E54506"/>
    <w:rsid w:val="00E54BC4"/>
    <w:rsid w:val="00E54F00"/>
    <w:rsid w:val="00E557B8"/>
    <w:rsid w:val="00E55A6E"/>
    <w:rsid w:val="00E55AF6"/>
    <w:rsid w:val="00E55D9C"/>
    <w:rsid w:val="00E5636D"/>
    <w:rsid w:val="00E566D8"/>
    <w:rsid w:val="00E56D84"/>
    <w:rsid w:val="00E57281"/>
    <w:rsid w:val="00E5732D"/>
    <w:rsid w:val="00E57C7B"/>
    <w:rsid w:val="00E607B6"/>
    <w:rsid w:val="00E608E2"/>
    <w:rsid w:val="00E6095D"/>
    <w:rsid w:val="00E60A79"/>
    <w:rsid w:val="00E60B09"/>
    <w:rsid w:val="00E60D46"/>
    <w:rsid w:val="00E60FE1"/>
    <w:rsid w:val="00E612EB"/>
    <w:rsid w:val="00E6149C"/>
    <w:rsid w:val="00E615C8"/>
    <w:rsid w:val="00E6168A"/>
    <w:rsid w:val="00E616C8"/>
    <w:rsid w:val="00E6178C"/>
    <w:rsid w:val="00E618F9"/>
    <w:rsid w:val="00E61E17"/>
    <w:rsid w:val="00E61F1A"/>
    <w:rsid w:val="00E62268"/>
    <w:rsid w:val="00E626C6"/>
    <w:rsid w:val="00E626D8"/>
    <w:rsid w:val="00E627BB"/>
    <w:rsid w:val="00E6287E"/>
    <w:rsid w:val="00E62DB2"/>
    <w:rsid w:val="00E6309C"/>
    <w:rsid w:val="00E6380B"/>
    <w:rsid w:val="00E639A1"/>
    <w:rsid w:val="00E639A8"/>
    <w:rsid w:val="00E63A03"/>
    <w:rsid w:val="00E644E9"/>
    <w:rsid w:val="00E64593"/>
    <w:rsid w:val="00E64924"/>
    <w:rsid w:val="00E649A0"/>
    <w:rsid w:val="00E65181"/>
    <w:rsid w:val="00E65445"/>
    <w:rsid w:val="00E6557F"/>
    <w:rsid w:val="00E656B5"/>
    <w:rsid w:val="00E65F02"/>
    <w:rsid w:val="00E665E9"/>
    <w:rsid w:val="00E6687A"/>
    <w:rsid w:val="00E66C7C"/>
    <w:rsid w:val="00E66EC5"/>
    <w:rsid w:val="00E67380"/>
    <w:rsid w:val="00E67546"/>
    <w:rsid w:val="00E676EF"/>
    <w:rsid w:val="00E67D08"/>
    <w:rsid w:val="00E67E08"/>
    <w:rsid w:val="00E67F22"/>
    <w:rsid w:val="00E703D9"/>
    <w:rsid w:val="00E70892"/>
    <w:rsid w:val="00E70903"/>
    <w:rsid w:val="00E70AC6"/>
    <w:rsid w:val="00E70C93"/>
    <w:rsid w:val="00E711DD"/>
    <w:rsid w:val="00E71845"/>
    <w:rsid w:val="00E71F55"/>
    <w:rsid w:val="00E723BA"/>
    <w:rsid w:val="00E724C7"/>
    <w:rsid w:val="00E7283A"/>
    <w:rsid w:val="00E728AB"/>
    <w:rsid w:val="00E728C4"/>
    <w:rsid w:val="00E72947"/>
    <w:rsid w:val="00E72E03"/>
    <w:rsid w:val="00E72F2B"/>
    <w:rsid w:val="00E7334E"/>
    <w:rsid w:val="00E73387"/>
    <w:rsid w:val="00E735A2"/>
    <w:rsid w:val="00E735F3"/>
    <w:rsid w:val="00E73706"/>
    <w:rsid w:val="00E73959"/>
    <w:rsid w:val="00E73B58"/>
    <w:rsid w:val="00E73BCA"/>
    <w:rsid w:val="00E73C99"/>
    <w:rsid w:val="00E73E44"/>
    <w:rsid w:val="00E7417B"/>
    <w:rsid w:val="00E7440D"/>
    <w:rsid w:val="00E7483F"/>
    <w:rsid w:val="00E74DCE"/>
    <w:rsid w:val="00E74EBC"/>
    <w:rsid w:val="00E74FBC"/>
    <w:rsid w:val="00E74FE7"/>
    <w:rsid w:val="00E75068"/>
    <w:rsid w:val="00E75445"/>
    <w:rsid w:val="00E7562E"/>
    <w:rsid w:val="00E756E9"/>
    <w:rsid w:val="00E75A46"/>
    <w:rsid w:val="00E75BAF"/>
    <w:rsid w:val="00E75CC4"/>
    <w:rsid w:val="00E75D09"/>
    <w:rsid w:val="00E75D0E"/>
    <w:rsid w:val="00E763B2"/>
    <w:rsid w:val="00E7656C"/>
    <w:rsid w:val="00E7688F"/>
    <w:rsid w:val="00E77507"/>
    <w:rsid w:val="00E77AAD"/>
    <w:rsid w:val="00E77D67"/>
    <w:rsid w:val="00E77EA4"/>
    <w:rsid w:val="00E8010E"/>
    <w:rsid w:val="00E8025F"/>
    <w:rsid w:val="00E80AB2"/>
    <w:rsid w:val="00E8181A"/>
    <w:rsid w:val="00E81A29"/>
    <w:rsid w:val="00E81BE7"/>
    <w:rsid w:val="00E81CB5"/>
    <w:rsid w:val="00E81ED6"/>
    <w:rsid w:val="00E821FD"/>
    <w:rsid w:val="00E8220B"/>
    <w:rsid w:val="00E82FE6"/>
    <w:rsid w:val="00E82FED"/>
    <w:rsid w:val="00E8302A"/>
    <w:rsid w:val="00E830CB"/>
    <w:rsid w:val="00E8322A"/>
    <w:rsid w:val="00E8352B"/>
    <w:rsid w:val="00E8377B"/>
    <w:rsid w:val="00E83DCD"/>
    <w:rsid w:val="00E84351"/>
    <w:rsid w:val="00E84381"/>
    <w:rsid w:val="00E84A39"/>
    <w:rsid w:val="00E84E44"/>
    <w:rsid w:val="00E851B7"/>
    <w:rsid w:val="00E85A90"/>
    <w:rsid w:val="00E85BEE"/>
    <w:rsid w:val="00E85FA5"/>
    <w:rsid w:val="00E86454"/>
    <w:rsid w:val="00E867C1"/>
    <w:rsid w:val="00E86B3C"/>
    <w:rsid w:val="00E86CA7"/>
    <w:rsid w:val="00E86CF6"/>
    <w:rsid w:val="00E86DF9"/>
    <w:rsid w:val="00E86E73"/>
    <w:rsid w:val="00E86EB6"/>
    <w:rsid w:val="00E86FA4"/>
    <w:rsid w:val="00E870E2"/>
    <w:rsid w:val="00E87718"/>
    <w:rsid w:val="00E87CDD"/>
    <w:rsid w:val="00E90207"/>
    <w:rsid w:val="00E908FF"/>
    <w:rsid w:val="00E909A9"/>
    <w:rsid w:val="00E90C80"/>
    <w:rsid w:val="00E90D23"/>
    <w:rsid w:val="00E90D54"/>
    <w:rsid w:val="00E90E77"/>
    <w:rsid w:val="00E90E7C"/>
    <w:rsid w:val="00E90F2F"/>
    <w:rsid w:val="00E910B3"/>
    <w:rsid w:val="00E9125F"/>
    <w:rsid w:val="00E912B8"/>
    <w:rsid w:val="00E91463"/>
    <w:rsid w:val="00E9149E"/>
    <w:rsid w:val="00E91826"/>
    <w:rsid w:val="00E91F4D"/>
    <w:rsid w:val="00E920C7"/>
    <w:rsid w:val="00E92478"/>
    <w:rsid w:val="00E927E8"/>
    <w:rsid w:val="00E92C0D"/>
    <w:rsid w:val="00E92D91"/>
    <w:rsid w:val="00E92ECD"/>
    <w:rsid w:val="00E935EA"/>
    <w:rsid w:val="00E93B0E"/>
    <w:rsid w:val="00E9423B"/>
    <w:rsid w:val="00E94341"/>
    <w:rsid w:val="00E94415"/>
    <w:rsid w:val="00E94A36"/>
    <w:rsid w:val="00E94CB5"/>
    <w:rsid w:val="00E94D19"/>
    <w:rsid w:val="00E94D7D"/>
    <w:rsid w:val="00E94E4A"/>
    <w:rsid w:val="00E95028"/>
    <w:rsid w:val="00E9513B"/>
    <w:rsid w:val="00E95294"/>
    <w:rsid w:val="00E9579F"/>
    <w:rsid w:val="00E95814"/>
    <w:rsid w:val="00E95A08"/>
    <w:rsid w:val="00E95E1C"/>
    <w:rsid w:val="00E96023"/>
    <w:rsid w:val="00E9610A"/>
    <w:rsid w:val="00E9652A"/>
    <w:rsid w:val="00E96976"/>
    <w:rsid w:val="00E96B38"/>
    <w:rsid w:val="00E96DC4"/>
    <w:rsid w:val="00E970C2"/>
    <w:rsid w:val="00E9719F"/>
    <w:rsid w:val="00E976F7"/>
    <w:rsid w:val="00E9793F"/>
    <w:rsid w:val="00EA0507"/>
    <w:rsid w:val="00EA09E0"/>
    <w:rsid w:val="00EA0FE7"/>
    <w:rsid w:val="00EA103A"/>
    <w:rsid w:val="00EA144E"/>
    <w:rsid w:val="00EA1B15"/>
    <w:rsid w:val="00EA1D7A"/>
    <w:rsid w:val="00EA1DC9"/>
    <w:rsid w:val="00EA21C7"/>
    <w:rsid w:val="00EA24E5"/>
    <w:rsid w:val="00EA26CF"/>
    <w:rsid w:val="00EA2719"/>
    <w:rsid w:val="00EA2863"/>
    <w:rsid w:val="00EA28B4"/>
    <w:rsid w:val="00EA28E2"/>
    <w:rsid w:val="00EA2918"/>
    <w:rsid w:val="00EA2D24"/>
    <w:rsid w:val="00EA2D87"/>
    <w:rsid w:val="00EA2DFC"/>
    <w:rsid w:val="00EA316D"/>
    <w:rsid w:val="00EA31AE"/>
    <w:rsid w:val="00EA334D"/>
    <w:rsid w:val="00EA347D"/>
    <w:rsid w:val="00EA3645"/>
    <w:rsid w:val="00EA38A3"/>
    <w:rsid w:val="00EA3FF7"/>
    <w:rsid w:val="00EA4129"/>
    <w:rsid w:val="00EA41B5"/>
    <w:rsid w:val="00EA46CD"/>
    <w:rsid w:val="00EA4ABF"/>
    <w:rsid w:val="00EA4B54"/>
    <w:rsid w:val="00EA4C4A"/>
    <w:rsid w:val="00EA5272"/>
    <w:rsid w:val="00EA5439"/>
    <w:rsid w:val="00EA5556"/>
    <w:rsid w:val="00EA57B3"/>
    <w:rsid w:val="00EA5939"/>
    <w:rsid w:val="00EA5A66"/>
    <w:rsid w:val="00EA5C06"/>
    <w:rsid w:val="00EA5D17"/>
    <w:rsid w:val="00EA5EB8"/>
    <w:rsid w:val="00EA5F28"/>
    <w:rsid w:val="00EA61A0"/>
    <w:rsid w:val="00EA624A"/>
    <w:rsid w:val="00EA63B6"/>
    <w:rsid w:val="00EA68AB"/>
    <w:rsid w:val="00EA6B14"/>
    <w:rsid w:val="00EA6E6F"/>
    <w:rsid w:val="00EA6FA2"/>
    <w:rsid w:val="00EA6FFD"/>
    <w:rsid w:val="00EA70D0"/>
    <w:rsid w:val="00EA780D"/>
    <w:rsid w:val="00EA7910"/>
    <w:rsid w:val="00EA79BF"/>
    <w:rsid w:val="00EA7DA2"/>
    <w:rsid w:val="00EA7E34"/>
    <w:rsid w:val="00EB01AB"/>
    <w:rsid w:val="00EB04C9"/>
    <w:rsid w:val="00EB0727"/>
    <w:rsid w:val="00EB07CA"/>
    <w:rsid w:val="00EB09A5"/>
    <w:rsid w:val="00EB0BB0"/>
    <w:rsid w:val="00EB0C49"/>
    <w:rsid w:val="00EB0D75"/>
    <w:rsid w:val="00EB10F6"/>
    <w:rsid w:val="00EB1325"/>
    <w:rsid w:val="00EB137E"/>
    <w:rsid w:val="00EB152E"/>
    <w:rsid w:val="00EB17FF"/>
    <w:rsid w:val="00EB181E"/>
    <w:rsid w:val="00EB185A"/>
    <w:rsid w:val="00EB1AEF"/>
    <w:rsid w:val="00EB1E0C"/>
    <w:rsid w:val="00EB2192"/>
    <w:rsid w:val="00EB2492"/>
    <w:rsid w:val="00EB254D"/>
    <w:rsid w:val="00EB2B1B"/>
    <w:rsid w:val="00EB2B93"/>
    <w:rsid w:val="00EB2C35"/>
    <w:rsid w:val="00EB2DAD"/>
    <w:rsid w:val="00EB2E92"/>
    <w:rsid w:val="00EB2F31"/>
    <w:rsid w:val="00EB2F85"/>
    <w:rsid w:val="00EB2FB1"/>
    <w:rsid w:val="00EB3428"/>
    <w:rsid w:val="00EB34F9"/>
    <w:rsid w:val="00EB3B5C"/>
    <w:rsid w:val="00EB3E8B"/>
    <w:rsid w:val="00EB3E8F"/>
    <w:rsid w:val="00EB4563"/>
    <w:rsid w:val="00EB48D8"/>
    <w:rsid w:val="00EB48EE"/>
    <w:rsid w:val="00EB4A6E"/>
    <w:rsid w:val="00EB4FC4"/>
    <w:rsid w:val="00EB503E"/>
    <w:rsid w:val="00EB5233"/>
    <w:rsid w:val="00EB5786"/>
    <w:rsid w:val="00EB581B"/>
    <w:rsid w:val="00EB595C"/>
    <w:rsid w:val="00EB59ED"/>
    <w:rsid w:val="00EB5E82"/>
    <w:rsid w:val="00EB67A2"/>
    <w:rsid w:val="00EB6997"/>
    <w:rsid w:val="00EB6E8F"/>
    <w:rsid w:val="00EB7210"/>
    <w:rsid w:val="00EB7247"/>
    <w:rsid w:val="00EB7966"/>
    <w:rsid w:val="00EC0663"/>
    <w:rsid w:val="00EC070A"/>
    <w:rsid w:val="00EC07AD"/>
    <w:rsid w:val="00EC093B"/>
    <w:rsid w:val="00EC0ACC"/>
    <w:rsid w:val="00EC0FF5"/>
    <w:rsid w:val="00EC1CFA"/>
    <w:rsid w:val="00EC1E6F"/>
    <w:rsid w:val="00EC1F4E"/>
    <w:rsid w:val="00EC26BA"/>
    <w:rsid w:val="00EC2C18"/>
    <w:rsid w:val="00EC2E5E"/>
    <w:rsid w:val="00EC2EAE"/>
    <w:rsid w:val="00EC318D"/>
    <w:rsid w:val="00EC31ED"/>
    <w:rsid w:val="00EC3527"/>
    <w:rsid w:val="00EC429D"/>
    <w:rsid w:val="00EC4E62"/>
    <w:rsid w:val="00EC4F60"/>
    <w:rsid w:val="00EC523F"/>
    <w:rsid w:val="00EC55A3"/>
    <w:rsid w:val="00EC55E1"/>
    <w:rsid w:val="00EC5608"/>
    <w:rsid w:val="00EC5ACD"/>
    <w:rsid w:val="00EC62F6"/>
    <w:rsid w:val="00EC64C8"/>
    <w:rsid w:val="00EC793F"/>
    <w:rsid w:val="00EC7974"/>
    <w:rsid w:val="00EC7AA9"/>
    <w:rsid w:val="00EC7AD4"/>
    <w:rsid w:val="00EC7E51"/>
    <w:rsid w:val="00EC7F53"/>
    <w:rsid w:val="00ED0268"/>
    <w:rsid w:val="00ED0638"/>
    <w:rsid w:val="00ED0802"/>
    <w:rsid w:val="00ED0944"/>
    <w:rsid w:val="00ED0A82"/>
    <w:rsid w:val="00ED0CC9"/>
    <w:rsid w:val="00ED0E20"/>
    <w:rsid w:val="00ED1818"/>
    <w:rsid w:val="00ED1D1F"/>
    <w:rsid w:val="00ED1FBF"/>
    <w:rsid w:val="00ED2013"/>
    <w:rsid w:val="00ED21ED"/>
    <w:rsid w:val="00ED262B"/>
    <w:rsid w:val="00ED29DB"/>
    <w:rsid w:val="00ED2BA3"/>
    <w:rsid w:val="00ED2BA4"/>
    <w:rsid w:val="00ED2BFB"/>
    <w:rsid w:val="00ED3130"/>
    <w:rsid w:val="00ED31E7"/>
    <w:rsid w:val="00ED355F"/>
    <w:rsid w:val="00ED3899"/>
    <w:rsid w:val="00ED3D8D"/>
    <w:rsid w:val="00ED3D9B"/>
    <w:rsid w:val="00ED4295"/>
    <w:rsid w:val="00ED42DF"/>
    <w:rsid w:val="00ED43EF"/>
    <w:rsid w:val="00ED45D9"/>
    <w:rsid w:val="00ED4C17"/>
    <w:rsid w:val="00ED4C35"/>
    <w:rsid w:val="00ED4ED6"/>
    <w:rsid w:val="00ED4FCA"/>
    <w:rsid w:val="00ED4FE3"/>
    <w:rsid w:val="00ED5069"/>
    <w:rsid w:val="00ED50C3"/>
    <w:rsid w:val="00ED5101"/>
    <w:rsid w:val="00ED550E"/>
    <w:rsid w:val="00ED5733"/>
    <w:rsid w:val="00ED583A"/>
    <w:rsid w:val="00ED5847"/>
    <w:rsid w:val="00ED5948"/>
    <w:rsid w:val="00ED5AE8"/>
    <w:rsid w:val="00ED61EE"/>
    <w:rsid w:val="00ED63F9"/>
    <w:rsid w:val="00ED66CC"/>
    <w:rsid w:val="00ED6777"/>
    <w:rsid w:val="00ED6C28"/>
    <w:rsid w:val="00ED7098"/>
    <w:rsid w:val="00ED722F"/>
    <w:rsid w:val="00ED74CF"/>
    <w:rsid w:val="00ED7756"/>
    <w:rsid w:val="00ED7C7E"/>
    <w:rsid w:val="00EE0143"/>
    <w:rsid w:val="00EE0162"/>
    <w:rsid w:val="00EE018B"/>
    <w:rsid w:val="00EE0298"/>
    <w:rsid w:val="00EE0763"/>
    <w:rsid w:val="00EE08F2"/>
    <w:rsid w:val="00EE0D78"/>
    <w:rsid w:val="00EE0DAF"/>
    <w:rsid w:val="00EE1AE2"/>
    <w:rsid w:val="00EE1E08"/>
    <w:rsid w:val="00EE25AB"/>
    <w:rsid w:val="00EE2E53"/>
    <w:rsid w:val="00EE30EC"/>
    <w:rsid w:val="00EE340B"/>
    <w:rsid w:val="00EE3431"/>
    <w:rsid w:val="00EE3855"/>
    <w:rsid w:val="00EE38A5"/>
    <w:rsid w:val="00EE3AA2"/>
    <w:rsid w:val="00EE3F14"/>
    <w:rsid w:val="00EE3F6B"/>
    <w:rsid w:val="00EE426A"/>
    <w:rsid w:val="00EE42B7"/>
    <w:rsid w:val="00EE43E8"/>
    <w:rsid w:val="00EE4B60"/>
    <w:rsid w:val="00EE4D24"/>
    <w:rsid w:val="00EE4F66"/>
    <w:rsid w:val="00EE4F86"/>
    <w:rsid w:val="00EE4FD7"/>
    <w:rsid w:val="00EE50C7"/>
    <w:rsid w:val="00EE50C8"/>
    <w:rsid w:val="00EE51EE"/>
    <w:rsid w:val="00EE5386"/>
    <w:rsid w:val="00EE560E"/>
    <w:rsid w:val="00EE564F"/>
    <w:rsid w:val="00EE5D71"/>
    <w:rsid w:val="00EE5E22"/>
    <w:rsid w:val="00EE5F0C"/>
    <w:rsid w:val="00EE5F10"/>
    <w:rsid w:val="00EE6657"/>
    <w:rsid w:val="00EE699B"/>
    <w:rsid w:val="00EE6A9A"/>
    <w:rsid w:val="00EE6EFF"/>
    <w:rsid w:val="00EE70D4"/>
    <w:rsid w:val="00EE71AC"/>
    <w:rsid w:val="00EE76CC"/>
    <w:rsid w:val="00EE7B07"/>
    <w:rsid w:val="00EE7B1D"/>
    <w:rsid w:val="00EE7C2E"/>
    <w:rsid w:val="00EE7D1A"/>
    <w:rsid w:val="00EF050F"/>
    <w:rsid w:val="00EF068B"/>
    <w:rsid w:val="00EF0E47"/>
    <w:rsid w:val="00EF0FB9"/>
    <w:rsid w:val="00EF100F"/>
    <w:rsid w:val="00EF122E"/>
    <w:rsid w:val="00EF18D2"/>
    <w:rsid w:val="00EF1A12"/>
    <w:rsid w:val="00EF2266"/>
    <w:rsid w:val="00EF236B"/>
    <w:rsid w:val="00EF2A81"/>
    <w:rsid w:val="00EF2AF1"/>
    <w:rsid w:val="00EF32D9"/>
    <w:rsid w:val="00EF33B5"/>
    <w:rsid w:val="00EF34B5"/>
    <w:rsid w:val="00EF36BC"/>
    <w:rsid w:val="00EF387E"/>
    <w:rsid w:val="00EF3E6B"/>
    <w:rsid w:val="00EF3F8B"/>
    <w:rsid w:val="00EF40B8"/>
    <w:rsid w:val="00EF40E0"/>
    <w:rsid w:val="00EF4188"/>
    <w:rsid w:val="00EF4834"/>
    <w:rsid w:val="00EF48E9"/>
    <w:rsid w:val="00EF4B80"/>
    <w:rsid w:val="00EF4D2B"/>
    <w:rsid w:val="00EF5032"/>
    <w:rsid w:val="00EF5236"/>
    <w:rsid w:val="00EF546A"/>
    <w:rsid w:val="00EF5483"/>
    <w:rsid w:val="00EF5C97"/>
    <w:rsid w:val="00EF688E"/>
    <w:rsid w:val="00EF712A"/>
    <w:rsid w:val="00EF7692"/>
    <w:rsid w:val="00EF7786"/>
    <w:rsid w:val="00EF7E88"/>
    <w:rsid w:val="00EF7EDD"/>
    <w:rsid w:val="00EF7F64"/>
    <w:rsid w:val="00F00076"/>
    <w:rsid w:val="00F001D1"/>
    <w:rsid w:val="00F006CA"/>
    <w:rsid w:val="00F00837"/>
    <w:rsid w:val="00F00854"/>
    <w:rsid w:val="00F00A6A"/>
    <w:rsid w:val="00F00CA8"/>
    <w:rsid w:val="00F00CEB"/>
    <w:rsid w:val="00F00E1A"/>
    <w:rsid w:val="00F0107C"/>
    <w:rsid w:val="00F01142"/>
    <w:rsid w:val="00F014BE"/>
    <w:rsid w:val="00F01591"/>
    <w:rsid w:val="00F018A5"/>
    <w:rsid w:val="00F01A2D"/>
    <w:rsid w:val="00F01C87"/>
    <w:rsid w:val="00F01DBB"/>
    <w:rsid w:val="00F01F43"/>
    <w:rsid w:val="00F01FC0"/>
    <w:rsid w:val="00F02138"/>
    <w:rsid w:val="00F02449"/>
    <w:rsid w:val="00F03216"/>
    <w:rsid w:val="00F034E3"/>
    <w:rsid w:val="00F036F3"/>
    <w:rsid w:val="00F03AE2"/>
    <w:rsid w:val="00F03C88"/>
    <w:rsid w:val="00F03EA2"/>
    <w:rsid w:val="00F040AA"/>
    <w:rsid w:val="00F04528"/>
    <w:rsid w:val="00F0453B"/>
    <w:rsid w:val="00F0467C"/>
    <w:rsid w:val="00F0474D"/>
    <w:rsid w:val="00F04BF3"/>
    <w:rsid w:val="00F04BF6"/>
    <w:rsid w:val="00F05401"/>
    <w:rsid w:val="00F05537"/>
    <w:rsid w:val="00F056BC"/>
    <w:rsid w:val="00F05B25"/>
    <w:rsid w:val="00F05D6C"/>
    <w:rsid w:val="00F061CD"/>
    <w:rsid w:val="00F065B7"/>
    <w:rsid w:val="00F06667"/>
    <w:rsid w:val="00F06E45"/>
    <w:rsid w:val="00F06F2E"/>
    <w:rsid w:val="00F06FE2"/>
    <w:rsid w:val="00F07054"/>
    <w:rsid w:val="00F07105"/>
    <w:rsid w:val="00F0723B"/>
    <w:rsid w:val="00F07399"/>
    <w:rsid w:val="00F073FC"/>
    <w:rsid w:val="00F076E7"/>
    <w:rsid w:val="00F07A42"/>
    <w:rsid w:val="00F07BA2"/>
    <w:rsid w:val="00F07D5E"/>
    <w:rsid w:val="00F07E40"/>
    <w:rsid w:val="00F10442"/>
    <w:rsid w:val="00F106BA"/>
    <w:rsid w:val="00F106D6"/>
    <w:rsid w:val="00F109E5"/>
    <w:rsid w:val="00F10ADE"/>
    <w:rsid w:val="00F10B22"/>
    <w:rsid w:val="00F10B62"/>
    <w:rsid w:val="00F10BEA"/>
    <w:rsid w:val="00F10D1D"/>
    <w:rsid w:val="00F11026"/>
    <w:rsid w:val="00F1160E"/>
    <w:rsid w:val="00F116D4"/>
    <w:rsid w:val="00F1183C"/>
    <w:rsid w:val="00F11C62"/>
    <w:rsid w:val="00F11D75"/>
    <w:rsid w:val="00F1207D"/>
    <w:rsid w:val="00F123AC"/>
    <w:rsid w:val="00F130F0"/>
    <w:rsid w:val="00F131C6"/>
    <w:rsid w:val="00F1361A"/>
    <w:rsid w:val="00F136EF"/>
    <w:rsid w:val="00F139E9"/>
    <w:rsid w:val="00F13E26"/>
    <w:rsid w:val="00F1418E"/>
    <w:rsid w:val="00F14251"/>
    <w:rsid w:val="00F1495D"/>
    <w:rsid w:val="00F14A61"/>
    <w:rsid w:val="00F14CE3"/>
    <w:rsid w:val="00F15511"/>
    <w:rsid w:val="00F1564E"/>
    <w:rsid w:val="00F158DF"/>
    <w:rsid w:val="00F159A8"/>
    <w:rsid w:val="00F15A92"/>
    <w:rsid w:val="00F15D49"/>
    <w:rsid w:val="00F15E19"/>
    <w:rsid w:val="00F160C0"/>
    <w:rsid w:val="00F160FB"/>
    <w:rsid w:val="00F1636A"/>
    <w:rsid w:val="00F16600"/>
    <w:rsid w:val="00F16876"/>
    <w:rsid w:val="00F168C5"/>
    <w:rsid w:val="00F16B0B"/>
    <w:rsid w:val="00F16BFE"/>
    <w:rsid w:val="00F16CE7"/>
    <w:rsid w:val="00F16EEA"/>
    <w:rsid w:val="00F1743B"/>
    <w:rsid w:val="00F176F7"/>
    <w:rsid w:val="00F179E0"/>
    <w:rsid w:val="00F179FB"/>
    <w:rsid w:val="00F17BEC"/>
    <w:rsid w:val="00F17C2B"/>
    <w:rsid w:val="00F17F6D"/>
    <w:rsid w:val="00F2003C"/>
    <w:rsid w:val="00F202EC"/>
    <w:rsid w:val="00F207E9"/>
    <w:rsid w:val="00F20B14"/>
    <w:rsid w:val="00F20B53"/>
    <w:rsid w:val="00F2110C"/>
    <w:rsid w:val="00F21299"/>
    <w:rsid w:val="00F213AE"/>
    <w:rsid w:val="00F21424"/>
    <w:rsid w:val="00F216CD"/>
    <w:rsid w:val="00F21768"/>
    <w:rsid w:val="00F217A5"/>
    <w:rsid w:val="00F217E2"/>
    <w:rsid w:val="00F218C5"/>
    <w:rsid w:val="00F21923"/>
    <w:rsid w:val="00F21AB2"/>
    <w:rsid w:val="00F21B48"/>
    <w:rsid w:val="00F21DBB"/>
    <w:rsid w:val="00F22438"/>
    <w:rsid w:val="00F22942"/>
    <w:rsid w:val="00F22945"/>
    <w:rsid w:val="00F22BFC"/>
    <w:rsid w:val="00F233DD"/>
    <w:rsid w:val="00F23569"/>
    <w:rsid w:val="00F238B8"/>
    <w:rsid w:val="00F23B6C"/>
    <w:rsid w:val="00F240A9"/>
    <w:rsid w:val="00F247CB"/>
    <w:rsid w:val="00F24811"/>
    <w:rsid w:val="00F24A5C"/>
    <w:rsid w:val="00F24DE9"/>
    <w:rsid w:val="00F24EBE"/>
    <w:rsid w:val="00F24F58"/>
    <w:rsid w:val="00F24FC4"/>
    <w:rsid w:val="00F25085"/>
    <w:rsid w:val="00F253E0"/>
    <w:rsid w:val="00F255B2"/>
    <w:rsid w:val="00F25743"/>
    <w:rsid w:val="00F25AAC"/>
    <w:rsid w:val="00F260B1"/>
    <w:rsid w:val="00F261A9"/>
    <w:rsid w:val="00F268D7"/>
    <w:rsid w:val="00F26DCA"/>
    <w:rsid w:val="00F26F6C"/>
    <w:rsid w:val="00F27337"/>
    <w:rsid w:val="00F2773A"/>
    <w:rsid w:val="00F27EB8"/>
    <w:rsid w:val="00F300D9"/>
    <w:rsid w:val="00F302E0"/>
    <w:rsid w:val="00F304A3"/>
    <w:rsid w:val="00F30510"/>
    <w:rsid w:val="00F30899"/>
    <w:rsid w:val="00F30942"/>
    <w:rsid w:val="00F30F69"/>
    <w:rsid w:val="00F31217"/>
    <w:rsid w:val="00F3136C"/>
    <w:rsid w:val="00F314A7"/>
    <w:rsid w:val="00F3158C"/>
    <w:rsid w:val="00F31A43"/>
    <w:rsid w:val="00F31C90"/>
    <w:rsid w:val="00F31DC5"/>
    <w:rsid w:val="00F32261"/>
    <w:rsid w:val="00F326AF"/>
    <w:rsid w:val="00F326F1"/>
    <w:rsid w:val="00F3391E"/>
    <w:rsid w:val="00F33E33"/>
    <w:rsid w:val="00F33E7E"/>
    <w:rsid w:val="00F33F17"/>
    <w:rsid w:val="00F33F5F"/>
    <w:rsid w:val="00F34185"/>
    <w:rsid w:val="00F3496B"/>
    <w:rsid w:val="00F34C12"/>
    <w:rsid w:val="00F35362"/>
    <w:rsid w:val="00F35754"/>
    <w:rsid w:val="00F35847"/>
    <w:rsid w:val="00F35A6C"/>
    <w:rsid w:val="00F35A9A"/>
    <w:rsid w:val="00F35B28"/>
    <w:rsid w:val="00F35B85"/>
    <w:rsid w:val="00F35DB6"/>
    <w:rsid w:val="00F36007"/>
    <w:rsid w:val="00F360A2"/>
    <w:rsid w:val="00F362FB"/>
    <w:rsid w:val="00F36F6E"/>
    <w:rsid w:val="00F37192"/>
    <w:rsid w:val="00F3726A"/>
    <w:rsid w:val="00F3728D"/>
    <w:rsid w:val="00F372A8"/>
    <w:rsid w:val="00F373FC"/>
    <w:rsid w:val="00F375CC"/>
    <w:rsid w:val="00F3771B"/>
    <w:rsid w:val="00F37844"/>
    <w:rsid w:val="00F379B5"/>
    <w:rsid w:val="00F37FA1"/>
    <w:rsid w:val="00F403AA"/>
    <w:rsid w:val="00F40400"/>
    <w:rsid w:val="00F4069A"/>
    <w:rsid w:val="00F40814"/>
    <w:rsid w:val="00F40838"/>
    <w:rsid w:val="00F40CFD"/>
    <w:rsid w:val="00F40D6D"/>
    <w:rsid w:val="00F40DB6"/>
    <w:rsid w:val="00F410EE"/>
    <w:rsid w:val="00F4149A"/>
    <w:rsid w:val="00F41585"/>
    <w:rsid w:val="00F41802"/>
    <w:rsid w:val="00F41925"/>
    <w:rsid w:val="00F41ABD"/>
    <w:rsid w:val="00F41C9F"/>
    <w:rsid w:val="00F41F3C"/>
    <w:rsid w:val="00F421A3"/>
    <w:rsid w:val="00F422B8"/>
    <w:rsid w:val="00F423C9"/>
    <w:rsid w:val="00F4263F"/>
    <w:rsid w:val="00F4276C"/>
    <w:rsid w:val="00F427A1"/>
    <w:rsid w:val="00F427C9"/>
    <w:rsid w:val="00F42886"/>
    <w:rsid w:val="00F429F3"/>
    <w:rsid w:val="00F4317A"/>
    <w:rsid w:val="00F4325E"/>
    <w:rsid w:val="00F436EB"/>
    <w:rsid w:val="00F438A4"/>
    <w:rsid w:val="00F43A3F"/>
    <w:rsid w:val="00F43BE3"/>
    <w:rsid w:val="00F43EE1"/>
    <w:rsid w:val="00F440D0"/>
    <w:rsid w:val="00F441D4"/>
    <w:rsid w:val="00F44610"/>
    <w:rsid w:val="00F4470F"/>
    <w:rsid w:val="00F447B5"/>
    <w:rsid w:val="00F44B75"/>
    <w:rsid w:val="00F4515C"/>
    <w:rsid w:val="00F45200"/>
    <w:rsid w:val="00F45559"/>
    <w:rsid w:val="00F4587D"/>
    <w:rsid w:val="00F45933"/>
    <w:rsid w:val="00F45B52"/>
    <w:rsid w:val="00F45F90"/>
    <w:rsid w:val="00F45FC5"/>
    <w:rsid w:val="00F460B1"/>
    <w:rsid w:val="00F46396"/>
    <w:rsid w:val="00F467AD"/>
    <w:rsid w:val="00F46A0C"/>
    <w:rsid w:val="00F46D0F"/>
    <w:rsid w:val="00F4768D"/>
    <w:rsid w:val="00F477C2"/>
    <w:rsid w:val="00F47E6F"/>
    <w:rsid w:val="00F50298"/>
    <w:rsid w:val="00F503AD"/>
    <w:rsid w:val="00F503C4"/>
    <w:rsid w:val="00F504DD"/>
    <w:rsid w:val="00F50A9E"/>
    <w:rsid w:val="00F50B1C"/>
    <w:rsid w:val="00F50E4B"/>
    <w:rsid w:val="00F51180"/>
    <w:rsid w:val="00F5119E"/>
    <w:rsid w:val="00F513CD"/>
    <w:rsid w:val="00F513D9"/>
    <w:rsid w:val="00F51A2D"/>
    <w:rsid w:val="00F51A88"/>
    <w:rsid w:val="00F51D4C"/>
    <w:rsid w:val="00F51E8C"/>
    <w:rsid w:val="00F5212D"/>
    <w:rsid w:val="00F52375"/>
    <w:rsid w:val="00F523DD"/>
    <w:rsid w:val="00F52BE6"/>
    <w:rsid w:val="00F52DB4"/>
    <w:rsid w:val="00F52F5B"/>
    <w:rsid w:val="00F53018"/>
    <w:rsid w:val="00F5315F"/>
    <w:rsid w:val="00F53334"/>
    <w:rsid w:val="00F5378D"/>
    <w:rsid w:val="00F539DF"/>
    <w:rsid w:val="00F53A0A"/>
    <w:rsid w:val="00F53AF4"/>
    <w:rsid w:val="00F54672"/>
    <w:rsid w:val="00F548B0"/>
    <w:rsid w:val="00F54BA1"/>
    <w:rsid w:val="00F54C94"/>
    <w:rsid w:val="00F54CD9"/>
    <w:rsid w:val="00F555F9"/>
    <w:rsid w:val="00F556B5"/>
    <w:rsid w:val="00F55C28"/>
    <w:rsid w:val="00F55DEB"/>
    <w:rsid w:val="00F5627A"/>
    <w:rsid w:val="00F562C0"/>
    <w:rsid w:val="00F56560"/>
    <w:rsid w:val="00F56B1E"/>
    <w:rsid w:val="00F56B62"/>
    <w:rsid w:val="00F573F2"/>
    <w:rsid w:val="00F57416"/>
    <w:rsid w:val="00F57761"/>
    <w:rsid w:val="00F577F5"/>
    <w:rsid w:val="00F57AFB"/>
    <w:rsid w:val="00F57B98"/>
    <w:rsid w:val="00F57D3A"/>
    <w:rsid w:val="00F57DB1"/>
    <w:rsid w:val="00F57F5A"/>
    <w:rsid w:val="00F60175"/>
    <w:rsid w:val="00F602B0"/>
    <w:rsid w:val="00F608F8"/>
    <w:rsid w:val="00F6096F"/>
    <w:rsid w:val="00F60A06"/>
    <w:rsid w:val="00F60ABF"/>
    <w:rsid w:val="00F60C6D"/>
    <w:rsid w:val="00F60C76"/>
    <w:rsid w:val="00F60E37"/>
    <w:rsid w:val="00F60F9A"/>
    <w:rsid w:val="00F610E8"/>
    <w:rsid w:val="00F61257"/>
    <w:rsid w:val="00F6133E"/>
    <w:rsid w:val="00F61444"/>
    <w:rsid w:val="00F616DA"/>
    <w:rsid w:val="00F619F7"/>
    <w:rsid w:val="00F61BE1"/>
    <w:rsid w:val="00F61CC5"/>
    <w:rsid w:val="00F61CCD"/>
    <w:rsid w:val="00F6273A"/>
    <w:rsid w:val="00F6276C"/>
    <w:rsid w:val="00F62879"/>
    <w:rsid w:val="00F629F2"/>
    <w:rsid w:val="00F62A96"/>
    <w:rsid w:val="00F62E61"/>
    <w:rsid w:val="00F62FD5"/>
    <w:rsid w:val="00F6343D"/>
    <w:rsid w:val="00F6367E"/>
    <w:rsid w:val="00F639AD"/>
    <w:rsid w:val="00F63EAA"/>
    <w:rsid w:val="00F640F5"/>
    <w:rsid w:val="00F64282"/>
    <w:rsid w:val="00F64309"/>
    <w:rsid w:val="00F64442"/>
    <w:rsid w:val="00F644FE"/>
    <w:rsid w:val="00F64604"/>
    <w:rsid w:val="00F648D1"/>
    <w:rsid w:val="00F64C09"/>
    <w:rsid w:val="00F64F36"/>
    <w:rsid w:val="00F65009"/>
    <w:rsid w:val="00F65241"/>
    <w:rsid w:val="00F6544A"/>
    <w:rsid w:val="00F6557E"/>
    <w:rsid w:val="00F65DAE"/>
    <w:rsid w:val="00F65F08"/>
    <w:rsid w:val="00F66079"/>
    <w:rsid w:val="00F661A2"/>
    <w:rsid w:val="00F66239"/>
    <w:rsid w:val="00F6624D"/>
    <w:rsid w:val="00F662AB"/>
    <w:rsid w:val="00F66504"/>
    <w:rsid w:val="00F667C5"/>
    <w:rsid w:val="00F668D9"/>
    <w:rsid w:val="00F66E40"/>
    <w:rsid w:val="00F6778A"/>
    <w:rsid w:val="00F67858"/>
    <w:rsid w:val="00F679A1"/>
    <w:rsid w:val="00F67A5F"/>
    <w:rsid w:val="00F67AE2"/>
    <w:rsid w:val="00F67C8E"/>
    <w:rsid w:val="00F67CAE"/>
    <w:rsid w:val="00F67E15"/>
    <w:rsid w:val="00F67F36"/>
    <w:rsid w:val="00F7006B"/>
    <w:rsid w:val="00F70C94"/>
    <w:rsid w:val="00F70CAB"/>
    <w:rsid w:val="00F70DEC"/>
    <w:rsid w:val="00F70E2A"/>
    <w:rsid w:val="00F71508"/>
    <w:rsid w:val="00F7168C"/>
    <w:rsid w:val="00F717EC"/>
    <w:rsid w:val="00F71845"/>
    <w:rsid w:val="00F71B2B"/>
    <w:rsid w:val="00F71BDA"/>
    <w:rsid w:val="00F7239B"/>
    <w:rsid w:val="00F723BF"/>
    <w:rsid w:val="00F7256B"/>
    <w:rsid w:val="00F72673"/>
    <w:rsid w:val="00F72681"/>
    <w:rsid w:val="00F73003"/>
    <w:rsid w:val="00F7304C"/>
    <w:rsid w:val="00F73154"/>
    <w:rsid w:val="00F732F1"/>
    <w:rsid w:val="00F73314"/>
    <w:rsid w:val="00F7378F"/>
    <w:rsid w:val="00F73CA0"/>
    <w:rsid w:val="00F73F6C"/>
    <w:rsid w:val="00F74179"/>
    <w:rsid w:val="00F741C1"/>
    <w:rsid w:val="00F74482"/>
    <w:rsid w:val="00F74923"/>
    <w:rsid w:val="00F749D7"/>
    <w:rsid w:val="00F74E00"/>
    <w:rsid w:val="00F74EAD"/>
    <w:rsid w:val="00F74F1C"/>
    <w:rsid w:val="00F75169"/>
    <w:rsid w:val="00F7523F"/>
    <w:rsid w:val="00F755BE"/>
    <w:rsid w:val="00F755DD"/>
    <w:rsid w:val="00F75E3A"/>
    <w:rsid w:val="00F762EE"/>
    <w:rsid w:val="00F7638E"/>
    <w:rsid w:val="00F76666"/>
    <w:rsid w:val="00F76949"/>
    <w:rsid w:val="00F76BF6"/>
    <w:rsid w:val="00F76D15"/>
    <w:rsid w:val="00F76D70"/>
    <w:rsid w:val="00F77272"/>
    <w:rsid w:val="00F772B7"/>
    <w:rsid w:val="00F774DB"/>
    <w:rsid w:val="00F7750E"/>
    <w:rsid w:val="00F775E1"/>
    <w:rsid w:val="00F77739"/>
    <w:rsid w:val="00F777B4"/>
    <w:rsid w:val="00F7780C"/>
    <w:rsid w:val="00F77FC8"/>
    <w:rsid w:val="00F800F5"/>
    <w:rsid w:val="00F80159"/>
    <w:rsid w:val="00F801FA"/>
    <w:rsid w:val="00F804DA"/>
    <w:rsid w:val="00F80605"/>
    <w:rsid w:val="00F807BC"/>
    <w:rsid w:val="00F80B88"/>
    <w:rsid w:val="00F81338"/>
    <w:rsid w:val="00F8150C"/>
    <w:rsid w:val="00F81611"/>
    <w:rsid w:val="00F816B1"/>
    <w:rsid w:val="00F81947"/>
    <w:rsid w:val="00F81C07"/>
    <w:rsid w:val="00F81DBD"/>
    <w:rsid w:val="00F81E54"/>
    <w:rsid w:val="00F81E7F"/>
    <w:rsid w:val="00F81E82"/>
    <w:rsid w:val="00F81FA0"/>
    <w:rsid w:val="00F8206A"/>
    <w:rsid w:val="00F825D9"/>
    <w:rsid w:val="00F826BD"/>
    <w:rsid w:val="00F827AB"/>
    <w:rsid w:val="00F829C9"/>
    <w:rsid w:val="00F82B80"/>
    <w:rsid w:val="00F82E35"/>
    <w:rsid w:val="00F83028"/>
    <w:rsid w:val="00F830FC"/>
    <w:rsid w:val="00F831FE"/>
    <w:rsid w:val="00F832F8"/>
    <w:rsid w:val="00F8357A"/>
    <w:rsid w:val="00F838AC"/>
    <w:rsid w:val="00F8393A"/>
    <w:rsid w:val="00F83C16"/>
    <w:rsid w:val="00F84445"/>
    <w:rsid w:val="00F84C6F"/>
    <w:rsid w:val="00F85088"/>
    <w:rsid w:val="00F852BB"/>
    <w:rsid w:val="00F8564B"/>
    <w:rsid w:val="00F85825"/>
    <w:rsid w:val="00F85DAD"/>
    <w:rsid w:val="00F8657C"/>
    <w:rsid w:val="00F86EA4"/>
    <w:rsid w:val="00F86FB8"/>
    <w:rsid w:val="00F878EE"/>
    <w:rsid w:val="00F87BDB"/>
    <w:rsid w:val="00F87D90"/>
    <w:rsid w:val="00F901ED"/>
    <w:rsid w:val="00F9021D"/>
    <w:rsid w:val="00F9049C"/>
    <w:rsid w:val="00F90C8C"/>
    <w:rsid w:val="00F9146A"/>
    <w:rsid w:val="00F91484"/>
    <w:rsid w:val="00F91CFA"/>
    <w:rsid w:val="00F91D08"/>
    <w:rsid w:val="00F91FFE"/>
    <w:rsid w:val="00F92179"/>
    <w:rsid w:val="00F92287"/>
    <w:rsid w:val="00F923A3"/>
    <w:rsid w:val="00F924DF"/>
    <w:rsid w:val="00F92A42"/>
    <w:rsid w:val="00F92EE3"/>
    <w:rsid w:val="00F93232"/>
    <w:rsid w:val="00F939B1"/>
    <w:rsid w:val="00F93ADF"/>
    <w:rsid w:val="00F94029"/>
    <w:rsid w:val="00F94189"/>
    <w:rsid w:val="00F944D3"/>
    <w:rsid w:val="00F94989"/>
    <w:rsid w:val="00F94D6C"/>
    <w:rsid w:val="00F94F5A"/>
    <w:rsid w:val="00F95397"/>
    <w:rsid w:val="00F954B9"/>
    <w:rsid w:val="00F954CA"/>
    <w:rsid w:val="00F9550E"/>
    <w:rsid w:val="00F959FE"/>
    <w:rsid w:val="00F95B71"/>
    <w:rsid w:val="00F95C0D"/>
    <w:rsid w:val="00F95E09"/>
    <w:rsid w:val="00F95F08"/>
    <w:rsid w:val="00F96121"/>
    <w:rsid w:val="00F96139"/>
    <w:rsid w:val="00F96409"/>
    <w:rsid w:val="00F9645B"/>
    <w:rsid w:val="00F964E0"/>
    <w:rsid w:val="00F9669A"/>
    <w:rsid w:val="00F96999"/>
    <w:rsid w:val="00F977EB"/>
    <w:rsid w:val="00F979E9"/>
    <w:rsid w:val="00F97EC1"/>
    <w:rsid w:val="00FA009F"/>
    <w:rsid w:val="00FA00FD"/>
    <w:rsid w:val="00FA03D7"/>
    <w:rsid w:val="00FA05FF"/>
    <w:rsid w:val="00FA13E2"/>
    <w:rsid w:val="00FA1507"/>
    <w:rsid w:val="00FA16BD"/>
    <w:rsid w:val="00FA17FE"/>
    <w:rsid w:val="00FA1F40"/>
    <w:rsid w:val="00FA216C"/>
    <w:rsid w:val="00FA22BD"/>
    <w:rsid w:val="00FA2960"/>
    <w:rsid w:val="00FA2B06"/>
    <w:rsid w:val="00FA2B6C"/>
    <w:rsid w:val="00FA2EF3"/>
    <w:rsid w:val="00FA31A9"/>
    <w:rsid w:val="00FA33C6"/>
    <w:rsid w:val="00FA3443"/>
    <w:rsid w:val="00FA3823"/>
    <w:rsid w:val="00FA3B95"/>
    <w:rsid w:val="00FA3CB5"/>
    <w:rsid w:val="00FA3D5A"/>
    <w:rsid w:val="00FA3DD5"/>
    <w:rsid w:val="00FA4061"/>
    <w:rsid w:val="00FA40CD"/>
    <w:rsid w:val="00FA43B4"/>
    <w:rsid w:val="00FA44DA"/>
    <w:rsid w:val="00FA4CF9"/>
    <w:rsid w:val="00FA4F10"/>
    <w:rsid w:val="00FA4F87"/>
    <w:rsid w:val="00FA5216"/>
    <w:rsid w:val="00FA52C6"/>
    <w:rsid w:val="00FA54B2"/>
    <w:rsid w:val="00FA5818"/>
    <w:rsid w:val="00FA58FA"/>
    <w:rsid w:val="00FA5D72"/>
    <w:rsid w:val="00FA6469"/>
    <w:rsid w:val="00FA67DF"/>
    <w:rsid w:val="00FA6871"/>
    <w:rsid w:val="00FA6875"/>
    <w:rsid w:val="00FA698C"/>
    <w:rsid w:val="00FA69BC"/>
    <w:rsid w:val="00FA6A3F"/>
    <w:rsid w:val="00FA6FA2"/>
    <w:rsid w:val="00FA7244"/>
    <w:rsid w:val="00FA7358"/>
    <w:rsid w:val="00FA7426"/>
    <w:rsid w:val="00FA7632"/>
    <w:rsid w:val="00FA7CAF"/>
    <w:rsid w:val="00FA7CEF"/>
    <w:rsid w:val="00FB0087"/>
    <w:rsid w:val="00FB01C0"/>
    <w:rsid w:val="00FB0259"/>
    <w:rsid w:val="00FB0885"/>
    <w:rsid w:val="00FB0907"/>
    <w:rsid w:val="00FB0B25"/>
    <w:rsid w:val="00FB0B8A"/>
    <w:rsid w:val="00FB124C"/>
    <w:rsid w:val="00FB12AC"/>
    <w:rsid w:val="00FB1AED"/>
    <w:rsid w:val="00FB1B8E"/>
    <w:rsid w:val="00FB1DEA"/>
    <w:rsid w:val="00FB209E"/>
    <w:rsid w:val="00FB2605"/>
    <w:rsid w:val="00FB2908"/>
    <w:rsid w:val="00FB2911"/>
    <w:rsid w:val="00FB2F77"/>
    <w:rsid w:val="00FB309B"/>
    <w:rsid w:val="00FB3127"/>
    <w:rsid w:val="00FB3635"/>
    <w:rsid w:val="00FB367F"/>
    <w:rsid w:val="00FB39F5"/>
    <w:rsid w:val="00FB3E66"/>
    <w:rsid w:val="00FB4143"/>
    <w:rsid w:val="00FB499E"/>
    <w:rsid w:val="00FB4BAE"/>
    <w:rsid w:val="00FB4BDA"/>
    <w:rsid w:val="00FB4CB1"/>
    <w:rsid w:val="00FB4D7B"/>
    <w:rsid w:val="00FB4E7D"/>
    <w:rsid w:val="00FB5051"/>
    <w:rsid w:val="00FB509C"/>
    <w:rsid w:val="00FB50E8"/>
    <w:rsid w:val="00FB5155"/>
    <w:rsid w:val="00FB5301"/>
    <w:rsid w:val="00FB5308"/>
    <w:rsid w:val="00FB57E4"/>
    <w:rsid w:val="00FB5CE4"/>
    <w:rsid w:val="00FB5D9C"/>
    <w:rsid w:val="00FB5E14"/>
    <w:rsid w:val="00FB617D"/>
    <w:rsid w:val="00FB6262"/>
    <w:rsid w:val="00FB6844"/>
    <w:rsid w:val="00FB6CA0"/>
    <w:rsid w:val="00FB6CC2"/>
    <w:rsid w:val="00FB7887"/>
    <w:rsid w:val="00FB79C0"/>
    <w:rsid w:val="00FB7B85"/>
    <w:rsid w:val="00FB7B96"/>
    <w:rsid w:val="00FB7C77"/>
    <w:rsid w:val="00FB7D1C"/>
    <w:rsid w:val="00FC0014"/>
    <w:rsid w:val="00FC00ED"/>
    <w:rsid w:val="00FC0315"/>
    <w:rsid w:val="00FC05BA"/>
    <w:rsid w:val="00FC05EF"/>
    <w:rsid w:val="00FC06FD"/>
    <w:rsid w:val="00FC0B52"/>
    <w:rsid w:val="00FC0C74"/>
    <w:rsid w:val="00FC0CD8"/>
    <w:rsid w:val="00FC0E35"/>
    <w:rsid w:val="00FC0F4C"/>
    <w:rsid w:val="00FC0F6B"/>
    <w:rsid w:val="00FC105C"/>
    <w:rsid w:val="00FC1661"/>
    <w:rsid w:val="00FC18B5"/>
    <w:rsid w:val="00FC1999"/>
    <w:rsid w:val="00FC1AA2"/>
    <w:rsid w:val="00FC1E35"/>
    <w:rsid w:val="00FC2025"/>
    <w:rsid w:val="00FC20FC"/>
    <w:rsid w:val="00FC20FF"/>
    <w:rsid w:val="00FC2232"/>
    <w:rsid w:val="00FC25B2"/>
    <w:rsid w:val="00FC281C"/>
    <w:rsid w:val="00FC2BE1"/>
    <w:rsid w:val="00FC2BF8"/>
    <w:rsid w:val="00FC2E8B"/>
    <w:rsid w:val="00FC2EA8"/>
    <w:rsid w:val="00FC313B"/>
    <w:rsid w:val="00FC35FE"/>
    <w:rsid w:val="00FC3F3D"/>
    <w:rsid w:val="00FC41AF"/>
    <w:rsid w:val="00FC43AA"/>
    <w:rsid w:val="00FC44AD"/>
    <w:rsid w:val="00FC465C"/>
    <w:rsid w:val="00FC492A"/>
    <w:rsid w:val="00FC496C"/>
    <w:rsid w:val="00FC4BBC"/>
    <w:rsid w:val="00FC4EB3"/>
    <w:rsid w:val="00FC565C"/>
    <w:rsid w:val="00FC60C8"/>
    <w:rsid w:val="00FC61BC"/>
    <w:rsid w:val="00FC61E5"/>
    <w:rsid w:val="00FC6485"/>
    <w:rsid w:val="00FC649F"/>
    <w:rsid w:val="00FC673F"/>
    <w:rsid w:val="00FC6953"/>
    <w:rsid w:val="00FC6F5F"/>
    <w:rsid w:val="00FC725F"/>
    <w:rsid w:val="00FC7532"/>
    <w:rsid w:val="00FC760C"/>
    <w:rsid w:val="00FC780B"/>
    <w:rsid w:val="00FC7F07"/>
    <w:rsid w:val="00FD0018"/>
    <w:rsid w:val="00FD004F"/>
    <w:rsid w:val="00FD0799"/>
    <w:rsid w:val="00FD0B32"/>
    <w:rsid w:val="00FD0B43"/>
    <w:rsid w:val="00FD0C11"/>
    <w:rsid w:val="00FD0C86"/>
    <w:rsid w:val="00FD0EC9"/>
    <w:rsid w:val="00FD0F27"/>
    <w:rsid w:val="00FD101E"/>
    <w:rsid w:val="00FD1063"/>
    <w:rsid w:val="00FD10F1"/>
    <w:rsid w:val="00FD133F"/>
    <w:rsid w:val="00FD1D89"/>
    <w:rsid w:val="00FD1FC3"/>
    <w:rsid w:val="00FD2398"/>
    <w:rsid w:val="00FD246C"/>
    <w:rsid w:val="00FD2741"/>
    <w:rsid w:val="00FD29CD"/>
    <w:rsid w:val="00FD2E6C"/>
    <w:rsid w:val="00FD309A"/>
    <w:rsid w:val="00FD3499"/>
    <w:rsid w:val="00FD3955"/>
    <w:rsid w:val="00FD399A"/>
    <w:rsid w:val="00FD3A54"/>
    <w:rsid w:val="00FD3B9E"/>
    <w:rsid w:val="00FD3E50"/>
    <w:rsid w:val="00FD421E"/>
    <w:rsid w:val="00FD46B6"/>
    <w:rsid w:val="00FD494A"/>
    <w:rsid w:val="00FD4A5B"/>
    <w:rsid w:val="00FD5C1E"/>
    <w:rsid w:val="00FD5ECD"/>
    <w:rsid w:val="00FD601C"/>
    <w:rsid w:val="00FD64E5"/>
    <w:rsid w:val="00FD6668"/>
    <w:rsid w:val="00FD75BE"/>
    <w:rsid w:val="00FD791B"/>
    <w:rsid w:val="00FD7B62"/>
    <w:rsid w:val="00FE001E"/>
    <w:rsid w:val="00FE0100"/>
    <w:rsid w:val="00FE097D"/>
    <w:rsid w:val="00FE0BA8"/>
    <w:rsid w:val="00FE0C7C"/>
    <w:rsid w:val="00FE0EF5"/>
    <w:rsid w:val="00FE0F32"/>
    <w:rsid w:val="00FE0F93"/>
    <w:rsid w:val="00FE10F6"/>
    <w:rsid w:val="00FE14FF"/>
    <w:rsid w:val="00FE174C"/>
    <w:rsid w:val="00FE17E9"/>
    <w:rsid w:val="00FE1B3A"/>
    <w:rsid w:val="00FE1C93"/>
    <w:rsid w:val="00FE1D5D"/>
    <w:rsid w:val="00FE1DF2"/>
    <w:rsid w:val="00FE2022"/>
    <w:rsid w:val="00FE20BB"/>
    <w:rsid w:val="00FE224B"/>
    <w:rsid w:val="00FE25C4"/>
    <w:rsid w:val="00FE31DD"/>
    <w:rsid w:val="00FE3434"/>
    <w:rsid w:val="00FE3EDF"/>
    <w:rsid w:val="00FE4216"/>
    <w:rsid w:val="00FE42D8"/>
    <w:rsid w:val="00FE49E7"/>
    <w:rsid w:val="00FE5643"/>
    <w:rsid w:val="00FE567C"/>
    <w:rsid w:val="00FE5696"/>
    <w:rsid w:val="00FE5722"/>
    <w:rsid w:val="00FE5990"/>
    <w:rsid w:val="00FE5CE6"/>
    <w:rsid w:val="00FE5EC9"/>
    <w:rsid w:val="00FE667F"/>
    <w:rsid w:val="00FE676C"/>
    <w:rsid w:val="00FE6A18"/>
    <w:rsid w:val="00FE6E29"/>
    <w:rsid w:val="00FE70D0"/>
    <w:rsid w:val="00FE713A"/>
    <w:rsid w:val="00FE734E"/>
    <w:rsid w:val="00FE7373"/>
    <w:rsid w:val="00FE7A92"/>
    <w:rsid w:val="00FE7ADF"/>
    <w:rsid w:val="00FE7BD6"/>
    <w:rsid w:val="00FE7D67"/>
    <w:rsid w:val="00FE7E22"/>
    <w:rsid w:val="00FF04A9"/>
    <w:rsid w:val="00FF054A"/>
    <w:rsid w:val="00FF0588"/>
    <w:rsid w:val="00FF06EC"/>
    <w:rsid w:val="00FF0836"/>
    <w:rsid w:val="00FF0874"/>
    <w:rsid w:val="00FF100A"/>
    <w:rsid w:val="00FF11FC"/>
    <w:rsid w:val="00FF14AE"/>
    <w:rsid w:val="00FF1A2C"/>
    <w:rsid w:val="00FF1E1B"/>
    <w:rsid w:val="00FF1E5F"/>
    <w:rsid w:val="00FF234A"/>
    <w:rsid w:val="00FF238A"/>
    <w:rsid w:val="00FF23EC"/>
    <w:rsid w:val="00FF2968"/>
    <w:rsid w:val="00FF29FC"/>
    <w:rsid w:val="00FF2C33"/>
    <w:rsid w:val="00FF2EB6"/>
    <w:rsid w:val="00FF3113"/>
    <w:rsid w:val="00FF33B1"/>
    <w:rsid w:val="00FF3425"/>
    <w:rsid w:val="00FF3526"/>
    <w:rsid w:val="00FF39EF"/>
    <w:rsid w:val="00FF3B13"/>
    <w:rsid w:val="00FF3C86"/>
    <w:rsid w:val="00FF407D"/>
    <w:rsid w:val="00FF40C3"/>
    <w:rsid w:val="00FF46BF"/>
    <w:rsid w:val="00FF474D"/>
    <w:rsid w:val="00FF4E7F"/>
    <w:rsid w:val="00FF5241"/>
    <w:rsid w:val="00FF5BAC"/>
    <w:rsid w:val="00FF5BD5"/>
    <w:rsid w:val="00FF5D8C"/>
    <w:rsid w:val="00FF5E03"/>
    <w:rsid w:val="00FF5FA4"/>
    <w:rsid w:val="00FF6288"/>
    <w:rsid w:val="00FF64A3"/>
    <w:rsid w:val="00FF6B81"/>
    <w:rsid w:val="00FF6DF9"/>
    <w:rsid w:val="00FF7360"/>
    <w:rsid w:val="00FF7469"/>
    <w:rsid w:val="00FF74A5"/>
    <w:rsid w:val="00FF74A9"/>
    <w:rsid w:val="00FF7892"/>
    <w:rsid w:val="00FF7A43"/>
    <w:rsid w:val="00FF7C39"/>
    <w:rsid w:val="00FF7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9F7"/>
    <w:pPr>
      <w:suppressAutoHyphens/>
      <w:spacing w:after="0" w:line="240" w:lineRule="auto"/>
    </w:pPr>
    <w:rPr>
      <w:rFonts w:ascii="Courier New" w:eastAsia="Times New Roman" w:hAnsi="Courier New"/>
      <w:sz w:val="26"/>
      <w:szCs w:val="20"/>
      <w:lang w:eastAsia="ar-SA"/>
    </w:rPr>
  </w:style>
  <w:style w:type="paragraph" w:styleId="1">
    <w:name w:val="heading 1"/>
    <w:basedOn w:val="a"/>
    <w:next w:val="a"/>
    <w:link w:val="10"/>
    <w:qFormat/>
    <w:rsid w:val="00826669"/>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71E4"/>
    <w:pPr>
      <w:spacing w:before="100" w:beforeAutospacing="1" w:after="100" w:afterAutospacing="1"/>
    </w:pPr>
    <w:rPr>
      <w:sz w:val="24"/>
      <w:lang w:eastAsia="ru-RU"/>
    </w:rPr>
  </w:style>
  <w:style w:type="paragraph" w:styleId="a4">
    <w:name w:val="No Spacing"/>
    <w:uiPriority w:val="1"/>
    <w:qFormat/>
    <w:rsid w:val="00E271E4"/>
    <w:pPr>
      <w:spacing w:after="0" w:line="240" w:lineRule="auto"/>
    </w:pPr>
  </w:style>
  <w:style w:type="character" w:customStyle="1" w:styleId="10">
    <w:name w:val="Заголовок 1 Знак"/>
    <w:basedOn w:val="a0"/>
    <w:link w:val="1"/>
    <w:rsid w:val="00826669"/>
    <w:rPr>
      <w:rFonts w:ascii="Arial" w:eastAsia="Times New Roman" w:hAnsi="Arial" w:cs="Arial"/>
      <w:b/>
      <w:bCs/>
      <w:kern w:val="1"/>
      <w:sz w:val="32"/>
      <w:szCs w:val="32"/>
      <w:lang w:eastAsia="ar-SA"/>
    </w:rPr>
  </w:style>
  <w:style w:type="character" w:customStyle="1" w:styleId="WW8Num3z1">
    <w:name w:val="WW8Num3z1"/>
    <w:rsid w:val="00826669"/>
    <w:rPr>
      <w:rFonts w:ascii="OpenSymbol" w:hAnsi="OpenSymbol" w:cs="OpenSymbol"/>
    </w:rPr>
  </w:style>
  <w:style w:type="paragraph" w:styleId="a5">
    <w:name w:val="Body Text Indent"/>
    <w:basedOn w:val="a"/>
    <w:link w:val="a6"/>
    <w:rsid w:val="00826669"/>
    <w:pPr>
      <w:spacing w:after="120"/>
      <w:ind w:left="283"/>
    </w:pPr>
  </w:style>
  <w:style w:type="character" w:customStyle="1" w:styleId="a6">
    <w:name w:val="Основной текст с отступом Знак"/>
    <w:basedOn w:val="a0"/>
    <w:link w:val="a5"/>
    <w:rsid w:val="00826669"/>
    <w:rPr>
      <w:rFonts w:ascii="Courier New" w:eastAsia="Times New Roman" w:hAnsi="Courier New"/>
      <w:sz w:val="26"/>
      <w:szCs w:val="20"/>
      <w:lang w:eastAsia="ar-SA"/>
    </w:rPr>
  </w:style>
  <w:style w:type="paragraph" w:styleId="a7">
    <w:name w:val="Title"/>
    <w:basedOn w:val="a"/>
    <w:next w:val="a"/>
    <w:link w:val="a8"/>
    <w:qFormat/>
    <w:rsid w:val="00826669"/>
    <w:pPr>
      <w:autoSpaceDE w:val="0"/>
      <w:jc w:val="center"/>
    </w:pPr>
    <w:rPr>
      <w:rFonts w:ascii="Times New Roman" w:hAnsi="Times New Roman"/>
      <w:b/>
      <w:bCs/>
      <w:sz w:val="28"/>
      <w:szCs w:val="28"/>
      <w:lang w:val="uk-UA"/>
    </w:rPr>
  </w:style>
  <w:style w:type="character" w:customStyle="1" w:styleId="a8">
    <w:name w:val="Название Знак"/>
    <w:basedOn w:val="a0"/>
    <w:link w:val="a7"/>
    <w:rsid w:val="00826669"/>
    <w:rPr>
      <w:rFonts w:eastAsia="Times New Roman"/>
      <w:b/>
      <w:bCs/>
      <w:szCs w:val="28"/>
      <w:lang w:val="uk-UA" w:eastAsia="ar-SA"/>
    </w:rPr>
  </w:style>
  <w:style w:type="paragraph" w:styleId="a9">
    <w:name w:val="Subtitle"/>
    <w:basedOn w:val="a"/>
    <w:next w:val="a"/>
    <w:link w:val="aa"/>
    <w:uiPriority w:val="11"/>
    <w:qFormat/>
    <w:rsid w:val="008266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826669"/>
    <w:rPr>
      <w:rFonts w:asciiTheme="majorHAnsi" w:eastAsiaTheme="majorEastAsia" w:hAnsiTheme="majorHAnsi" w:cstheme="majorBidi"/>
      <w:i/>
      <w:iCs/>
      <w:color w:val="4F81BD" w:themeColor="accent1"/>
      <w:spacing w:val="15"/>
      <w:sz w:val="24"/>
      <w:lang w:eastAsia="ar-SA"/>
    </w:rPr>
  </w:style>
  <w:style w:type="paragraph" w:customStyle="1" w:styleId="Just">
    <w:name w:val="Just"/>
    <w:rsid w:val="00650A2B"/>
    <w:pPr>
      <w:suppressAutoHyphens/>
      <w:autoSpaceDE w:val="0"/>
      <w:spacing w:before="40" w:after="40" w:line="240" w:lineRule="auto"/>
      <w:ind w:firstLine="568"/>
      <w:jc w:val="both"/>
    </w:pPr>
    <w:rPr>
      <w:rFonts w:eastAsia="Arial"/>
      <w:sz w:val="24"/>
      <w:lang w:eastAsia="ar-SA"/>
    </w:rPr>
  </w:style>
  <w:style w:type="paragraph" w:styleId="ab">
    <w:name w:val="Balloon Text"/>
    <w:basedOn w:val="a"/>
    <w:link w:val="ac"/>
    <w:uiPriority w:val="99"/>
    <w:semiHidden/>
    <w:unhideWhenUsed/>
    <w:rsid w:val="00067536"/>
    <w:rPr>
      <w:rFonts w:ascii="Tahoma" w:hAnsi="Tahoma" w:cs="Tahoma"/>
      <w:sz w:val="16"/>
      <w:szCs w:val="16"/>
    </w:rPr>
  </w:style>
  <w:style w:type="character" w:customStyle="1" w:styleId="ac">
    <w:name w:val="Текст выноски Знак"/>
    <w:basedOn w:val="a0"/>
    <w:link w:val="ab"/>
    <w:uiPriority w:val="99"/>
    <w:semiHidden/>
    <w:rsid w:val="00067536"/>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382186">
      <w:bodyDiv w:val="1"/>
      <w:marLeft w:val="0"/>
      <w:marRight w:val="0"/>
      <w:marTop w:val="0"/>
      <w:marBottom w:val="0"/>
      <w:divBdr>
        <w:top w:val="none" w:sz="0" w:space="0" w:color="auto"/>
        <w:left w:val="none" w:sz="0" w:space="0" w:color="auto"/>
        <w:bottom w:val="none" w:sz="0" w:space="0" w:color="auto"/>
        <w:right w:val="none" w:sz="0" w:space="0" w:color="auto"/>
      </w:divBdr>
    </w:div>
    <w:div w:id="1189367160">
      <w:bodyDiv w:val="1"/>
      <w:marLeft w:val="0"/>
      <w:marRight w:val="0"/>
      <w:marTop w:val="0"/>
      <w:marBottom w:val="0"/>
      <w:divBdr>
        <w:top w:val="none" w:sz="0" w:space="0" w:color="auto"/>
        <w:left w:val="none" w:sz="0" w:space="0" w:color="auto"/>
        <w:bottom w:val="none" w:sz="0" w:space="0" w:color="auto"/>
        <w:right w:val="none" w:sz="0" w:space="0" w:color="auto"/>
      </w:divBdr>
    </w:div>
    <w:div w:id="21112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4FB2E-BD63-495B-B92B-FF9594802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1949</Words>
  <Characters>11112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2021-03-22T12:33:00Z</cp:lastPrinted>
  <dcterms:created xsi:type="dcterms:W3CDTF">2017-04-03T08:11:00Z</dcterms:created>
  <dcterms:modified xsi:type="dcterms:W3CDTF">2021-03-22T12:34:00Z</dcterms:modified>
</cp:coreProperties>
</file>