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876B3" w:rsidRDefault="00F038A3" w:rsidP="00952BC5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0543F4"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  <w:r w:rsidR="008B4D2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</w:p>
    <w:p w:rsidR="003072AD" w:rsidRPr="003072AD" w:rsidRDefault="003072AD" w:rsidP="00952BC5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Золочівського району Львівської області </w:t>
      </w:r>
    </w:p>
    <w:p w:rsidR="003072AD" w:rsidRPr="003072AD" w:rsidRDefault="003072AD" w:rsidP="00952B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E61AF7" w:rsidRDefault="00E61AF7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B610D2" w:rsidRDefault="00B610D2" w:rsidP="00E61AF7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  <w:t>Елементи єдиного податку</w:t>
      </w:r>
    </w:p>
    <w:p w:rsidR="00B610D2" w:rsidRPr="00B610D2" w:rsidRDefault="00B610D2" w:rsidP="00E61AF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x-none"/>
        </w:rPr>
      </w:pPr>
    </w:p>
    <w:p w:rsidR="00B610D2" w:rsidRPr="00B610D2" w:rsidRDefault="00B610D2" w:rsidP="00E61AF7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Платники податку</w:t>
      </w:r>
    </w:p>
    <w:p w:rsidR="00B610D2" w:rsidRDefault="00B610D2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  <w:r w:rsidRPr="004F7011">
        <w:rPr>
          <w:sz w:val="28"/>
          <w:szCs w:val="28"/>
        </w:rPr>
        <w:t xml:space="preserve">Платниками єдиного податку </w:t>
      </w:r>
      <w:r w:rsidR="00160470">
        <w:rPr>
          <w:sz w:val="28"/>
          <w:szCs w:val="28"/>
        </w:rPr>
        <w:t xml:space="preserve">можуть бути платники, які відповідають вимогам статті </w:t>
      </w:r>
      <w:r w:rsidRPr="00B610D2">
        <w:rPr>
          <w:sz w:val="28"/>
          <w:szCs w:val="28"/>
          <w:shd w:val="clear" w:color="auto" w:fill="FFFFFF"/>
        </w:rPr>
        <w:t xml:space="preserve"> 291 Податкового кодексу України.</w:t>
      </w:r>
      <w:r w:rsidR="00160470">
        <w:rPr>
          <w:sz w:val="28"/>
          <w:szCs w:val="28"/>
          <w:shd w:val="clear" w:color="auto" w:fill="FFFFFF"/>
        </w:rPr>
        <w:t xml:space="preserve"> Платники єдиного податку поділяються на 4 групи відповідно до пункту 291.4 </w:t>
      </w:r>
      <w:r w:rsidR="00160470">
        <w:rPr>
          <w:sz w:val="28"/>
          <w:szCs w:val="28"/>
        </w:rPr>
        <w:t xml:space="preserve">статті </w:t>
      </w:r>
      <w:r w:rsidR="00160470" w:rsidRPr="00B610D2">
        <w:rPr>
          <w:sz w:val="28"/>
          <w:szCs w:val="28"/>
          <w:shd w:val="clear" w:color="auto" w:fill="FFFFFF"/>
        </w:rPr>
        <w:t xml:space="preserve"> 291 Податкового кодексу України.</w:t>
      </w:r>
    </w:p>
    <w:p w:rsidR="00160470" w:rsidRDefault="00160470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160470" w:rsidRPr="00150395" w:rsidRDefault="00160470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2. </w:t>
      </w:r>
      <w:r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Об'єкт </w:t>
      </w: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та база оподаткування </w:t>
      </w:r>
    </w:p>
    <w:p w:rsidR="00DE158A" w:rsidRPr="00DE158A" w:rsidRDefault="00DE158A" w:rsidP="00E61AF7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DE158A">
        <w:rPr>
          <w:color w:val="000000"/>
          <w:sz w:val="28"/>
          <w:szCs w:val="28"/>
        </w:rPr>
        <w:t>Порядок визначення доходів та їх склад для платників єдиного податку перш</w:t>
      </w:r>
      <w:r w:rsidR="0013284E">
        <w:rPr>
          <w:color w:val="000000"/>
          <w:sz w:val="28"/>
          <w:szCs w:val="28"/>
        </w:rPr>
        <w:t xml:space="preserve">ої-третьої груп передбачено </w:t>
      </w:r>
      <w:proofErr w:type="spellStart"/>
      <w:r w:rsidR="0013284E">
        <w:rPr>
          <w:color w:val="000000"/>
          <w:sz w:val="28"/>
          <w:szCs w:val="28"/>
        </w:rPr>
        <w:t>ста</w:t>
      </w:r>
      <w:r w:rsidRPr="00DE158A">
        <w:rPr>
          <w:color w:val="000000"/>
          <w:sz w:val="28"/>
          <w:szCs w:val="28"/>
        </w:rPr>
        <w:t>тею</w:t>
      </w:r>
      <w:proofErr w:type="spellEnd"/>
      <w:r w:rsidRPr="00DE158A">
        <w:rPr>
          <w:color w:val="000000"/>
          <w:sz w:val="28"/>
          <w:szCs w:val="28"/>
        </w:rPr>
        <w:t xml:space="preserve"> 292 Податкового кодексу України.</w:t>
      </w:r>
    </w:p>
    <w:p w:rsidR="00160470" w:rsidRDefault="00DE158A" w:rsidP="00E61AF7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DE158A">
        <w:rPr>
          <w:color w:val="000000"/>
          <w:sz w:val="28"/>
          <w:szCs w:val="28"/>
        </w:rPr>
        <w:t>Об’єкт та баз</w:t>
      </w:r>
      <w:r>
        <w:rPr>
          <w:color w:val="000000"/>
          <w:sz w:val="28"/>
          <w:szCs w:val="28"/>
        </w:rPr>
        <w:t>а</w:t>
      </w:r>
      <w:r w:rsidRPr="00DE158A">
        <w:rPr>
          <w:color w:val="000000"/>
          <w:sz w:val="28"/>
          <w:szCs w:val="28"/>
        </w:rPr>
        <w:t xml:space="preserve"> оподаткування для платників єдиного податку </w:t>
      </w:r>
      <w:r w:rsidR="0013284E">
        <w:rPr>
          <w:color w:val="000000"/>
          <w:sz w:val="28"/>
          <w:szCs w:val="28"/>
        </w:rPr>
        <w:t xml:space="preserve">четвертої групи передбачено </w:t>
      </w:r>
      <w:proofErr w:type="spellStart"/>
      <w:r w:rsidR="0013284E">
        <w:rPr>
          <w:color w:val="000000"/>
          <w:sz w:val="28"/>
          <w:szCs w:val="28"/>
        </w:rPr>
        <w:t>ста</w:t>
      </w:r>
      <w:r w:rsidRPr="00DE158A">
        <w:rPr>
          <w:color w:val="000000"/>
          <w:sz w:val="28"/>
          <w:szCs w:val="28"/>
        </w:rPr>
        <w:t>тею</w:t>
      </w:r>
      <w:proofErr w:type="spellEnd"/>
      <w:r w:rsidRPr="00DE158A">
        <w:rPr>
          <w:color w:val="000000"/>
          <w:sz w:val="28"/>
          <w:szCs w:val="28"/>
        </w:rPr>
        <w:t xml:space="preserve"> 292</w:t>
      </w:r>
      <w:r w:rsidR="000E1868">
        <w:rPr>
          <w:color w:val="000000"/>
          <w:sz w:val="28"/>
          <w:szCs w:val="28"/>
          <w:vertAlign w:val="superscript"/>
        </w:rPr>
        <w:t>1</w:t>
      </w:r>
      <w:r w:rsidRPr="00DE158A">
        <w:rPr>
          <w:color w:val="000000"/>
          <w:sz w:val="28"/>
          <w:szCs w:val="28"/>
        </w:rPr>
        <w:t xml:space="preserve"> Податкового кодексу України</w:t>
      </w:r>
      <w:r>
        <w:rPr>
          <w:color w:val="000000"/>
          <w:sz w:val="28"/>
          <w:szCs w:val="28"/>
        </w:rPr>
        <w:t>.</w:t>
      </w:r>
    </w:p>
    <w:p w:rsidR="00DE158A" w:rsidRDefault="00DE158A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1E5659" w:rsidRDefault="00DE158A" w:rsidP="00E61AF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0395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514A7E" w:rsidRPr="0015039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514A7E" w:rsidRPr="00150395">
        <w:rPr>
          <w:rFonts w:ascii="Times New Roman" w:hAnsi="Times New Roman" w:cs="Times New Roman"/>
          <w:b/>
          <w:i/>
          <w:sz w:val="28"/>
          <w:szCs w:val="28"/>
        </w:rPr>
        <w:t> Ставки єдиного податку</w:t>
      </w:r>
    </w:p>
    <w:p w:rsidR="001E5659" w:rsidRPr="001E5659" w:rsidRDefault="001E5659" w:rsidP="00E61A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color w:val="000000"/>
          <w:sz w:val="28"/>
          <w:szCs w:val="28"/>
        </w:rPr>
        <w:t xml:space="preserve">Ставки податку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платників першої-другої груп 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>встановлю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 xml:space="preserve">ться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>наступних розмірах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E5659" w:rsidRPr="001E5659" w:rsidRDefault="001E5659" w:rsidP="00370898">
      <w:pPr>
        <w:pStyle w:val="a3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sz w:val="28"/>
          <w:szCs w:val="28"/>
        </w:rPr>
        <w:t>для першої групи платників єдиного податку – 10 відсотків розміру прожиткового мінімуму для працездатних осіб, встановленого законом на 1 січня податкового (звітного) року,  з розрахунку на календарний місяць на всі види діяльності згідно з КВЕД ДК 009:2010, які дозволені для даної групи платник</w:t>
      </w:r>
      <w:r>
        <w:rPr>
          <w:rFonts w:ascii="Times New Roman" w:hAnsi="Times New Roman" w:cs="Times New Roman"/>
          <w:sz w:val="28"/>
          <w:szCs w:val="28"/>
        </w:rPr>
        <w:t>ів Податковим кодексом України;</w:t>
      </w:r>
    </w:p>
    <w:p w:rsidR="00CB0BC3" w:rsidRDefault="001E5659" w:rsidP="00370898">
      <w:pPr>
        <w:pStyle w:val="a3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E5659">
        <w:rPr>
          <w:rFonts w:ascii="Times New Roman" w:hAnsi="Times New Roman" w:cs="Times New Roman"/>
          <w:sz w:val="28"/>
          <w:szCs w:val="28"/>
        </w:rPr>
        <w:t>ля другої  групи платників єдиного податку – 20 відсотків розміру мінімальної заробітної плати, встановленої законом на 1 січня податкового (звітного) року, з розрахунку на календарний місяць на всі види діяльності згідно з КВЕД ДК 009:2010, які дозволені для даної групи платників Податковим кодексом України.</w:t>
      </w:r>
    </w:p>
    <w:p w:rsidR="001E5659" w:rsidRDefault="001E5659" w:rsidP="001E5659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тавки</w:t>
      </w:r>
      <w:proofErr w:type="spellEnd"/>
      <w:r>
        <w:rPr>
          <w:sz w:val="28"/>
          <w:szCs w:val="28"/>
        </w:rPr>
        <w:t xml:space="preserve"> податку для платників 3 групи встановлені пунктом 293.3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тавки</w:t>
      </w:r>
      <w:proofErr w:type="spellEnd"/>
      <w:r>
        <w:rPr>
          <w:sz w:val="28"/>
          <w:szCs w:val="28"/>
        </w:rPr>
        <w:t xml:space="preserve"> податку для платників 4 групи встановлені пунктом 293.9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1E5659" w:rsidRDefault="002D6257" w:rsidP="001E565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C7869" w:rsidRDefault="00CC7869" w:rsidP="00CC786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Застосування збільшених ставок єдиного податку визначено пунктами 293.4-293.7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2D6257" w:rsidRPr="001E5659" w:rsidRDefault="002D6257" w:rsidP="00CC78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0395" w:rsidRDefault="00150395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B610D2" w:rsidRPr="00B610D2" w:rsidRDefault="00DE158A" w:rsidP="00E61A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4.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Податко</w:t>
      </w:r>
      <w:r w:rsid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вий період</w:t>
      </w:r>
    </w:p>
    <w:p w:rsidR="00B610D2" w:rsidRDefault="00B610D2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визначений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статею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294 Податкового кодексу України</w:t>
      </w: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DE158A" w:rsidRPr="00B610D2" w:rsidRDefault="00DE158A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0D2" w:rsidRPr="00B610D2" w:rsidRDefault="00DE158A" w:rsidP="00E61AF7">
      <w:pPr>
        <w:tabs>
          <w:tab w:val="left" w:pos="567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5.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Порядок нарахування, </w:t>
      </w:r>
      <w:r w:rsidR="002D2E11"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строки та порядок сплати податку</w:t>
      </w:r>
    </w:p>
    <w:p w:rsidR="00B610D2" w:rsidRDefault="00B610D2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DE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r w:rsidR="002D2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також </w:t>
      </w: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та порядок</w:t>
      </w:r>
      <w:r w:rsidR="00132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сплати податку визначені  </w:t>
      </w:r>
      <w:proofErr w:type="spellStart"/>
      <w:r w:rsidR="00132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2D2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ею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295 Податкового кодексу України. </w:t>
      </w:r>
    </w:p>
    <w:p w:rsidR="00E61AF7" w:rsidRDefault="00E61AF7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395" w:rsidRPr="002347FA" w:rsidRDefault="00150395" w:rsidP="00E61AF7">
      <w:pPr>
        <w:pStyle w:val="a6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</w:t>
      </w:r>
      <w:r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150395" w:rsidRDefault="00150395" w:rsidP="00E61AF7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</w:t>
      </w:r>
      <w:r w:rsidR="001328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 сплату податку  визначено ста</w:t>
      </w: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ею296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3072AD" w:rsidRDefault="003072AD" w:rsidP="00E61AF7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6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3072AD" w:rsidRDefault="003072AD" w:rsidP="00413E46">
      <w:pPr>
        <w:tabs>
          <w:tab w:val="right" w:pos="949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FD6070">
        <w:rPr>
          <w:rFonts w:ascii="Times New Roman" w:eastAsia="Calibri" w:hAnsi="Times New Roman" w:cs="Times New Roman"/>
          <w:sz w:val="28"/>
          <w:szCs w:val="28"/>
          <w:lang w:eastAsia="ru-RU"/>
        </w:rPr>
        <w:t>селищної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                  </w:t>
      </w:r>
      <w:r w:rsidR="00E61A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9D1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6070">
        <w:rPr>
          <w:rFonts w:ascii="Times New Roman" w:eastAsia="Calibri" w:hAnsi="Times New Roman" w:cs="Times New Roman"/>
          <w:sz w:val="28"/>
          <w:szCs w:val="28"/>
          <w:lang w:eastAsia="ru-RU"/>
        </w:rPr>
        <w:t>Світлана ДІДУХ</w:t>
      </w:r>
    </w:p>
    <w:p w:rsidR="00EA0475" w:rsidRPr="00EA0475" w:rsidRDefault="00EA0475" w:rsidP="008876B3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90" w:hanging="1440"/>
      </w:pPr>
      <w:rPr>
        <w:rFonts w:ascii="Times New Roman" w:hAnsi="Times New Roman" w:cs="Times New Roman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22F7FDE"/>
    <w:multiLevelType w:val="hybridMultilevel"/>
    <w:tmpl w:val="44F0065E"/>
    <w:lvl w:ilvl="0" w:tplc="DE6C68C2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 w15:restartNumberingAfterBreak="0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7B42D5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7" w15:restartNumberingAfterBreak="0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0" w15:restartNumberingAfterBreak="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E4612C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1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5"/>
  </w:num>
  <w:num w:numId="34">
    <w:abstractNumId w:val="25"/>
  </w:num>
  <w:num w:numId="3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3F4"/>
    <w:rsid w:val="000362D1"/>
    <w:rsid w:val="0003697C"/>
    <w:rsid w:val="000543F4"/>
    <w:rsid w:val="000E1868"/>
    <w:rsid w:val="000E7B68"/>
    <w:rsid w:val="00117837"/>
    <w:rsid w:val="0013284E"/>
    <w:rsid w:val="00150395"/>
    <w:rsid w:val="00152009"/>
    <w:rsid w:val="00160470"/>
    <w:rsid w:val="001668C0"/>
    <w:rsid w:val="001E5659"/>
    <w:rsid w:val="0022082B"/>
    <w:rsid w:val="0023422D"/>
    <w:rsid w:val="002D2E11"/>
    <w:rsid w:val="002D6257"/>
    <w:rsid w:val="002E4696"/>
    <w:rsid w:val="002E7494"/>
    <w:rsid w:val="003072AD"/>
    <w:rsid w:val="00370898"/>
    <w:rsid w:val="003E6989"/>
    <w:rsid w:val="004040AE"/>
    <w:rsid w:val="00413E46"/>
    <w:rsid w:val="004400C8"/>
    <w:rsid w:val="004925DA"/>
    <w:rsid w:val="004A5A4D"/>
    <w:rsid w:val="00514A7E"/>
    <w:rsid w:val="005422F9"/>
    <w:rsid w:val="006245BE"/>
    <w:rsid w:val="00643ECC"/>
    <w:rsid w:val="006C6E54"/>
    <w:rsid w:val="007C200A"/>
    <w:rsid w:val="007D355A"/>
    <w:rsid w:val="007F373B"/>
    <w:rsid w:val="00806348"/>
    <w:rsid w:val="008534E7"/>
    <w:rsid w:val="0086644C"/>
    <w:rsid w:val="008876B3"/>
    <w:rsid w:val="008B4D21"/>
    <w:rsid w:val="008E2423"/>
    <w:rsid w:val="008F59B3"/>
    <w:rsid w:val="00931BA9"/>
    <w:rsid w:val="00952BC5"/>
    <w:rsid w:val="00965D19"/>
    <w:rsid w:val="00991456"/>
    <w:rsid w:val="009D1FAD"/>
    <w:rsid w:val="009F560D"/>
    <w:rsid w:val="00A52EF6"/>
    <w:rsid w:val="00AD6BCC"/>
    <w:rsid w:val="00B610D2"/>
    <w:rsid w:val="00B806A6"/>
    <w:rsid w:val="00BF1E6F"/>
    <w:rsid w:val="00C1262F"/>
    <w:rsid w:val="00CB0BC3"/>
    <w:rsid w:val="00CC7869"/>
    <w:rsid w:val="00CE27D8"/>
    <w:rsid w:val="00D240E9"/>
    <w:rsid w:val="00DE158A"/>
    <w:rsid w:val="00E61AF7"/>
    <w:rsid w:val="00EA0475"/>
    <w:rsid w:val="00EE62B2"/>
    <w:rsid w:val="00F038A3"/>
    <w:rsid w:val="00F9222D"/>
    <w:rsid w:val="00FD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545F67-2120-4121-8B33-2B31909F6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400C8"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6"/>
    <w:locked/>
    <w:rsid w:val="000543F4"/>
    <w:rPr>
      <w:sz w:val="24"/>
      <w:szCs w:val="24"/>
    </w:rPr>
  </w:style>
  <w:style w:type="paragraph" w:styleId="a6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11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ы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7">
    <w:name w:val="Верхний колонтитул Знак"/>
    <w:basedOn w:val="a0"/>
    <w:link w:val="a8"/>
    <w:semiHidden/>
    <w:locked/>
    <w:rsid w:val="000543F4"/>
    <w:rPr>
      <w:sz w:val="28"/>
    </w:rPr>
  </w:style>
  <w:style w:type="paragraph" w:styleId="a8">
    <w:name w:val="header"/>
    <w:basedOn w:val="a"/>
    <w:link w:val="a7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9">
    <w:name w:val="Нижний колонтитул Знак"/>
    <w:basedOn w:val="a0"/>
    <w:link w:val="aa"/>
    <w:uiPriority w:val="99"/>
    <w:semiHidden/>
    <w:locked/>
    <w:rsid w:val="000543F4"/>
    <w:rPr>
      <w:sz w:val="28"/>
    </w:rPr>
  </w:style>
  <w:style w:type="paragraph" w:styleId="aa">
    <w:name w:val="footer"/>
    <w:basedOn w:val="a"/>
    <w:link w:val="a9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b">
    <w:name w:val="Заголовок Знак"/>
    <w:basedOn w:val="a0"/>
    <w:link w:val="ac"/>
    <w:locked/>
    <w:rsid w:val="000543F4"/>
    <w:rPr>
      <w:sz w:val="28"/>
      <w:lang w:val="uk-UA"/>
    </w:rPr>
  </w:style>
  <w:style w:type="paragraph" w:styleId="ac">
    <w:name w:val="Title"/>
    <w:basedOn w:val="a"/>
    <w:next w:val="a"/>
    <w:link w:val="ab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d">
    <w:name w:val="Основной текст Знак"/>
    <w:basedOn w:val="a0"/>
    <w:link w:val="ae"/>
    <w:uiPriority w:val="99"/>
    <w:semiHidden/>
    <w:locked/>
    <w:rsid w:val="000543F4"/>
    <w:rPr>
      <w:sz w:val="28"/>
      <w:lang w:val="uk-UA"/>
    </w:rPr>
  </w:style>
  <w:style w:type="paragraph" w:styleId="ae">
    <w:name w:val="Body Text"/>
    <w:basedOn w:val="a"/>
    <w:link w:val="ad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">
    <w:name w:val="Основной текст с отступом Знак"/>
    <w:basedOn w:val="a0"/>
    <w:link w:val="af0"/>
    <w:semiHidden/>
    <w:locked/>
    <w:rsid w:val="000543F4"/>
    <w:rPr>
      <w:sz w:val="28"/>
      <w:lang w:val="uk-UA"/>
    </w:rPr>
  </w:style>
  <w:style w:type="paragraph" w:styleId="af0">
    <w:name w:val="Body Text Indent"/>
    <w:basedOn w:val="a"/>
    <w:link w:val="af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1">
    <w:name w:val="Подзаголовок Знак"/>
    <w:basedOn w:val="a0"/>
    <w:link w:val="af2"/>
    <w:uiPriority w:val="99"/>
    <w:locked/>
    <w:rsid w:val="000543F4"/>
    <w:rPr>
      <w:b/>
      <w:color w:val="000000"/>
      <w:sz w:val="24"/>
      <w:lang w:val="uk-UA"/>
    </w:rPr>
  </w:style>
  <w:style w:type="paragraph" w:styleId="af2">
    <w:name w:val="Subtitle"/>
    <w:basedOn w:val="a"/>
    <w:next w:val="a"/>
    <w:link w:val="af1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ой текст с от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ой текст с от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link w:val="StyleZakonu0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3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4">
    <w:name w:val="Назва документа"/>
    <w:basedOn w:val="a"/>
    <w:next w:val="af3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2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3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4">
    <w:name w:val="Верхний колонтитул Знак1"/>
    <w:basedOn w:val="a0"/>
    <w:semiHidden/>
    <w:rsid w:val="000543F4"/>
  </w:style>
  <w:style w:type="character" w:customStyle="1" w:styleId="15">
    <w:name w:val="Нижний колонтитул Знак1"/>
    <w:basedOn w:val="a0"/>
    <w:uiPriority w:val="99"/>
    <w:semiHidden/>
    <w:rsid w:val="000543F4"/>
  </w:style>
  <w:style w:type="character" w:customStyle="1" w:styleId="16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7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8">
    <w:name w:val="Заголовок №1_"/>
    <w:link w:val="19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9">
    <w:name w:val="Заголовок №1"/>
    <w:basedOn w:val="a"/>
    <w:link w:val="18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5">
    <w:name w:val="Hyperlink"/>
    <w:basedOn w:val="a0"/>
    <w:uiPriority w:val="99"/>
    <w:semiHidden/>
    <w:unhideWhenUsed/>
    <w:rsid w:val="00F038A3"/>
    <w:rPr>
      <w:color w:val="0000FF"/>
      <w:u w:val="single"/>
    </w:rPr>
  </w:style>
  <w:style w:type="paragraph" w:customStyle="1" w:styleId="1a">
    <w:name w:val="Абзац списку1"/>
    <w:basedOn w:val="a"/>
    <w:rsid w:val="004400C8"/>
    <w:pPr>
      <w:suppressAutoHyphens/>
      <w:ind w:left="720"/>
    </w:pPr>
    <w:rPr>
      <w:rFonts w:ascii="Calibri" w:eastAsia="Calibri" w:hAnsi="Calibri" w:cs="Calibri"/>
      <w:lang w:val="ru-RU" w:eastAsia="zh-CN"/>
    </w:rPr>
  </w:style>
  <w:style w:type="character" w:customStyle="1" w:styleId="StyleZakonu0">
    <w:name w:val="StyleZakonu Знак"/>
    <w:link w:val="StyleZakonu"/>
    <w:uiPriority w:val="99"/>
    <w:locked/>
    <w:rsid w:val="00B6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14A7E"/>
  </w:style>
  <w:style w:type="paragraph" w:customStyle="1" w:styleId="rvps37">
    <w:name w:val="rvps37"/>
    <w:basedOn w:val="a"/>
    <w:rsid w:val="0051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8">
    <w:name w:val="rvps38"/>
    <w:basedOn w:val="a"/>
    <w:rsid w:val="0051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3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2021-03-26T15:48:00Z</cp:lastPrinted>
  <dcterms:created xsi:type="dcterms:W3CDTF">2021-05-24T08:13:00Z</dcterms:created>
  <dcterms:modified xsi:type="dcterms:W3CDTF">2021-05-24T08:13:00Z</dcterms:modified>
</cp:coreProperties>
</file>